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412" w:rsidRDefault="00E93412" w:rsidP="00F1383B">
      <w:pPr>
        <w:pStyle w:val="Heading2"/>
        <w:kinsoku w:val="0"/>
        <w:overflowPunct w:val="0"/>
        <w:spacing w:line="470" w:lineRule="exact"/>
        <w:ind w:left="781"/>
      </w:pPr>
      <w:r>
        <w:t xml:space="preserve">Lënda: </w:t>
      </w:r>
      <w:r w:rsidR="005556B8">
        <w:t>MUZIKA 8</w:t>
      </w:r>
    </w:p>
    <w:p w:rsidR="009A7FC8" w:rsidRPr="009A7FC8" w:rsidRDefault="009A7FC8" w:rsidP="009A7FC8">
      <w:bookmarkStart w:id="0" w:name="_GoBack"/>
      <w:bookmarkEnd w:id="0"/>
    </w:p>
    <w:p w:rsidR="00F1383B" w:rsidRDefault="00F1383B" w:rsidP="00F1383B">
      <w:pPr>
        <w:pStyle w:val="Heading2"/>
        <w:kinsoku w:val="0"/>
        <w:overflowPunct w:val="0"/>
        <w:spacing w:line="470" w:lineRule="exact"/>
        <w:ind w:left="781"/>
        <w:rPr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55245</wp:posOffset>
                </wp:positionV>
                <wp:extent cx="311150" cy="262255"/>
                <wp:effectExtent l="0" t="0" r="3175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1150" cy="262255"/>
                          <a:chOff x="1020" y="87"/>
                          <a:chExt cx="490" cy="413"/>
                        </a:xfrm>
                      </wpg:grpSpPr>
                      <wps:wsp>
                        <wps:cNvPr id="12" name="Freeform 3"/>
                        <wps:cNvSpPr>
                          <a:spLocks/>
                        </wps:cNvSpPr>
                        <wps:spPr bwMode="auto">
                          <a:xfrm>
                            <a:off x="1020" y="87"/>
                            <a:ext cx="490" cy="334"/>
                          </a:xfrm>
                          <a:custGeom>
                            <a:avLst/>
                            <a:gdLst>
                              <a:gd name="T0" fmla="*/ 0 w 490"/>
                              <a:gd name="T1" fmla="*/ 333 h 334"/>
                              <a:gd name="T2" fmla="*/ 489 w 490"/>
                              <a:gd name="T3" fmla="*/ 333 h 334"/>
                              <a:gd name="T4" fmla="*/ 489 w 490"/>
                              <a:gd name="T5" fmla="*/ 0 h 334"/>
                              <a:gd name="T6" fmla="*/ 0 w 490"/>
                              <a:gd name="T7" fmla="*/ 0 h 334"/>
                              <a:gd name="T8" fmla="*/ 0 w 490"/>
                              <a:gd name="T9" fmla="*/ 333 h 3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90" h="334">
                                <a:moveTo>
                                  <a:pt x="0" y="333"/>
                                </a:moveTo>
                                <a:lnTo>
                                  <a:pt x="489" y="333"/>
                                </a:lnTo>
                                <a:lnTo>
                                  <a:pt x="4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9393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020" y="87"/>
                            <a:ext cx="490" cy="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383B" w:rsidRDefault="00F1383B" w:rsidP="00F1383B">
                              <w:pPr>
                                <w:pStyle w:val="BodyText"/>
                                <w:kinsoku w:val="0"/>
                                <w:overflowPunct w:val="0"/>
                                <w:spacing w:before="0" w:line="413" w:lineRule="exact"/>
                                <w:ind w:left="42" w:firstLine="0"/>
                                <w:rPr>
                                  <w:rFonts w:ascii="Adobe Garamond Pro Bold" w:hAnsi="Adobe Garamond Pro Bold" w:cs="Adobe Garamond Pro Bold"/>
                                  <w:color w:val="00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dobe Garamond Pro Bold" w:hAnsi="Adobe Garamond Pro Bold" w:cs="Adobe Garamond Pro Bold"/>
                                  <w:b/>
                                  <w:bCs/>
                                  <w:color w:val="FFFFFF"/>
                                  <w:sz w:val="40"/>
                                  <w:szCs w:val="40"/>
                                </w:rPr>
                                <w:t>VI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left:0;text-align:left;margin-left:51pt;margin-top:4.35pt;width:24.5pt;height:20.65pt;z-index:-251657216;mso-position-horizontal-relative:page" coordorigin="1020,87" coordsize="490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" o:allowincell="f">
                <v:shape id="Freeform 3" o:spid="_x0000_s1027" style="position:absolute;left:1020;top:87;width:490;height:334;visibility:visible;mso-wrap-style:square;v-text-anchor:top" coordsize="490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" path="m,333r489,l489,,,,,333xe" fillcolor="#393939" stroked="f">
                  <v:path arrowok="t" o:connecttype="custom" o:connectlocs="0,333;489,333;489,0;0,0;0,333" o:connectangles="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020;top:87;width:490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:rsidR="00F1383B" w:rsidRDefault="00F1383B" w:rsidP="00F1383B">
                        <w:pPr>
                          <w:pStyle w:val="BodyText"/>
                          <w:kinsoku w:val="0"/>
                          <w:overflowPunct w:val="0"/>
                          <w:spacing w:before="0" w:line="413" w:lineRule="exact"/>
                          <w:ind w:left="42" w:firstLine="0"/>
                          <w:rPr>
                            <w:rFonts w:ascii="Adobe Garamond Pro Bold" w:hAnsi="Adobe Garamond Pro Bold" w:cs="Adobe Garamond Pro Bold"/>
                            <w:color w:val="000000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dobe Garamond Pro Bold" w:hAnsi="Adobe Garamond Pro Bold" w:cs="Adobe Garamond Pro Bold"/>
                            <w:b/>
                            <w:bCs/>
                            <w:color w:val="FFFFFF"/>
                            <w:sz w:val="40"/>
                            <w:szCs w:val="40"/>
                          </w:rPr>
                          <w:t>VI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MODELET E PLANIFIKIMEVE:</w:t>
      </w:r>
    </w:p>
    <w:p w:rsidR="00F1383B" w:rsidRDefault="00F1383B" w:rsidP="005556B8">
      <w:pPr>
        <w:pStyle w:val="Heading3"/>
        <w:numPr>
          <w:ilvl w:val="1"/>
          <w:numId w:val="43"/>
        </w:numPr>
        <w:tabs>
          <w:tab w:val="left" w:pos="1177"/>
        </w:tabs>
        <w:kinsoku w:val="0"/>
        <w:overflowPunct w:val="0"/>
        <w:spacing w:line="418" w:lineRule="exact"/>
        <w:rPr>
          <w:b w:val="0"/>
          <w:bCs w:val="0"/>
        </w:rPr>
      </w:pPr>
      <w:r>
        <w:rPr>
          <w:spacing w:val="-1"/>
        </w:rPr>
        <w:t>Planifikimi</w:t>
      </w:r>
      <w:r>
        <w:rPr>
          <w:spacing w:val="-16"/>
        </w:rPr>
        <w:t xml:space="preserve"> </w:t>
      </w:r>
      <w:r>
        <w:t>vjetor</w:t>
      </w:r>
    </w:p>
    <w:p w:rsidR="00F1383B" w:rsidRDefault="00F1383B" w:rsidP="005556B8">
      <w:pPr>
        <w:pStyle w:val="BodyText"/>
        <w:numPr>
          <w:ilvl w:val="1"/>
          <w:numId w:val="43"/>
        </w:numPr>
        <w:tabs>
          <w:tab w:val="left" w:pos="1177"/>
        </w:tabs>
        <w:kinsoku w:val="0"/>
        <w:overflowPunct w:val="0"/>
        <w:spacing w:before="0" w:line="424" w:lineRule="exact"/>
        <w:rPr>
          <w:rFonts w:ascii="Adobe Garamond Pro Bold" w:hAnsi="Adobe Garamond Pro Bold" w:cs="Adobe Garamond Pro Bold"/>
          <w:sz w:val="36"/>
          <w:szCs w:val="36"/>
        </w:rPr>
      </w:pPr>
      <w:r>
        <w:rPr>
          <w:rFonts w:ascii="Adobe Garamond Pro Bold" w:hAnsi="Adobe Garamond Pro Bold" w:cs="Adobe Garamond Pro Bold"/>
          <w:b/>
          <w:bCs/>
          <w:spacing w:val="-1"/>
          <w:sz w:val="36"/>
          <w:szCs w:val="36"/>
        </w:rPr>
        <w:t>Planifikimi</w:t>
      </w:r>
      <w:r>
        <w:rPr>
          <w:rFonts w:ascii="Adobe Garamond Pro Bold" w:hAnsi="Adobe Garamond Pro Bold" w:cs="Adobe Garamond Pro Bold"/>
          <w:b/>
          <w:bCs/>
          <w:spacing w:val="-6"/>
          <w:sz w:val="36"/>
          <w:szCs w:val="36"/>
        </w:rPr>
        <w:t xml:space="preserve"> </w:t>
      </w:r>
      <w:r>
        <w:rPr>
          <w:rFonts w:ascii="Adobe Garamond Pro Bold" w:hAnsi="Adobe Garamond Pro Bold" w:cs="Adobe Garamond Pro Bold"/>
          <w:b/>
          <w:bCs/>
          <w:sz w:val="36"/>
          <w:szCs w:val="36"/>
        </w:rPr>
        <w:t>sipas</w:t>
      </w:r>
      <w:r>
        <w:rPr>
          <w:rFonts w:ascii="Adobe Garamond Pro Bold" w:hAnsi="Adobe Garamond Pro Bold" w:cs="Adobe Garamond Pro Bold"/>
          <w:b/>
          <w:bCs/>
          <w:spacing w:val="-5"/>
          <w:sz w:val="36"/>
          <w:szCs w:val="36"/>
        </w:rPr>
        <w:t xml:space="preserve"> </w:t>
      </w:r>
      <w:r>
        <w:rPr>
          <w:rFonts w:ascii="Adobe Garamond Pro Bold" w:hAnsi="Adobe Garamond Pro Bold" w:cs="Adobe Garamond Pro Bold"/>
          <w:b/>
          <w:bCs/>
          <w:spacing w:val="-2"/>
          <w:sz w:val="36"/>
          <w:szCs w:val="36"/>
        </w:rPr>
        <w:t>periudhave</w:t>
      </w:r>
      <w:r>
        <w:rPr>
          <w:rFonts w:ascii="Adobe Garamond Pro Bold" w:hAnsi="Adobe Garamond Pro Bold" w:cs="Adobe Garamond Pro Bold"/>
          <w:b/>
          <w:bCs/>
          <w:spacing w:val="-5"/>
          <w:sz w:val="36"/>
          <w:szCs w:val="36"/>
        </w:rPr>
        <w:t xml:space="preserve"> </w:t>
      </w:r>
      <w:r>
        <w:rPr>
          <w:rFonts w:ascii="Adobe Garamond Pro Bold" w:hAnsi="Adobe Garamond Pro Bold" w:cs="Adobe Garamond Pro Bold"/>
          <w:b/>
          <w:bCs/>
          <w:sz w:val="36"/>
          <w:szCs w:val="36"/>
        </w:rPr>
        <w:t>dhe</w:t>
      </w:r>
    </w:p>
    <w:p w:rsidR="00F1383B" w:rsidRDefault="00F1383B" w:rsidP="005556B8">
      <w:pPr>
        <w:pStyle w:val="BodyText"/>
        <w:numPr>
          <w:ilvl w:val="1"/>
          <w:numId w:val="43"/>
        </w:numPr>
        <w:tabs>
          <w:tab w:val="left" w:pos="1177"/>
        </w:tabs>
        <w:kinsoku w:val="0"/>
        <w:overflowPunct w:val="0"/>
        <w:spacing w:before="0" w:line="428" w:lineRule="exact"/>
        <w:rPr>
          <w:rFonts w:ascii="Adobe Garamond Pro Bold" w:hAnsi="Adobe Garamond Pro Bold" w:cs="Adobe Garamond Pro Bold"/>
          <w:sz w:val="36"/>
          <w:szCs w:val="36"/>
        </w:rPr>
      </w:pPr>
      <w:r>
        <w:rPr>
          <w:rFonts w:ascii="Adobe Garamond Pro Bold" w:hAnsi="Adobe Garamond Pro Bold" w:cs="Adobe Garamond Pro Bold"/>
          <w:b/>
          <w:bCs/>
          <w:spacing w:val="-1"/>
          <w:sz w:val="36"/>
          <w:szCs w:val="36"/>
        </w:rPr>
        <w:t>Planifikimi</w:t>
      </w:r>
      <w:r>
        <w:rPr>
          <w:rFonts w:ascii="Adobe Garamond Pro Bold" w:hAnsi="Adobe Garamond Pro Bold" w:cs="Adobe Garamond Pro Bold"/>
          <w:b/>
          <w:bCs/>
          <w:spacing w:val="-16"/>
          <w:sz w:val="36"/>
          <w:szCs w:val="36"/>
        </w:rPr>
        <w:t xml:space="preserve"> </w:t>
      </w:r>
      <w:r>
        <w:rPr>
          <w:rFonts w:ascii="Adobe Garamond Pro Bold" w:hAnsi="Adobe Garamond Pro Bold" w:cs="Adobe Garamond Pro Bold"/>
          <w:b/>
          <w:bCs/>
          <w:sz w:val="36"/>
          <w:szCs w:val="36"/>
        </w:rPr>
        <w:t>ditor</w:t>
      </w:r>
    </w:p>
    <w:p w:rsidR="00F1383B" w:rsidRDefault="00F1383B" w:rsidP="00F1383B">
      <w:pPr>
        <w:pStyle w:val="Heading5"/>
        <w:kinsoku w:val="0"/>
        <w:overflowPunct w:val="0"/>
        <w:spacing w:before="194"/>
        <w:rPr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830580</wp:posOffset>
                </wp:positionH>
                <wp:positionV relativeFrom="paragraph">
                  <wp:posOffset>142240</wp:posOffset>
                </wp:positionV>
                <wp:extent cx="256540" cy="175260"/>
                <wp:effectExtent l="1905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6540" cy="175260"/>
                          <a:chOff x="1308" y="224"/>
                          <a:chExt cx="404" cy="276"/>
                        </a:xfrm>
                      </wpg:grpSpPr>
                      <wps:wsp>
                        <wps:cNvPr id="9" name="Freeform 6"/>
                        <wps:cNvSpPr>
                          <a:spLocks/>
                        </wps:cNvSpPr>
                        <wps:spPr bwMode="auto">
                          <a:xfrm>
                            <a:off x="1308" y="224"/>
                            <a:ext cx="404" cy="247"/>
                          </a:xfrm>
                          <a:custGeom>
                            <a:avLst/>
                            <a:gdLst>
                              <a:gd name="T0" fmla="*/ 0 w 404"/>
                              <a:gd name="T1" fmla="*/ 246 h 247"/>
                              <a:gd name="T2" fmla="*/ 403 w 404"/>
                              <a:gd name="T3" fmla="*/ 246 h 247"/>
                              <a:gd name="T4" fmla="*/ 403 w 404"/>
                              <a:gd name="T5" fmla="*/ 0 h 247"/>
                              <a:gd name="T6" fmla="*/ 0 w 404"/>
                              <a:gd name="T7" fmla="*/ 0 h 247"/>
                              <a:gd name="T8" fmla="*/ 0 w 404"/>
                              <a:gd name="T9" fmla="*/ 246 h 2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4" h="247">
                                <a:moveTo>
                                  <a:pt x="0" y="246"/>
                                </a:moveTo>
                                <a:lnTo>
                                  <a:pt x="403" y="246"/>
                                </a:lnTo>
                                <a:lnTo>
                                  <a:pt x="4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9393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308" y="225"/>
                            <a:ext cx="404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383B" w:rsidRDefault="00F1383B" w:rsidP="00F1383B">
                              <w:pPr>
                                <w:pStyle w:val="BodyText"/>
                                <w:kinsoku w:val="0"/>
                                <w:overflowPunct w:val="0"/>
                                <w:spacing w:before="0" w:line="276" w:lineRule="exact"/>
                                <w:ind w:left="60" w:firstLine="0"/>
                                <w:rPr>
                                  <w:rFonts w:ascii="Myriad Pro" w:hAnsi="Myriad Pro" w:cs="Myriad Pro"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Myriad Pro" w:hAnsi="Myriad Pro" w:cs="Myriad Pro"/>
                                  <w:b/>
                                  <w:bCs/>
                                  <w:color w:val="FFFFFF"/>
                                  <w:spacing w:val="-6"/>
                                  <w:sz w:val="26"/>
                                  <w:szCs w:val="26"/>
                                </w:rPr>
                                <w:t>V.I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9" style="position:absolute;left:0;text-align:left;margin-left:65.4pt;margin-top:11.2pt;width:20.2pt;height:13.8pt;z-index:-251656192;mso-position-horizontal-relative:page" coordorigin="1308,224" coordsize="404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" o:allowincell="f">
                <v:shape id="Freeform 6" o:spid="_x0000_s1030" style="position:absolute;left:1308;top:224;width:404;height:247;visibility:visible;mso-wrap-style:square;v-text-anchor:top" coordsize="404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" path="m,246r403,l403,,,,,246xe" fillcolor="#393939" stroked="f">
                  <v:path arrowok="t" o:connecttype="custom" o:connectlocs="0,246;403,246;403,0;0,0;0,246" o:connectangles="0,0,0,0,0"/>
                </v:shape>
                <v:shape id="Text Box 7" o:spid="_x0000_s1031" type="#_x0000_t202" style="position:absolute;left:1308;top:225;width:40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:rsidR="00F1383B" w:rsidRDefault="00F1383B" w:rsidP="00F1383B">
                        <w:pPr>
                          <w:pStyle w:val="BodyText"/>
                          <w:kinsoku w:val="0"/>
                          <w:overflowPunct w:val="0"/>
                          <w:spacing w:before="0" w:line="276" w:lineRule="exact"/>
                          <w:ind w:left="60" w:firstLine="0"/>
                          <w:rPr>
                            <w:rFonts w:ascii="Myriad Pro" w:hAnsi="Myriad Pro" w:cs="Myriad Pro"/>
                            <w:color w:val="000000"/>
                            <w:sz w:val="26"/>
                            <w:szCs w:val="26"/>
                          </w:rPr>
                        </w:pPr>
                        <w:r>
                          <w:rPr>
                            <w:rFonts w:ascii="Myriad Pro" w:hAnsi="Myriad Pro" w:cs="Myriad Pro"/>
                            <w:b/>
                            <w:bCs/>
                            <w:color w:val="FFFFFF"/>
                            <w:spacing w:val="-6"/>
                            <w:sz w:val="26"/>
                            <w:szCs w:val="26"/>
                          </w:rPr>
                          <w:t>V.I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PLANIFIKIMI</w:t>
      </w:r>
      <w:r>
        <w:rPr>
          <w:spacing w:val="-10"/>
        </w:rPr>
        <w:t xml:space="preserve"> </w:t>
      </w:r>
      <w:r>
        <w:rPr>
          <w:spacing w:val="-4"/>
        </w:rPr>
        <w:t>VJETOR</w:t>
      </w:r>
    </w:p>
    <w:p w:rsidR="00F1383B" w:rsidRDefault="00F1383B" w:rsidP="00F1383B">
      <w:pPr>
        <w:pStyle w:val="BodyText"/>
        <w:kinsoku w:val="0"/>
        <w:overflowPunct w:val="0"/>
        <w:ind w:left="0" w:firstLine="0"/>
        <w:rPr>
          <w:rFonts w:ascii="Myriad Pro" w:hAnsi="Myriad Pro" w:cs="Myriad Pro"/>
          <w:b/>
          <w:bCs/>
          <w:sz w:val="5"/>
          <w:szCs w:val="5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8"/>
        <w:gridCol w:w="2070"/>
        <w:gridCol w:w="1939"/>
        <w:gridCol w:w="2905"/>
      </w:tblGrid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6"/>
        </w:trPr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BBBB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"/>
              <w:rPr>
                <w:rFonts w:ascii="Myriad Pro" w:hAnsi="Myriad Pro" w:cs="Myriad Pro"/>
                <w:b/>
                <w:bCs/>
                <w:sz w:val="20"/>
                <w:szCs w:val="20"/>
              </w:rPr>
            </w:pPr>
          </w:p>
          <w:p w:rsidR="00F1383B" w:rsidRDefault="00F1383B" w:rsidP="00453ED2">
            <w:pPr>
              <w:pStyle w:val="TableParagraph"/>
              <w:kinsoku w:val="0"/>
              <w:overflowPunct w:val="0"/>
              <w:ind w:left="133"/>
            </w:pPr>
            <w:r>
              <w:rPr>
                <w:b/>
                <w:bCs/>
                <w:spacing w:val="-4"/>
                <w:sz w:val="21"/>
                <w:szCs w:val="21"/>
              </w:rPr>
              <w:t>TEMATIKA</w:t>
            </w:r>
            <w:r>
              <w:rPr>
                <w:b/>
                <w:bCs/>
                <w:spacing w:val="-5"/>
                <w:sz w:val="21"/>
                <w:szCs w:val="21"/>
              </w:rPr>
              <w:t>T</w:t>
            </w:r>
          </w:p>
        </w:tc>
        <w:tc>
          <w:tcPr>
            <w:tcW w:w="6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BBBB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39" w:lineRule="exact"/>
              <w:ind w:left="214"/>
            </w:pPr>
            <w:r>
              <w:rPr>
                <w:b/>
                <w:bCs/>
                <w:spacing w:val="-1"/>
                <w:sz w:val="21"/>
                <w:szCs w:val="21"/>
              </w:rPr>
              <w:t>SHPËRNDARJ</w:t>
            </w:r>
            <w:r>
              <w:rPr>
                <w:b/>
                <w:bCs/>
                <w:sz w:val="21"/>
                <w:szCs w:val="21"/>
              </w:rPr>
              <w:t>A</w:t>
            </w:r>
            <w:r>
              <w:rPr>
                <w:b/>
                <w:bCs/>
                <w:spacing w:val="-13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 PËRMBAJTJES</w:t>
            </w:r>
            <w:r>
              <w:rPr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LËNDORE</w:t>
            </w:r>
            <w:r>
              <w:rPr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SI</w:t>
            </w:r>
            <w:r>
              <w:rPr>
                <w:b/>
                <w:bCs/>
                <w:spacing w:val="-16"/>
                <w:sz w:val="21"/>
                <w:szCs w:val="21"/>
              </w:rPr>
              <w:t>P</w:t>
            </w:r>
            <w:r>
              <w:rPr>
                <w:b/>
                <w:bCs/>
                <w:spacing w:val="-1"/>
                <w:sz w:val="21"/>
                <w:szCs w:val="21"/>
              </w:rPr>
              <w:t>A</w:t>
            </w:r>
            <w:r>
              <w:rPr>
                <w:b/>
                <w:bCs/>
                <w:sz w:val="21"/>
                <w:szCs w:val="21"/>
              </w:rPr>
              <w:t>S PERIUD</w:t>
            </w:r>
            <w:r>
              <w:rPr>
                <w:b/>
                <w:bCs/>
                <w:spacing w:val="-1"/>
                <w:sz w:val="21"/>
                <w:szCs w:val="21"/>
              </w:rPr>
              <w:t>H</w:t>
            </w:r>
            <w:r>
              <w:rPr>
                <w:b/>
                <w:bCs/>
                <w:spacing w:val="-28"/>
                <w:sz w:val="21"/>
                <w:szCs w:val="21"/>
              </w:rPr>
              <w:t>A</w:t>
            </w:r>
            <w:r>
              <w:rPr>
                <w:b/>
                <w:bCs/>
                <w:spacing w:val="-1"/>
                <w:sz w:val="21"/>
                <w:szCs w:val="21"/>
              </w:rPr>
              <w:t>VE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8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BBBB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39" w:lineRule="exact"/>
              <w:ind w:left="214"/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BBBB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753" w:right="235" w:hanging="513"/>
            </w:pPr>
            <w:r>
              <w:rPr>
                <w:b/>
                <w:bCs/>
                <w:spacing w:val="-1"/>
                <w:sz w:val="21"/>
                <w:szCs w:val="21"/>
              </w:rPr>
              <w:t>Shtator</w:t>
            </w:r>
            <w:r>
              <w:rPr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 xml:space="preserve">– </w:t>
            </w:r>
            <w:r>
              <w:rPr>
                <w:b/>
                <w:bCs/>
                <w:spacing w:val="-1"/>
                <w:sz w:val="21"/>
                <w:szCs w:val="21"/>
              </w:rPr>
              <w:t>Dhjetor</w:t>
            </w:r>
            <w:r>
              <w:rPr>
                <w:b/>
                <w:bCs/>
                <w:spacing w:val="21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13</w:t>
            </w:r>
            <w:r>
              <w:rPr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orë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BBBB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687" w:right="357" w:hanging="328"/>
            </w:pPr>
            <w:r>
              <w:rPr>
                <w:b/>
                <w:bCs/>
                <w:sz w:val="21"/>
                <w:szCs w:val="21"/>
              </w:rPr>
              <w:t>Janar</w:t>
            </w:r>
            <w:r>
              <w:rPr>
                <w:b/>
                <w:bCs/>
                <w:spacing w:val="-7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–</w:t>
            </w:r>
            <w:r>
              <w:rPr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Mars</w:t>
            </w:r>
            <w:r>
              <w:rPr>
                <w:b/>
                <w:bCs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12</w:t>
            </w:r>
            <w:r>
              <w:rPr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orë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BBBB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1170" w:right="766" w:hanging="398"/>
            </w:pPr>
            <w:r>
              <w:rPr>
                <w:b/>
                <w:bCs/>
                <w:sz w:val="21"/>
                <w:szCs w:val="21"/>
              </w:rPr>
              <w:t>Prill</w:t>
            </w:r>
            <w:r>
              <w:rPr>
                <w:b/>
                <w:bCs/>
                <w:spacing w:val="-7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–</w:t>
            </w:r>
            <w:r>
              <w:rPr>
                <w:b/>
                <w:bCs/>
                <w:spacing w:val="-6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Qershor</w:t>
            </w:r>
            <w:r>
              <w:rPr>
                <w:b/>
                <w:bCs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10</w:t>
            </w:r>
            <w:r>
              <w:rPr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orë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9"/>
        </w:trPr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BBBB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220" w:right="219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Gjuha</w:t>
            </w:r>
            <w:r>
              <w:rPr>
                <w:b/>
                <w:bCs/>
                <w:spacing w:val="-1"/>
                <w:sz w:val="21"/>
                <w:szCs w:val="21"/>
              </w:rPr>
              <w:t xml:space="preserve"> dhe</w:t>
            </w:r>
            <w:r>
              <w:rPr>
                <w:b/>
                <w:bCs/>
                <w:spacing w:val="1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komunikimi</w:t>
            </w:r>
            <w:r>
              <w:rPr>
                <w:b/>
                <w:bCs/>
                <w:spacing w:val="20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muzikor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before="4"/>
              <w:rPr>
                <w:rFonts w:ascii="Myriad Pro" w:hAnsi="Myriad Pro" w:cs="Myriad Pro"/>
                <w:b/>
                <w:bCs/>
                <w:sz w:val="20"/>
                <w:szCs w:val="20"/>
              </w:rPr>
            </w:pPr>
          </w:p>
          <w:p w:rsidR="00F1383B" w:rsidRDefault="00F1383B" w:rsidP="00453ED2">
            <w:pPr>
              <w:pStyle w:val="TableParagraph"/>
              <w:kinsoku w:val="0"/>
              <w:overflowPunct w:val="0"/>
              <w:jc w:val="center"/>
            </w:pPr>
            <w:r>
              <w:rPr>
                <w:b/>
                <w:bCs/>
                <w:spacing w:val="-4"/>
                <w:sz w:val="21"/>
                <w:szCs w:val="21"/>
              </w:rPr>
              <w:t xml:space="preserve">(11 </w:t>
            </w:r>
            <w:r>
              <w:rPr>
                <w:b/>
                <w:bCs/>
                <w:sz w:val="21"/>
                <w:szCs w:val="21"/>
              </w:rPr>
              <w:t>orë)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195"/>
            </w:pPr>
            <w:r>
              <w:rPr>
                <w:spacing w:val="-1"/>
                <w:sz w:val="21"/>
                <w:szCs w:val="21"/>
              </w:rPr>
              <w:t>Kujtojmë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bashku</w:t>
            </w:r>
          </w:p>
        </w:tc>
        <w:tc>
          <w:tcPr>
            <w:tcW w:w="193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BDBDB"/>
          </w:tcPr>
          <w:p w:rsidR="00F1383B" w:rsidRDefault="00F1383B" w:rsidP="00453ED2"/>
        </w:tc>
        <w:tc>
          <w:tcPr>
            <w:tcW w:w="2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138"/>
            </w:pPr>
            <w:r>
              <w:rPr>
                <w:spacing w:val="-1"/>
                <w:sz w:val="21"/>
                <w:szCs w:val="21"/>
              </w:rPr>
              <w:t>Shkalla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Sol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Maxhore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1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BBBB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138"/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499" w:right="497" w:firstLine="8"/>
            </w:pPr>
            <w:r>
              <w:rPr>
                <w:spacing w:val="-1"/>
                <w:sz w:val="21"/>
                <w:szCs w:val="21"/>
              </w:rPr>
              <w:t>Sinkopa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w w:val="95"/>
                <w:sz w:val="21"/>
                <w:szCs w:val="21"/>
              </w:rPr>
              <w:t>kontratempo</w:t>
            </w:r>
          </w:p>
        </w:tc>
        <w:tc>
          <w:tcPr>
            <w:tcW w:w="193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BDBDB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499" w:right="497" w:firstLine="8"/>
            </w:pPr>
          </w:p>
        </w:tc>
        <w:tc>
          <w:tcPr>
            <w:tcW w:w="2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499" w:right="497" w:firstLine="8"/>
            </w:pP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1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BBBB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499" w:right="497" w:firstLine="8"/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820" w:right="301" w:hanging="517"/>
            </w:pPr>
            <w:r>
              <w:rPr>
                <w:spacing w:val="-1"/>
                <w:sz w:val="21"/>
                <w:szCs w:val="21"/>
              </w:rPr>
              <w:t>Nota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1/8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pikë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vlere</w:t>
            </w:r>
          </w:p>
        </w:tc>
        <w:tc>
          <w:tcPr>
            <w:tcW w:w="193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BDBDB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820" w:right="301" w:hanging="517"/>
            </w:pP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237"/>
            </w:pPr>
            <w:r>
              <w:rPr>
                <w:spacing w:val="-1"/>
                <w:sz w:val="21"/>
                <w:szCs w:val="21"/>
              </w:rPr>
              <w:t>Shkalla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Mi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minore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2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BBBB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237"/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665" w:right="278" w:hanging="385"/>
            </w:pPr>
            <w:r>
              <w:rPr>
                <w:sz w:val="21"/>
                <w:szCs w:val="21"/>
              </w:rPr>
              <w:t>Ritmet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përziera,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ritmi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5/8</w:t>
            </w:r>
          </w:p>
        </w:tc>
        <w:tc>
          <w:tcPr>
            <w:tcW w:w="193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BDBDB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665" w:right="278" w:hanging="385"/>
            </w:pP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173"/>
            </w:pPr>
            <w:r>
              <w:rPr>
                <w:spacing w:val="-1"/>
                <w:sz w:val="21"/>
                <w:szCs w:val="21"/>
              </w:rPr>
              <w:t>Shkalla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Fa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Maxhore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8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BBBB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173"/>
            </w:pPr>
          </w:p>
        </w:tc>
        <w:tc>
          <w:tcPr>
            <w:tcW w:w="2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F1383B" w:rsidRDefault="00F1383B" w:rsidP="00453ED2">
            <w:pPr>
              <w:pStyle w:val="TableParagraph"/>
              <w:kinsoku w:val="0"/>
              <w:overflowPunct w:val="0"/>
              <w:ind w:left="630"/>
            </w:pPr>
            <w:r>
              <w:rPr>
                <w:sz w:val="21"/>
                <w:szCs w:val="21"/>
              </w:rPr>
              <w:t>Ritmi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7/8</w:t>
            </w:r>
          </w:p>
        </w:tc>
        <w:tc>
          <w:tcPr>
            <w:tcW w:w="193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F1383B" w:rsidRDefault="00F1383B" w:rsidP="00453ED2"/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F1383B" w:rsidRDefault="00F1383B" w:rsidP="00453ED2">
            <w:pPr>
              <w:pStyle w:val="TableParagraph"/>
              <w:kinsoku w:val="0"/>
              <w:overflowPunct w:val="0"/>
              <w:ind w:left="243"/>
            </w:pPr>
            <w:r>
              <w:rPr>
                <w:spacing w:val="-1"/>
                <w:sz w:val="21"/>
                <w:szCs w:val="21"/>
              </w:rPr>
              <w:t>Shkalla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minore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0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BBBB"/>
          </w:tcPr>
          <w:p w:rsidR="00F1383B" w:rsidRDefault="00F1383B" w:rsidP="00453ED2">
            <w:pPr>
              <w:pStyle w:val="TableParagraph"/>
              <w:kinsoku w:val="0"/>
              <w:overflowPunct w:val="0"/>
              <w:ind w:left="243"/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F1383B" w:rsidRDefault="00F1383B" w:rsidP="00453ED2">
            <w:pPr>
              <w:pStyle w:val="TableParagraph"/>
              <w:kinsoku w:val="0"/>
              <w:overflowPunct w:val="0"/>
              <w:ind w:left="243"/>
            </w:pPr>
          </w:p>
        </w:tc>
        <w:tc>
          <w:tcPr>
            <w:tcW w:w="19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F1383B" w:rsidRDefault="00F1383B" w:rsidP="00453ED2">
            <w:pPr>
              <w:pStyle w:val="TableParagraph"/>
              <w:kinsoku w:val="0"/>
              <w:overflowPunct w:val="0"/>
              <w:ind w:left="243"/>
            </w:pPr>
          </w:p>
        </w:tc>
        <w:tc>
          <w:tcPr>
            <w:tcW w:w="2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1283" w:right="155" w:hanging="1126"/>
            </w:pPr>
            <w:r>
              <w:rPr>
                <w:spacing w:val="-1"/>
                <w:sz w:val="21"/>
                <w:szCs w:val="21"/>
              </w:rPr>
              <w:t>Ushtrime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këndimi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Sol+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Fa+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1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BBBB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1283" w:right="155" w:hanging="1126"/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630"/>
            </w:pPr>
            <w:r>
              <w:rPr>
                <w:sz w:val="21"/>
                <w:szCs w:val="21"/>
              </w:rPr>
              <w:t>Ritmi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9/8</w:t>
            </w:r>
          </w:p>
        </w:tc>
        <w:tc>
          <w:tcPr>
            <w:tcW w:w="19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630"/>
            </w:pPr>
          </w:p>
        </w:tc>
        <w:tc>
          <w:tcPr>
            <w:tcW w:w="2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630"/>
            </w:pP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1"/>
        </w:trPr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B4B4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422" w:right="213" w:hanging="207"/>
              <w:rPr>
                <w:sz w:val="21"/>
                <w:szCs w:val="21"/>
              </w:rPr>
            </w:pPr>
            <w:r>
              <w:rPr>
                <w:b/>
                <w:bCs/>
                <w:spacing w:val="-3"/>
                <w:sz w:val="21"/>
                <w:szCs w:val="21"/>
              </w:rPr>
              <w:t xml:space="preserve">Teknika </w:t>
            </w:r>
            <w:r>
              <w:rPr>
                <w:b/>
                <w:bCs/>
                <w:spacing w:val="-1"/>
                <w:sz w:val="21"/>
                <w:szCs w:val="21"/>
              </w:rPr>
              <w:t>dhe</w:t>
            </w:r>
            <w:r>
              <w:rPr>
                <w:b/>
                <w:bCs/>
                <w:spacing w:val="20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procese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before="4"/>
              <w:rPr>
                <w:rFonts w:ascii="Myriad Pro" w:hAnsi="Myriad Pro" w:cs="Myriad Pro"/>
                <w:b/>
                <w:bCs/>
                <w:sz w:val="20"/>
                <w:szCs w:val="20"/>
              </w:rPr>
            </w:pPr>
          </w:p>
          <w:p w:rsidR="00F1383B" w:rsidRDefault="00F1383B" w:rsidP="00453ED2">
            <w:pPr>
              <w:pStyle w:val="TableParagraph"/>
              <w:kinsoku w:val="0"/>
              <w:overflowPunct w:val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(14</w:t>
            </w:r>
            <w:r>
              <w:rPr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orë)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before="2"/>
              <w:rPr>
                <w:rFonts w:ascii="Myriad Pro" w:hAnsi="Myriad Pro" w:cs="Myriad Pro"/>
                <w:b/>
                <w:bCs/>
                <w:sz w:val="21"/>
                <w:szCs w:val="21"/>
              </w:rPr>
            </w:pP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166" w:right="164"/>
              <w:jc w:val="center"/>
            </w:pPr>
            <w:r>
              <w:rPr>
                <w:b/>
                <w:bCs/>
                <w:spacing w:val="-3"/>
                <w:sz w:val="21"/>
                <w:szCs w:val="21"/>
              </w:rPr>
              <w:t>(11+3</w:t>
            </w:r>
            <w:r>
              <w:rPr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orë</w:t>
            </w:r>
            <w:r>
              <w:rPr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test</w:t>
            </w:r>
            <w:r>
              <w:rPr>
                <w:b/>
                <w:bCs/>
                <w:spacing w:val="23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 xml:space="preserve">ose </w:t>
            </w:r>
            <w:r>
              <w:rPr>
                <w:b/>
                <w:bCs/>
                <w:spacing w:val="-1"/>
                <w:sz w:val="21"/>
                <w:szCs w:val="21"/>
              </w:rPr>
              <w:t>projekt)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190"/>
            </w:pPr>
            <w:r>
              <w:rPr>
                <w:sz w:val="21"/>
                <w:szCs w:val="21"/>
              </w:rPr>
              <w:t>“Pëllumbi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bardhë”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561" w:right="203" w:hanging="356"/>
            </w:pPr>
            <w:r>
              <w:rPr>
                <w:spacing w:val="-1"/>
                <w:sz w:val="21"/>
                <w:szCs w:val="21"/>
              </w:rPr>
              <w:t>Melodi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këngë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popullore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316"/>
            </w:pPr>
            <w:r>
              <w:rPr>
                <w:spacing w:val="-1"/>
                <w:sz w:val="21"/>
                <w:szCs w:val="21"/>
              </w:rPr>
              <w:t>Këndojmë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gjuhë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huaj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3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B4B4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316"/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796" w:right="255" w:hanging="540"/>
            </w:pPr>
            <w:r>
              <w:rPr>
                <w:sz w:val="21"/>
                <w:szCs w:val="21"/>
              </w:rPr>
              <w:t>“O</w:t>
            </w:r>
            <w:r>
              <w:rPr>
                <w:spacing w:val="-3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sa</w:t>
            </w:r>
            <w:r>
              <w:rPr>
                <w:spacing w:val="-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bukur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paske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çil-e”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334" w:right="332" w:hanging="1"/>
              <w:jc w:val="center"/>
            </w:pPr>
            <w:r>
              <w:rPr>
                <w:sz w:val="21"/>
                <w:szCs w:val="21"/>
              </w:rPr>
              <w:t>“Lunxhëri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plot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lezete”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(valle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kënduar)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196"/>
            </w:pPr>
            <w:r>
              <w:rPr>
                <w:sz w:val="21"/>
                <w:szCs w:val="21"/>
              </w:rPr>
              <w:t>“Jam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lashtë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se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jam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shqiptar”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9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B4B4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196"/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531"/>
            </w:pPr>
            <w:r>
              <w:rPr>
                <w:sz w:val="21"/>
                <w:szCs w:val="21"/>
              </w:rPr>
              <w:t>“Lule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bore”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113"/>
            </w:pPr>
            <w:r>
              <w:rPr>
                <w:sz w:val="21"/>
                <w:szCs w:val="21"/>
              </w:rPr>
              <w:t>“Kënga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krushqve”</w:t>
            </w:r>
          </w:p>
        </w:tc>
        <w:tc>
          <w:tcPr>
            <w:tcW w:w="2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126" w:right="124" w:firstLine="178"/>
            </w:pPr>
            <w:r>
              <w:rPr>
                <w:spacing w:val="-1"/>
                <w:sz w:val="21"/>
                <w:szCs w:val="21"/>
              </w:rPr>
              <w:t>Kolona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zanore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filma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ndryshëm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(dëgjim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këndim)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7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B4B4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126" w:right="124" w:firstLine="178"/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226"/>
            </w:pPr>
            <w:r>
              <w:rPr>
                <w:spacing w:val="-1"/>
                <w:sz w:val="21"/>
                <w:szCs w:val="21"/>
              </w:rPr>
              <w:t>“Trimëreshat</w:t>
            </w:r>
            <w:r>
              <w:rPr>
                <w:spacing w:val="-1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tona”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407"/>
            </w:pPr>
            <w:r>
              <w:rPr>
                <w:sz w:val="21"/>
                <w:szCs w:val="21"/>
              </w:rPr>
              <w:t>“Thuaja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rini”</w:t>
            </w:r>
          </w:p>
        </w:tc>
        <w:tc>
          <w:tcPr>
            <w:tcW w:w="2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407"/>
            </w:pP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1"/>
        </w:trPr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246" w:right="245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Historia,</w:t>
            </w:r>
            <w:r>
              <w:rPr>
                <w:b/>
                <w:bCs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muzika</w:t>
            </w:r>
            <w:r>
              <w:rPr>
                <w:b/>
                <w:bCs/>
                <w:spacing w:val="-7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dhe</w:t>
            </w:r>
            <w:r>
              <w:rPr>
                <w:b/>
                <w:bCs/>
                <w:spacing w:val="1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shoqëria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before="4"/>
              <w:rPr>
                <w:rFonts w:ascii="Myriad Pro" w:hAnsi="Myriad Pro" w:cs="Myriad Pro"/>
                <w:b/>
                <w:bCs/>
                <w:sz w:val="20"/>
                <w:szCs w:val="20"/>
              </w:rPr>
            </w:pPr>
          </w:p>
          <w:p w:rsidR="00F1383B" w:rsidRDefault="00F1383B" w:rsidP="00453ED2">
            <w:pPr>
              <w:pStyle w:val="TableParagraph"/>
              <w:kinsoku w:val="0"/>
              <w:overflowPunct w:val="0"/>
              <w:jc w:val="center"/>
            </w:pPr>
            <w:r>
              <w:rPr>
                <w:b/>
                <w:bCs/>
                <w:sz w:val="21"/>
                <w:szCs w:val="21"/>
              </w:rPr>
              <w:t>(</w:t>
            </w:r>
            <w:r>
              <w:rPr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10</w:t>
            </w:r>
            <w:r>
              <w:rPr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orë)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645" w:right="278" w:hanging="365"/>
            </w:pPr>
            <w:r>
              <w:rPr>
                <w:spacing w:val="-1"/>
                <w:sz w:val="21"/>
                <w:szCs w:val="21"/>
              </w:rPr>
              <w:t>Muzika</w:t>
            </w:r>
            <w:r>
              <w:rPr>
                <w:spacing w:val="-1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popullore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shqiptare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185"/>
            </w:pPr>
            <w:r>
              <w:rPr>
                <w:spacing w:val="-1"/>
                <w:sz w:val="21"/>
                <w:szCs w:val="21"/>
              </w:rPr>
              <w:t>Muzika</w:t>
            </w:r>
            <w:r>
              <w:rPr>
                <w:spacing w:val="-1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polifonike</w:t>
            </w:r>
          </w:p>
        </w:tc>
        <w:tc>
          <w:tcPr>
            <w:tcW w:w="2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794"/>
            </w:pPr>
            <w:r>
              <w:rPr>
                <w:spacing w:val="-1"/>
                <w:sz w:val="21"/>
                <w:szCs w:val="21"/>
              </w:rPr>
              <w:t>Muzika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filmit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11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794"/>
            </w:pPr>
          </w:p>
        </w:tc>
        <w:tc>
          <w:tcPr>
            <w:tcW w:w="2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5"/>
              <w:rPr>
                <w:rFonts w:ascii="Myriad Pro" w:hAnsi="Myriad Pro" w:cs="Myriad Pro"/>
                <w:b/>
                <w:bCs/>
                <w:sz w:val="20"/>
                <w:szCs w:val="20"/>
              </w:rPr>
            </w:pP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645" w:right="354" w:hanging="289"/>
            </w:pPr>
            <w:r>
              <w:rPr>
                <w:spacing w:val="-4"/>
                <w:sz w:val="21"/>
                <w:szCs w:val="21"/>
              </w:rPr>
              <w:t>V</w:t>
            </w:r>
            <w:r>
              <w:rPr>
                <w:spacing w:val="-5"/>
                <w:sz w:val="21"/>
                <w:szCs w:val="21"/>
              </w:rPr>
              <w:t>allja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popullore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shqiptare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579" w:right="163" w:hanging="415"/>
            </w:pPr>
            <w:r>
              <w:rPr>
                <w:spacing w:val="-1"/>
                <w:sz w:val="21"/>
                <w:szCs w:val="21"/>
              </w:rPr>
              <w:t>Muzika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kultivuar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shqiptare</w:t>
            </w:r>
          </w:p>
        </w:tc>
        <w:tc>
          <w:tcPr>
            <w:tcW w:w="2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579" w:right="163" w:hanging="415"/>
            </w:pP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1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579" w:right="163" w:hanging="415"/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579" w:right="163" w:hanging="415"/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139" w:right="138" w:firstLine="294"/>
            </w:pPr>
            <w:r>
              <w:rPr>
                <w:sz w:val="21"/>
                <w:szCs w:val="21"/>
              </w:rPr>
              <w:t>Instrumentet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</w:t>
            </w:r>
            <w:r>
              <w:rPr>
                <w:spacing w:val="-1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popullore</w:t>
            </w:r>
          </w:p>
        </w:tc>
        <w:tc>
          <w:tcPr>
            <w:tcW w:w="2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139" w:right="138" w:firstLine="294"/>
            </w:pP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3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139" w:right="138" w:firstLine="294"/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139" w:right="138" w:firstLine="294"/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392" w:right="389" w:hanging="2"/>
              <w:jc w:val="center"/>
            </w:pPr>
            <w:r>
              <w:rPr>
                <w:spacing w:val="-1"/>
                <w:sz w:val="21"/>
                <w:szCs w:val="21"/>
              </w:rPr>
              <w:t>Muzika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w w:val="95"/>
                <w:sz w:val="21"/>
                <w:szCs w:val="21"/>
              </w:rPr>
              <w:t>instrumentale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shqiptare</w:t>
            </w:r>
          </w:p>
        </w:tc>
        <w:tc>
          <w:tcPr>
            <w:tcW w:w="2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392" w:right="389" w:hanging="2"/>
              <w:jc w:val="center"/>
            </w:pP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1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392" w:right="389" w:hanging="2"/>
              <w:jc w:val="center"/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392" w:right="389" w:hanging="2"/>
              <w:jc w:val="center"/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579" w:right="335" w:hanging="242"/>
            </w:pPr>
            <w:r>
              <w:rPr>
                <w:spacing w:val="-1"/>
                <w:sz w:val="21"/>
                <w:szCs w:val="21"/>
              </w:rPr>
              <w:t>Muzika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vokale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shqiptare</w:t>
            </w:r>
          </w:p>
        </w:tc>
        <w:tc>
          <w:tcPr>
            <w:tcW w:w="2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579" w:right="335" w:hanging="242"/>
            </w:pP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9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579" w:right="335" w:hanging="242"/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579" w:right="335" w:hanging="242"/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348"/>
            </w:pPr>
            <w:r>
              <w:rPr>
                <w:sz w:val="21"/>
                <w:szCs w:val="21"/>
              </w:rPr>
              <w:t>Baleti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shqiptar</w:t>
            </w:r>
          </w:p>
        </w:tc>
        <w:tc>
          <w:tcPr>
            <w:tcW w:w="2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348"/>
            </w:pP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15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348"/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348"/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128" w:right="126" w:hanging="1"/>
              <w:jc w:val="center"/>
            </w:pPr>
            <w:r>
              <w:rPr>
                <w:i/>
                <w:iCs/>
                <w:sz w:val="21"/>
                <w:szCs w:val="21"/>
              </w:rPr>
              <w:t>Muzika</w:t>
            </w:r>
            <w:r>
              <w:rPr>
                <w:i/>
                <w:iCs/>
                <w:w w:val="99"/>
                <w:sz w:val="21"/>
                <w:szCs w:val="21"/>
              </w:rPr>
              <w:t xml:space="preserve"> </w:t>
            </w:r>
            <w:r>
              <w:rPr>
                <w:i/>
                <w:iCs/>
                <w:spacing w:val="-1"/>
                <w:sz w:val="21"/>
                <w:szCs w:val="21"/>
              </w:rPr>
              <w:t>profesioniste</w:t>
            </w:r>
            <w:r>
              <w:rPr>
                <w:i/>
                <w:iCs/>
                <w:spacing w:val="25"/>
                <w:w w:val="99"/>
                <w:sz w:val="21"/>
                <w:szCs w:val="21"/>
              </w:rPr>
              <w:t xml:space="preserve"> </w:t>
            </w:r>
            <w:r>
              <w:rPr>
                <w:i/>
                <w:iCs/>
                <w:spacing w:val="-2"/>
                <w:sz w:val="21"/>
                <w:szCs w:val="21"/>
              </w:rPr>
              <w:t>shqiptare</w:t>
            </w:r>
            <w:r>
              <w:rPr>
                <w:i/>
                <w:iCs/>
                <w:spacing w:val="-7"/>
                <w:sz w:val="21"/>
                <w:szCs w:val="21"/>
              </w:rPr>
              <w:t xml:space="preserve"> </w:t>
            </w:r>
            <w:r>
              <w:rPr>
                <w:i/>
                <w:iCs/>
                <w:sz w:val="21"/>
                <w:szCs w:val="21"/>
              </w:rPr>
              <w:t>pas</w:t>
            </w:r>
            <w:r>
              <w:rPr>
                <w:i/>
                <w:iCs/>
                <w:spacing w:val="-7"/>
                <w:sz w:val="21"/>
                <w:szCs w:val="21"/>
              </w:rPr>
              <w:t xml:space="preserve"> </w:t>
            </w:r>
            <w:r>
              <w:rPr>
                <w:i/>
                <w:iCs/>
                <w:sz w:val="21"/>
                <w:szCs w:val="21"/>
              </w:rPr>
              <w:t>viteve</w:t>
            </w:r>
            <w:r>
              <w:rPr>
                <w:i/>
                <w:iCs/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i/>
                <w:iCs/>
                <w:sz w:val="21"/>
                <w:szCs w:val="21"/>
              </w:rPr>
              <w:t>‘45</w:t>
            </w:r>
          </w:p>
        </w:tc>
        <w:tc>
          <w:tcPr>
            <w:tcW w:w="2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128" w:right="126" w:hanging="1"/>
              <w:jc w:val="center"/>
            </w:pPr>
          </w:p>
        </w:tc>
      </w:tr>
    </w:tbl>
    <w:p w:rsidR="00F1383B" w:rsidRDefault="00F1383B" w:rsidP="00F1383B">
      <w:pPr>
        <w:sectPr w:rsidR="00F1383B">
          <w:footerReference w:type="even" r:id="rId5"/>
          <w:footerReference w:type="default" r:id="rId6"/>
          <w:pgSz w:w="10320" w:h="14400"/>
          <w:pgMar w:top="940" w:right="0" w:bottom="780" w:left="920" w:header="0" w:footer="586" w:gutter="0"/>
          <w:cols w:space="720" w:equalWidth="0">
            <w:col w:w="9400"/>
          </w:cols>
          <w:noEndnote/>
        </w:sectPr>
      </w:pPr>
    </w:p>
    <w:p w:rsidR="00F1383B" w:rsidRDefault="00F1383B" w:rsidP="00F1383B">
      <w:pPr>
        <w:pStyle w:val="BodyText"/>
        <w:kinsoku w:val="0"/>
        <w:overflowPunct w:val="0"/>
        <w:spacing w:before="6"/>
        <w:ind w:left="0" w:firstLine="0"/>
        <w:rPr>
          <w:sz w:val="27"/>
          <w:szCs w:val="27"/>
        </w:rPr>
      </w:pPr>
    </w:p>
    <w:tbl>
      <w:tblPr>
        <w:tblW w:w="0" w:type="auto"/>
        <w:tblInd w:w="11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8"/>
        <w:gridCol w:w="2070"/>
        <w:gridCol w:w="1938"/>
        <w:gridCol w:w="2906"/>
      </w:tblGrid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39" w:lineRule="exact"/>
              <w:jc w:val="center"/>
            </w:pPr>
            <w:r>
              <w:rPr>
                <w:b/>
                <w:bCs/>
                <w:spacing w:val="-6"/>
                <w:sz w:val="21"/>
                <w:szCs w:val="21"/>
              </w:rPr>
              <w:t>T</w:t>
            </w:r>
            <w:r>
              <w:rPr>
                <w:b/>
                <w:bCs/>
                <w:spacing w:val="-5"/>
                <w:sz w:val="21"/>
                <w:szCs w:val="21"/>
              </w:rPr>
              <w:t>est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430" w:right="120" w:hanging="308"/>
            </w:pPr>
            <w:r>
              <w:rPr>
                <w:spacing w:val="-24"/>
                <w:sz w:val="21"/>
                <w:szCs w:val="21"/>
              </w:rPr>
              <w:t>V</w:t>
            </w:r>
            <w:r>
              <w:rPr>
                <w:sz w:val="21"/>
                <w:szCs w:val="21"/>
              </w:rPr>
              <w:t>erifikojmë</w:t>
            </w:r>
            <w:r>
              <w:rPr>
                <w:spacing w:val="-1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njohuritë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2"/>
                <w:sz w:val="21"/>
                <w:szCs w:val="21"/>
              </w:rPr>
              <w:t>muzikore/Test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133" w:right="130"/>
              <w:jc w:val="center"/>
            </w:pPr>
            <w:r>
              <w:rPr>
                <w:spacing w:val="-24"/>
                <w:sz w:val="21"/>
                <w:szCs w:val="21"/>
              </w:rPr>
              <w:t>V</w:t>
            </w:r>
            <w:r>
              <w:rPr>
                <w:sz w:val="21"/>
                <w:szCs w:val="21"/>
              </w:rPr>
              <w:t>erifikojmë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njohuritë</w:t>
            </w:r>
            <w:r>
              <w:rPr>
                <w:spacing w:val="-1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muzikore/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Test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848" w:right="538" w:hanging="308"/>
            </w:pPr>
            <w:r>
              <w:rPr>
                <w:spacing w:val="-24"/>
                <w:sz w:val="21"/>
                <w:szCs w:val="21"/>
              </w:rPr>
              <w:t>V</w:t>
            </w:r>
            <w:r>
              <w:rPr>
                <w:sz w:val="21"/>
                <w:szCs w:val="21"/>
              </w:rPr>
              <w:t>erifikojmë</w:t>
            </w:r>
            <w:r>
              <w:rPr>
                <w:spacing w:val="-1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njohuritë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2"/>
                <w:sz w:val="21"/>
                <w:szCs w:val="21"/>
              </w:rPr>
              <w:t>muzikore/Test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15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144" w:right="143" w:firstLine="321"/>
            </w:pPr>
            <w:r>
              <w:rPr>
                <w:b/>
                <w:bCs/>
                <w:spacing w:val="-1"/>
                <w:sz w:val="21"/>
                <w:szCs w:val="21"/>
              </w:rPr>
              <w:t>Detyrë</w:t>
            </w:r>
            <w:r>
              <w:rPr>
                <w:b/>
                <w:bCs/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përmbledhëse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146" w:right="144"/>
              <w:jc w:val="center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Projekt: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i/>
                <w:iCs/>
                <w:spacing w:val="-2"/>
                <w:sz w:val="21"/>
                <w:szCs w:val="21"/>
              </w:rPr>
              <w:t>Trashëgimia</w:t>
            </w:r>
            <w:r>
              <w:rPr>
                <w:i/>
                <w:iCs/>
                <w:spacing w:val="21"/>
                <w:sz w:val="21"/>
                <w:szCs w:val="21"/>
              </w:rPr>
              <w:t xml:space="preserve"> </w:t>
            </w:r>
            <w:r>
              <w:rPr>
                <w:i/>
                <w:iCs/>
                <w:sz w:val="21"/>
                <w:szCs w:val="21"/>
              </w:rPr>
              <w:t>jonë</w:t>
            </w:r>
            <w:r>
              <w:rPr>
                <w:i/>
                <w:iCs/>
                <w:spacing w:val="-11"/>
                <w:sz w:val="21"/>
                <w:szCs w:val="21"/>
              </w:rPr>
              <w:t xml:space="preserve"> </w:t>
            </w:r>
            <w:r>
              <w:rPr>
                <w:i/>
                <w:iCs/>
                <w:spacing w:val="-2"/>
                <w:sz w:val="21"/>
                <w:szCs w:val="21"/>
              </w:rPr>
              <w:t>kulturore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225" w:right="223"/>
              <w:jc w:val="center"/>
            </w:pPr>
            <w:r>
              <w:rPr>
                <w:i/>
                <w:iCs/>
                <w:sz w:val="21"/>
                <w:szCs w:val="21"/>
              </w:rPr>
              <w:t>(TK)</w:t>
            </w:r>
            <w:r>
              <w:rPr>
                <w:i/>
                <w:iCs/>
                <w:spacing w:val="-7"/>
                <w:sz w:val="21"/>
                <w:szCs w:val="21"/>
              </w:rPr>
              <w:t xml:space="preserve"> </w:t>
            </w:r>
            <w:r>
              <w:rPr>
                <w:i/>
                <w:iCs/>
                <w:spacing w:val="-1"/>
                <w:sz w:val="21"/>
                <w:szCs w:val="21"/>
              </w:rPr>
              <w:t>materiale</w:t>
            </w:r>
            <w:r>
              <w:rPr>
                <w:i/>
                <w:iCs/>
                <w:spacing w:val="-6"/>
                <w:sz w:val="21"/>
                <w:szCs w:val="21"/>
              </w:rPr>
              <w:t xml:space="preserve"> </w:t>
            </w:r>
            <w:r>
              <w:rPr>
                <w:i/>
                <w:iCs/>
                <w:sz w:val="21"/>
                <w:szCs w:val="21"/>
              </w:rPr>
              <w:t>dhe</w:t>
            </w:r>
            <w:r>
              <w:rPr>
                <w:i/>
                <w:iCs/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i/>
                <w:iCs/>
                <w:sz w:val="21"/>
                <w:szCs w:val="21"/>
              </w:rPr>
              <w:t>jomateriale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F1383B" w:rsidRDefault="00F1383B" w:rsidP="00453ED2"/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266"/>
            </w:pPr>
            <w:r>
              <w:rPr>
                <w:spacing w:val="-1"/>
                <w:sz w:val="21"/>
                <w:szCs w:val="21"/>
              </w:rPr>
              <w:t>Projekt: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i/>
                <w:iCs/>
                <w:spacing w:val="-1"/>
                <w:sz w:val="21"/>
                <w:szCs w:val="21"/>
              </w:rPr>
              <w:t>“Muzika</w:t>
            </w:r>
            <w:r>
              <w:rPr>
                <w:i/>
                <w:iCs/>
                <w:spacing w:val="-5"/>
                <w:sz w:val="21"/>
                <w:szCs w:val="21"/>
              </w:rPr>
              <w:t xml:space="preserve"> </w:t>
            </w:r>
            <w:r>
              <w:rPr>
                <w:i/>
                <w:iCs/>
                <w:sz w:val="21"/>
                <w:szCs w:val="21"/>
              </w:rPr>
              <w:t>dhe</w:t>
            </w:r>
            <w:r>
              <w:rPr>
                <w:i/>
                <w:iCs/>
                <w:spacing w:val="-5"/>
                <w:sz w:val="21"/>
                <w:szCs w:val="21"/>
              </w:rPr>
              <w:t xml:space="preserve"> </w:t>
            </w:r>
            <w:r>
              <w:rPr>
                <w:i/>
                <w:iCs/>
                <w:sz w:val="21"/>
                <w:szCs w:val="21"/>
              </w:rPr>
              <w:t>filmi”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31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435" w:right="207" w:hanging="227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Portofoli</w:t>
            </w:r>
            <w:r>
              <w:rPr>
                <w:b/>
                <w:bCs/>
                <w:spacing w:val="-7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i</w:t>
            </w:r>
            <w:r>
              <w:rPr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të</w:t>
            </w:r>
            <w:r>
              <w:rPr>
                <w:b/>
                <w:bCs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nxënit</w:t>
            </w:r>
            <w:r>
              <w:rPr>
                <w:b/>
                <w:bCs/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për</w:t>
            </w:r>
            <w:r>
              <w:rPr>
                <w:b/>
                <w:bCs/>
                <w:spacing w:val="-8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çdo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ind w:left="366"/>
            </w:pPr>
            <w:r>
              <w:rPr>
                <w:b/>
                <w:bCs/>
                <w:spacing w:val="-1"/>
                <w:sz w:val="21"/>
                <w:szCs w:val="21"/>
              </w:rPr>
              <w:t>periudhë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108" w:right="106"/>
              <w:jc w:val="center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Projekt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individual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ose</w:t>
            </w:r>
            <w:r>
              <w:rPr>
                <w:spacing w:val="2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grup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(1)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303" w:right="301" w:hanging="1"/>
              <w:jc w:val="center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Detyra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shtëpie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–</w:t>
            </w:r>
            <w:r>
              <w:rPr>
                <w:spacing w:val="2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krijime</w:t>
            </w:r>
            <w:r>
              <w:rPr>
                <w:spacing w:val="-1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(2 - 3)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155" w:right="152" w:firstLine="57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Ese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(1) </w:t>
            </w:r>
            <w:r>
              <w:rPr>
                <w:spacing w:val="-1"/>
                <w:sz w:val="21"/>
                <w:szCs w:val="21"/>
              </w:rPr>
              <w:t>Kërkime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mbi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çështje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apo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informacione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146" w:right="144" w:firstLine="320"/>
            </w:pPr>
            <w:r>
              <w:rPr>
                <w:sz w:val="21"/>
                <w:szCs w:val="21"/>
              </w:rPr>
              <w:t>ndryshme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(1) </w:t>
            </w:r>
            <w:r>
              <w:rPr>
                <w:spacing w:val="-1"/>
                <w:sz w:val="21"/>
                <w:szCs w:val="21"/>
              </w:rPr>
              <w:t>Krijim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Cd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apo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Dvd</w:t>
            </w:r>
            <w:r>
              <w:rPr>
                <w:spacing w:val="2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ose</w:t>
            </w:r>
            <w:r>
              <w:rPr>
                <w:spacing w:val="-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1</w:t>
            </w:r>
            <w:r>
              <w:rPr>
                <w:spacing w:val="-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album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</w:t>
            </w:r>
            <w:r>
              <w:rPr>
                <w:spacing w:val="-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foto.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208" w:right="206"/>
              <w:jc w:val="center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Projekt</w:t>
            </w:r>
            <w:r>
              <w:rPr>
                <w:spacing w:val="-1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individual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ose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grup (1) </w:t>
            </w:r>
            <w:r>
              <w:rPr>
                <w:spacing w:val="-1"/>
                <w:sz w:val="21"/>
                <w:szCs w:val="21"/>
              </w:rPr>
              <w:t>Detyra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shtëpie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–</w:t>
            </w:r>
            <w:r>
              <w:rPr>
                <w:spacing w:val="2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krijime</w:t>
            </w:r>
            <w:r>
              <w:rPr>
                <w:spacing w:val="-1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(2- 3)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302" w:right="300" w:hanging="1"/>
              <w:jc w:val="center"/>
            </w:pPr>
            <w:r>
              <w:rPr>
                <w:sz w:val="21"/>
                <w:szCs w:val="21"/>
              </w:rPr>
              <w:t>Ese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(1) </w:t>
            </w:r>
            <w:r>
              <w:rPr>
                <w:spacing w:val="-1"/>
                <w:sz w:val="21"/>
                <w:szCs w:val="21"/>
              </w:rPr>
              <w:t>Kërkime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mbi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çështje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apo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informacione</w:t>
            </w:r>
            <w:r>
              <w:rPr>
                <w:spacing w:val="-1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ndryshme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(1) </w:t>
            </w:r>
            <w:r>
              <w:rPr>
                <w:spacing w:val="-1"/>
                <w:sz w:val="21"/>
                <w:szCs w:val="21"/>
              </w:rPr>
              <w:t>Krijim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CD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DVD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181" w:right="179"/>
              <w:jc w:val="center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Projekt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individual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ose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grup</w:t>
            </w:r>
            <w:r>
              <w:rPr>
                <w:spacing w:val="2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(1)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429" w:right="427"/>
              <w:jc w:val="center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Detyra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shtëpie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–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krijime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(2</w:t>
            </w:r>
            <w:r>
              <w:rPr>
                <w:spacing w:val="-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-</w:t>
            </w:r>
            <w:r>
              <w:rPr>
                <w:spacing w:val="-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3)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ind w:left="395" w:firstLine="75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Ese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(1)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before="10" w:line="250" w:lineRule="auto"/>
              <w:ind w:left="196" w:right="194"/>
              <w:jc w:val="center"/>
            </w:pPr>
            <w:r>
              <w:rPr>
                <w:spacing w:val="-1"/>
                <w:sz w:val="21"/>
                <w:szCs w:val="21"/>
              </w:rPr>
              <w:t>Kërkime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mbi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çështje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apo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informacione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ndryshme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(1) </w:t>
            </w:r>
            <w:r>
              <w:rPr>
                <w:spacing w:val="-1"/>
                <w:sz w:val="21"/>
                <w:szCs w:val="21"/>
              </w:rPr>
              <w:t>Krijim</w:t>
            </w:r>
            <w:r>
              <w:rPr>
                <w:spacing w:val="-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CD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3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DVD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1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5B5B5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503"/>
            </w:pPr>
            <w:r>
              <w:rPr>
                <w:sz w:val="21"/>
                <w:szCs w:val="21"/>
              </w:rPr>
              <w:t>35</w:t>
            </w:r>
            <w:r>
              <w:rPr>
                <w:spacing w:val="-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orë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5B5B5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jc w:val="center"/>
            </w:pPr>
            <w:r>
              <w:rPr>
                <w:sz w:val="21"/>
                <w:szCs w:val="21"/>
              </w:rPr>
              <w:t>13</w:t>
            </w:r>
            <w:r>
              <w:rPr>
                <w:spacing w:val="-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orë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5B5B5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jc w:val="center"/>
            </w:pPr>
            <w:r>
              <w:rPr>
                <w:sz w:val="21"/>
                <w:szCs w:val="21"/>
              </w:rPr>
              <w:t>12</w:t>
            </w:r>
            <w:r>
              <w:rPr>
                <w:spacing w:val="-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orë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5B5B5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jc w:val="center"/>
            </w:pPr>
            <w:r>
              <w:rPr>
                <w:sz w:val="21"/>
                <w:szCs w:val="21"/>
              </w:rPr>
              <w:t>10</w:t>
            </w:r>
            <w:r>
              <w:rPr>
                <w:spacing w:val="-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orë</w:t>
            </w:r>
          </w:p>
        </w:tc>
      </w:tr>
    </w:tbl>
    <w:p w:rsidR="00F1383B" w:rsidRDefault="00F1383B" w:rsidP="00F1383B">
      <w:pPr>
        <w:sectPr w:rsidR="00F1383B">
          <w:pgSz w:w="10320" w:h="14400"/>
          <w:pgMar w:top="940" w:right="600" w:bottom="780" w:left="0" w:header="0" w:footer="586" w:gutter="0"/>
          <w:cols w:space="720" w:equalWidth="0">
            <w:col w:w="9720"/>
          </w:cols>
          <w:noEndnote/>
        </w:sectPr>
      </w:pPr>
    </w:p>
    <w:p w:rsidR="00F1383B" w:rsidRDefault="00F1383B" w:rsidP="00F1383B">
      <w:pPr>
        <w:pStyle w:val="BodyText"/>
        <w:kinsoku w:val="0"/>
        <w:overflowPunct w:val="0"/>
        <w:spacing w:before="0"/>
        <w:ind w:left="0" w:firstLine="0"/>
        <w:rPr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644525</wp:posOffset>
                </wp:positionH>
                <wp:positionV relativeFrom="page">
                  <wp:posOffset>1233805</wp:posOffset>
                </wp:positionV>
                <wp:extent cx="5190490" cy="7358380"/>
                <wp:effectExtent l="6350" t="5080" r="3810" b="889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90490" cy="7358380"/>
                          <a:chOff x="1015" y="1943"/>
                          <a:chExt cx="8174" cy="11588"/>
                        </a:xfrm>
                      </wpg:grpSpPr>
                      <wps:wsp>
                        <wps:cNvPr id="2" name="Freeform 9"/>
                        <wps:cNvSpPr>
                          <a:spLocks/>
                        </wps:cNvSpPr>
                        <wps:spPr bwMode="auto">
                          <a:xfrm>
                            <a:off x="1025" y="1948"/>
                            <a:ext cx="8154" cy="430"/>
                          </a:xfrm>
                          <a:custGeom>
                            <a:avLst/>
                            <a:gdLst>
                              <a:gd name="T0" fmla="*/ 0 w 8154"/>
                              <a:gd name="T1" fmla="*/ 430 h 430"/>
                              <a:gd name="T2" fmla="*/ 8153 w 8154"/>
                              <a:gd name="T3" fmla="*/ 430 h 430"/>
                              <a:gd name="T4" fmla="*/ 8153 w 8154"/>
                              <a:gd name="T5" fmla="*/ 0 h 430"/>
                              <a:gd name="T6" fmla="*/ 0 w 8154"/>
                              <a:gd name="T7" fmla="*/ 0 h 430"/>
                              <a:gd name="T8" fmla="*/ 0 w 8154"/>
                              <a:gd name="T9" fmla="*/ 430 h 4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154" h="430">
                                <a:moveTo>
                                  <a:pt x="0" y="430"/>
                                </a:moveTo>
                                <a:lnTo>
                                  <a:pt x="8153" y="430"/>
                                </a:lnTo>
                                <a:lnTo>
                                  <a:pt x="815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FAFA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0"/>
                        <wps:cNvSpPr>
                          <a:spLocks/>
                        </wps:cNvSpPr>
                        <wps:spPr bwMode="auto">
                          <a:xfrm>
                            <a:off x="1025" y="1953"/>
                            <a:ext cx="20" cy="1156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1568"/>
                              <a:gd name="T2" fmla="*/ 0 w 20"/>
                              <a:gd name="T3" fmla="*/ 11567 h 115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1568">
                                <a:moveTo>
                                  <a:pt x="0" y="0"/>
                                </a:moveTo>
                                <a:lnTo>
                                  <a:pt x="0" y="11567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1"/>
                        <wps:cNvSpPr>
                          <a:spLocks/>
                        </wps:cNvSpPr>
                        <wps:spPr bwMode="auto">
                          <a:xfrm>
                            <a:off x="1020" y="1948"/>
                            <a:ext cx="8164" cy="20"/>
                          </a:xfrm>
                          <a:custGeom>
                            <a:avLst/>
                            <a:gdLst>
                              <a:gd name="T0" fmla="*/ 0 w 8164"/>
                              <a:gd name="T1" fmla="*/ 0 h 20"/>
                              <a:gd name="T2" fmla="*/ 8163 w 816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164" h="20">
                                <a:moveTo>
                                  <a:pt x="0" y="0"/>
                                </a:moveTo>
                                <a:lnTo>
                                  <a:pt x="8163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2"/>
                        <wps:cNvSpPr>
                          <a:spLocks/>
                        </wps:cNvSpPr>
                        <wps:spPr bwMode="auto">
                          <a:xfrm>
                            <a:off x="9179" y="1953"/>
                            <a:ext cx="20" cy="1156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1568"/>
                              <a:gd name="T2" fmla="*/ 0 w 20"/>
                              <a:gd name="T3" fmla="*/ 11567 h 115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1568">
                                <a:moveTo>
                                  <a:pt x="0" y="0"/>
                                </a:moveTo>
                                <a:lnTo>
                                  <a:pt x="0" y="11567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3"/>
                        <wps:cNvSpPr>
                          <a:spLocks/>
                        </wps:cNvSpPr>
                        <wps:spPr bwMode="auto">
                          <a:xfrm>
                            <a:off x="1020" y="2378"/>
                            <a:ext cx="8164" cy="20"/>
                          </a:xfrm>
                          <a:custGeom>
                            <a:avLst/>
                            <a:gdLst>
                              <a:gd name="T0" fmla="*/ 0 w 8164"/>
                              <a:gd name="T1" fmla="*/ 0 h 20"/>
                              <a:gd name="T2" fmla="*/ 8163 w 816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164" h="20">
                                <a:moveTo>
                                  <a:pt x="0" y="0"/>
                                </a:moveTo>
                                <a:lnTo>
                                  <a:pt x="8163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4"/>
                        <wps:cNvSpPr>
                          <a:spLocks/>
                        </wps:cNvSpPr>
                        <wps:spPr bwMode="auto">
                          <a:xfrm>
                            <a:off x="1020" y="13525"/>
                            <a:ext cx="8164" cy="20"/>
                          </a:xfrm>
                          <a:custGeom>
                            <a:avLst/>
                            <a:gdLst>
                              <a:gd name="T0" fmla="*/ 0 w 8164"/>
                              <a:gd name="T1" fmla="*/ 0 h 20"/>
                              <a:gd name="T2" fmla="*/ 8163 w 816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164" h="20">
                                <a:moveTo>
                                  <a:pt x="0" y="0"/>
                                </a:moveTo>
                                <a:lnTo>
                                  <a:pt x="8163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E91A25" id="Group 1" o:spid="_x0000_s1026" style="position:absolute;margin-left:50.75pt;margin-top:97.15pt;width:408.7pt;height:579.4pt;z-index:-251655168;mso-position-horizontal-relative:page;mso-position-vertical-relative:page" coordorigin="1015,1943" coordsize="8174,11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" o:allowincell="f">
                <v:shape id="Freeform 9" o:spid="_x0000_s1027" style="position:absolute;left:1025;top:1948;width:8154;height:430;visibility:visible;mso-wrap-style:square;v-text-anchor:top" coordsize="8154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" path="m,430r8153,l8153,,,,,430xe" fillcolor="#afafaf" stroked="f">
                  <v:path arrowok="t" o:connecttype="custom" o:connectlocs="0,430;8153,430;8153,0;0,0;0,430" o:connectangles="0,0,0,0,0"/>
                </v:shape>
                <v:shape id="Freeform 10" o:spid="_x0000_s1028" style="position:absolute;left:1025;top:1953;width:20;height:11568;visibility:visible;mso-wrap-style:square;v-text-anchor:top" coordsize="20,11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" path="m,l,11567e" filled="f" strokeweight=".5pt">
                  <v:path arrowok="t" o:connecttype="custom" o:connectlocs="0,0;0,11567" o:connectangles="0,0"/>
                </v:shape>
                <v:shape id="Freeform 11" o:spid="_x0000_s1029" style="position:absolute;left:1020;top:1948;width:8164;height:20;visibility:visible;mso-wrap-style:square;v-text-anchor:top" coordsize="816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" path="m,l8163,e" filled="f" strokeweight=".5pt">
                  <v:path arrowok="t" o:connecttype="custom" o:connectlocs="0,0;8163,0" o:connectangles="0,0"/>
                </v:shape>
                <v:shape id="Freeform 12" o:spid="_x0000_s1030" style="position:absolute;left:9179;top:1953;width:20;height:11568;visibility:visible;mso-wrap-style:square;v-text-anchor:top" coordsize="20,11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" path="m,l,11567e" filled="f" strokeweight=".5pt">
                  <v:path arrowok="t" o:connecttype="custom" o:connectlocs="0,0;0,11567" o:connectangles="0,0"/>
                </v:shape>
                <v:shape id="Freeform 13" o:spid="_x0000_s1031" style="position:absolute;left:1020;top:2378;width:8164;height:20;visibility:visible;mso-wrap-style:square;v-text-anchor:top" coordsize="816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" path="m,l8163,e" filled="f" strokeweight=".5pt">
                  <v:path arrowok="t" o:connecttype="custom" o:connectlocs="0,0;8163,0" o:connectangles="0,0"/>
                </v:shape>
                <v:shape id="Freeform 14" o:spid="_x0000_s1032" style="position:absolute;left:1020;top:13525;width:8164;height:20;visibility:visible;mso-wrap-style:square;v-text-anchor:top" coordsize="816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" path="m,l8163,e" filled="f" strokeweight=".5pt">
                  <v:path arrowok="t" o:connecttype="custom" o:connectlocs="0,0;8163,0" o:connectangles="0,0"/>
                </v:shape>
                <w10:wrap anchorx="page" anchory="page"/>
              </v:group>
            </w:pict>
          </mc:Fallback>
        </mc:AlternateContent>
      </w:r>
    </w:p>
    <w:p w:rsidR="00F1383B" w:rsidRDefault="00F1383B" w:rsidP="00F1383B">
      <w:pPr>
        <w:pStyle w:val="BodyText"/>
        <w:kinsoku w:val="0"/>
        <w:overflowPunct w:val="0"/>
        <w:spacing w:before="43"/>
        <w:ind w:left="1118" w:firstLine="0"/>
        <w:rPr>
          <w:rFonts w:ascii="Myriad Pro" w:hAnsi="Myriad Pro" w:cs="Myriad Pro"/>
          <w:sz w:val="30"/>
          <w:szCs w:val="30"/>
        </w:rPr>
      </w:pPr>
      <w:r>
        <w:rPr>
          <w:rFonts w:ascii="Myriad Pro" w:hAnsi="Myriad Pro" w:cs="Myriad Pro"/>
          <w:b/>
          <w:bCs/>
          <w:i/>
          <w:iCs/>
          <w:sz w:val="30"/>
          <w:szCs w:val="30"/>
        </w:rPr>
        <w:t>Planifikimi</w:t>
      </w:r>
      <w:r>
        <w:rPr>
          <w:rFonts w:ascii="Myriad Pro" w:hAnsi="Myriad Pro" w:cs="Myriad Pro"/>
          <w:b/>
          <w:bCs/>
          <w:i/>
          <w:iCs/>
          <w:spacing w:val="-3"/>
          <w:sz w:val="30"/>
          <w:szCs w:val="30"/>
        </w:rPr>
        <w:t xml:space="preserve"> </w:t>
      </w:r>
      <w:r>
        <w:rPr>
          <w:rFonts w:ascii="Myriad Pro" w:hAnsi="Myriad Pro" w:cs="Myriad Pro"/>
          <w:b/>
          <w:bCs/>
          <w:i/>
          <w:iCs/>
          <w:sz w:val="30"/>
          <w:szCs w:val="30"/>
        </w:rPr>
        <w:t>i</w:t>
      </w:r>
      <w:r>
        <w:rPr>
          <w:rFonts w:ascii="Myriad Pro" w:hAnsi="Myriad Pro" w:cs="Myriad Pro"/>
          <w:b/>
          <w:bCs/>
          <w:i/>
          <w:iCs/>
          <w:spacing w:val="-2"/>
          <w:sz w:val="30"/>
          <w:szCs w:val="30"/>
        </w:rPr>
        <w:t xml:space="preserve"> </w:t>
      </w:r>
      <w:r>
        <w:rPr>
          <w:rFonts w:ascii="Myriad Pro" w:hAnsi="Myriad Pro" w:cs="Myriad Pro"/>
          <w:b/>
          <w:bCs/>
          <w:i/>
          <w:iCs/>
          <w:sz w:val="30"/>
          <w:szCs w:val="30"/>
        </w:rPr>
        <w:t>periudhës</w:t>
      </w:r>
      <w:r>
        <w:rPr>
          <w:rFonts w:ascii="Myriad Pro" w:hAnsi="Myriad Pro" w:cs="Myriad Pro"/>
          <w:b/>
          <w:bCs/>
          <w:i/>
          <w:iCs/>
          <w:spacing w:val="-3"/>
          <w:sz w:val="30"/>
          <w:szCs w:val="30"/>
        </w:rPr>
        <w:t xml:space="preserve"> </w:t>
      </w:r>
      <w:r>
        <w:rPr>
          <w:rFonts w:ascii="Myriad Pro" w:hAnsi="Myriad Pro" w:cs="Myriad Pro"/>
          <w:b/>
          <w:bCs/>
          <w:i/>
          <w:iCs/>
          <w:sz w:val="30"/>
          <w:szCs w:val="30"/>
        </w:rPr>
        <w:t>së</w:t>
      </w:r>
      <w:r>
        <w:rPr>
          <w:rFonts w:ascii="Myriad Pro" w:hAnsi="Myriad Pro" w:cs="Myriad Pro"/>
          <w:b/>
          <w:bCs/>
          <w:i/>
          <w:iCs/>
          <w:spacing w:val="-2"/>
          <w:sz w:val="30"/>
          <w:szCs w:val="30"/>
        </w:rPr>
        <w:t xml:space="preserve"> </w:t>
      </w:r>
      <w:r>
        <w:rPr>
          <w:rFonts w:ascii="Myriad Pro" w:hAnsi="Myriad Pro" w:cs="Myriad Pro"/>
          <w:b/>
          <w:bCs/>
          <w:i/>
          <w:iCs/>
          <w:sz w:val="30"/>
          <w:szCs w:val="30"/>
        </w:rPr>
        <w:t>parë:</w:t>
      </w:r>
      <w:r>
        <w:rPr>
          <w:rFonts w:ascii="Myriad Pro" w:hAnsi="Myriad Pro" w:cs="Myriad Pro"/>
          <w:b/>
          <w:bCs/>
          <w:i/>
          <w:iCs/>
          <w:spacing w:val="-2"/>
          <w:sz w:val="30"/>
          <w:szCs w:val="30"/>
        </w:rPr>
        <w:t xml:space="preserve"> </w:t>
      </w:r>
      <w:r>
        <w:rPr>
          <w:rFonts w:ascii="Myriad Pro" w:hAnsi="Myriad Pro" w:cs="Myriad Pro"/>
          <w:b/>
          <w:bCs/>
          <w:i/>
          <w:iCs/>
          <w:sz w:val="30"/>
          <w:szCs w:val="30"/>
        </w:rPr>
        <w:t>Shtator</w:t>
      </w:r>
      <w:r>
        <w:rPr>
          <w:rFonts w:ascii="Myriad Pro" w:hAnsi="Myriad Pro" w:cs="Myriad Pro"/>
          <w:b/>
          <w:bCs/>
          <w:i/>
          <w:iCs/>
          <w:spacing w:val="-3"/>
          <w:sz w:val="30"/>
          <w:szCs w:val="30"/>
        </w:rPr>
        <w:t xml:space="preserve"> </w:t>
      </w:r>
      <w:r>
        <w:rPr>
          <w:rFonts w:ascii="Myriad Pro" w:hAnsi="Myriad Pro" w:cs="Myriad Pro"/>
          <w:b/>
          <w:bCs/>
          <w:i/>
          <w:iCs/>
          <w:sz w:val="30"/>
          <w:szCs w:val="30"/>
        </w:rPr>
        <w:t>-</w:t>
      </w:r>
      <w:r>
        <w:rPr>
          <w:rFonts w:ascii="Myriad Pro" w:hAnsi="Myriad Pro" w:cs="Myriad Pro"/>
          <w:b/>
          <w:bCs/>
          <w:i/>
          <w:iCs/>
          <w:spacing w:val="-2"/>
          <w:sz w:val="30"/>
          <w:szCs w:val="30"/>
        </w:rPr>
        <w:t xml:space="preserve"> </w:t>
      </w:r>
      <w:r>
        <w:rPr>
          <w:rFonts w:ascii="Myriad Pro" w:hAnsi="Myriad Pro" w:cs="Myriad Pro"/>
          <w:b/>
          <w:bCs/>
          <w:i/>
          <w:iCs/>
          <w:sz w:val="30"/>
          <w:szCs w:val="30"/>
        </w:rPr>
        <w:t>Dhjetor</w:t>
      </w:r>
    </w:p>
    <w:p w:rsidR="00F1383B" w:rsidRDefault="00F1383B" w:rsidP="00F1383B">
      <w:pPr>
        <w:pStyle w:val="BodyText"/>
        <w:kinsoku w:val="0"/>
        <w:overflowPunct w:val="0"/>
        <w:spacing w:before="12"/>
        <w:ind w:left="0" w:firstLine="0"/>
        <w:rPr>
          <w:rFonts w:ascii="Myriad Pro" w:hAnsi="Myriad Pro" w:cs="Myriad Pro"/>
          <w:b/>
          <w:bCs/>
          <w:i/>
          <w:iCs/>
          <w:sz w:val="16"/>
          <w:szCs w:val="16"/>
        </w:rPr>
      </w:pPr>
    </w:p>
    <w:p w:rsidR="00F1383B" w:rsidRDefault="00F1383B" w:rsidP="00F1383B">
      <w:pPr>
        <w:pStyle w:val="BodyText"/>
        <w:kinsoku w:val="0"/>
        <w:overflowPunct w:val="0"/>
        <w:spacing w:before="73"/>
        <w:ind w:left="470" w:firstLine="2174"/>
        <w:rPr>
          <w:sz w:val="20"/>
          <w:szCs w:val="20"/>
        </w:rPr>
      </w:pPr>
      <w:r>
        <w:rPr>
          <w:b/>
          <w:bCs/>
          <w:sz w:val="20"/>
          <w:szCs w:val="20"/>
        </w:rPr>
        <w:t>Rezultatet e të nxënit sipas kompetencave kyçe</w:t>
      </w:r>
    </w:p>
    <w:p w:rsidR="00F1383B" w:rsidRDefault="00F1383B" w:rsidP="00F1383B">
      <w:pPr>
        <w:pStyle w:val="BodyText"/>
        <w:kinsoku w:val="0"/>
        <w:overflowPunct w:val="0"/>
        <w:ind w:left="0" w:firstLine="0"/>
        <w:rPr>
          <w:b/>
          <w:bCs/>
        </w:rPr>
      </w:pPr>
    </w:p>
    <w:p w:rsidR="00F1383B" w:rsidRDefault="00F1383B" w:rsidP="00F1383B">
      <w:pPr>
        <w:pStyle w:val="BodyText"/>
        <w:kinsoku w:val="0"/>
        <w:overflowPunct w:val="0"/>
        <w:spacing w:before="0"/>
        <w:ind w:left="470" w:firstLine="0"/>
        <w:rPr>
          <w:sz w:val="20"/>
          <w:szCs w:val="20"/>
        </w:rPr>
      </w:pPr>
      <w:r>
        <w:rPr>
          <w:b/>
          <w:bCs/>
          <w:sz w:val="20"/>
          <w:szCs w:val="20"/>
        </w:rPr>
        <w:t>Kompetenca e komunikimit dhe e të shprehurit</w:t>
      </w:r>
    </w:p>
    <w:p w:rsidR="00F1383B" w:rsidRDefault="00F1383B" w:rsidP="00F1383B">
      <w:pPr>
        <w:pStyle w:val="BodyText"/>
        <w:kinsoku w:val="0"/>
        <w:overflowPunct w:val="0"/>
        <w:ind w:left="470" w:firstLine="0"/>
        <w:rPr>
          <w:sz w:val="20"/>
          <w:szCs w:val="20"/>
        </w:rPr>
      </w:pPr>
      <w:r>
        <w:rPr>
          <w:spacing w:val="-1"/>
          <w:sz w:val="20"/>
          <w:szCs w:val="20"/>
        </w:rPr>
        <w:t>Nxënësi/ja:</w:t>
      </w:r>
    </w:p>
    <w:p w:rsidR="00F1383B" w:rsidRDefault="00F1383B" w:rsidP="005556B8">
      <w:pPr>
        <w:pStyle w:val="BodyText"/>
        <w:numPr>
          <w:ilvl w:val="0"/>
          <w:numId w:val="42"/>
        </w:numPr>
        <w:tabs>
          <w:tab w:val="left" w:pos="466"/>
        </w:tabs>
        <w:kinsoku w:val="0"/>
        <w:overflowPunct w:val="0"/>
        <w:spacing w:before="12"/>
        <w:ind w:hanging="283"/>
      </w:pPr>
      <w:r>
        <w:t>zhvillon</w:t>
      </w:r>
      <w:r>
        <w:rPr>
          <w:spacing w:val="-7"/>
        </w:rPr>
        <w:t xml:space="preserve"> </w:t>
      </w:r>
      <w:r>
        <w:t>personalitetin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vet</w:t>
      </w:r>
      <w:r>
        <w:rPr>
          <w:spacing w:val="-6"/>
        </w:rPr>
        <w:t xml:space="preserve"> </w:t>
      </w:r>
      <w:r>
        <w:t>dhe</w:t>
      </w:r>
      <w:r>
        <w:rPr>
          <w:spacing w:val="-6"/>
        </w:rPr>
        <w:t xml:space="preserve"> </w:t>
      </w:r>
      <w:r>
        <w:t>është</w:t>
      </w:r>
      <w:r>
        <w:rPr>
          <w:spacing w:val="-7"/>
        </w:rPr>
        <w:t xml:space="preserve"> </w:t>
      </w:r>
      <w:r>
        <w:t>aktiv/e</w:t>
      </w:r>
      <w:r>
        <w:rPr>
          <w:spacing w:val="-7"/>
        </w:rPr>
        <w:t xml:space="preserve"> </w:t>
      </w:r>
      <w:r>
        <w:t>në</w:t>
      </w:r>
      <w:r>
        <w:rPr>
          <w:spacing w:val="-6"/>
        </w:rPr>
        <w:t xml:space="preserve"> </w:t>
      </w:r>
      <w:r>
        <w:t>veprimtaritë</w:t>
      </w:r>
      <w:r>
        <w:rPr>
          <w:spacing w:val="-6"/>
        </w:rPr>
        <w:t xml:space="preserve"> </w:t>
      </w:r>
      <w:r>
        <w:t>artistike;</w:t>
      </w:r>
    </w:p>
    <w:p w:rsidR="00F1383B" w:rsidRDefault="00F1383B" w:rsidP="005556B8">
      <w:pPr>
        <w:pStyle w:val="BodyText"/>
        <w:numPr>
          <w:ilvl w:val="0"/>
          <w:numId w:val="42"/>
        </w:numPr>
        <w:tabs>
          <w:tab w:val="left" w:pos="466"/>
        </w:tabs>
        <w:kinsoku w:val="0"/>
        <w:overflowPunct w:val="0"/>
        <w:ind w:hanging="283"/>
      </w:pPr>
      <w:r>
        <w:t>gjykon</w:t>
      </w:r>
      <w:r>
        <w:rPr>
          <w:spacing w:val="-9"/>
        </w:rPr>
        <w:t xml:space="preserve"> </w:t>
      </w:r>
      <w:r>
        <w:t>drejt</w:t>
      </w:r>
      <w:r>
        <w:rPr>
          <w:spacing w:val="-8"/>
        </w:rPr>
        <w:t xml:space="preserve"> </w:t>
      </w:r>
      <w:r>
        <w:t>mesazhin</w:t>
      </w:r>
      <w:r>
        <w:rPr>
          <w:spacing w:val="-9"/>
        </w:rPr>
        <w:t xml:space="preserve"> </w:t>
      </w:r>
      <w:r>
        <w:t>artistik;</w:t>
      </w:r>
    </w:p>
    <w:p w:rsidR="00F1383B" w:rsidRDefault="00F1383B" w:rsidP="005556B8">
      <w:pPr>
        <w:pStyle w:val="BodyText"/>
        <w:numPr>
          <w:ilvl w:val="0"/>
          <w:numId w:val="42"/>
        </w:numPr>
        <w:tabs>
          <w:tab w:val="left" w:pos="466"/>
        </w:tabs>
        <w:kinsoku w:val="0"/>
        <w:overflowPunct w:val="0"/>
        <w:spacing w:line="250" w:lineRule="auto"/>
        <w:ind w:right="1681" w:hanging="283"/>
      </w:pPr>
      <w:r>
        <w:rPr>
          <w:spacing w:val="-1"/>
        </w:rPr>
        <w:t>shprehet</w:t>
      </w:r>
      <w:r>
        <w:rPr>
          <w:spacing w:val="-6"/>
        </w:rPr>
        <w:t xml:space="preserve"> </w:t>
      </w:r>
      <w:r>
        <w:t>nëpërmjet</w:t>
      </w:r>
      <w:r>
        <w:rPr>
          <w:spacing w:val="-5"/>
        </w:rPr>
        <w:t xml:space="preserve"> </w:t>
      </w:r>
      <w:r>
        <w:t>një</w:t>
      </w:r>
      <w:r>
        <w:rPr>
          <w:spacing w:val="-5"/>
        </w:rPr>
        <w:t xml:space="preserve"> </w:t>
      </w:r>
      <w:r>
        <w:t>komunikimi</w:t>
      </w:r>
      <w:r>
        <w:rPr>
          <w:spacing w:val="-5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qartë</w:t>
      </w:r>
      <w:r>
        <w:rPr>
          <w:spacing w:val="-5"/>
        </w:rPr>
        <w:t xml:space="preserve"> </w:t>
      </w:r>
      <w:r>
        <w:t>dhe</w:t>
      </w:r>
      <w:r>
        <w:rPr>
          <w:spacing w:val="-5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rPr>
          <w:spacing w:val="-1"/>
        </w:rPr>
        <w:t>saktë</w:t>
      </w:r>
      <w:r>
        <w:rPr>
          <w:spacing w:val="-5"/>
        </w:rPr>
        <w:t xml:space="preserve"> </w:t>
      </w:r>
      <w:r>
        <w:t>me</w:t>
      </w:r>
      <w:r>
        <w:rPr>
          <w:spacing w:val="-6"/>
        </w:rPr>
        <w:t xml:space="preserve"> </w:t>
      </w:r>
      <w:r>
        <w:t>anë</w:t>
      </w:r>
      <w:r>
        <w:rPr>
          <w:spacing w:val="-6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gjuhëve,</w:t>
      </w:r>
      <w:r>
        <w:rPr>
          <w:spacing w:val="-5"/>
        </w:rPr>
        <w:t xml:space="preserve"> </w:t>
      </w:r>
      <w:r>
        <w:rPr>
          <w:spacing w:val="-1"/>
        </w:rPr>
        <w:t>simboleve,</w:t>
      </w:r>
      <w:r>
        <w:rPr>
          <w:spacing w:val="22"/>
          <w:w w:val="99"/>
        </w:rPr>
        <w:t xml:space="preserve"> </w:t>
      </w:r>
      <w:r>
        <w:rPr>
          <w:spacing w:val="-1"/>
        </w:rPr>
        <w:t>shenjave</w:t>
      </w:r>
      <w:r>
        <w:rPr>
          <w:spacing w:val="-9"/>
        </w:rPr>
        <w:t xml:space="preserve"> </w:t>
      </w:r>
      <w:r>
        <w:t>dhe</w:t>
      </w:r>
      <w:r>
        <w:rPr>
          <w:spacing w:val="-9"/>
        </w:rPr>
        <w:t xml:space="preserve"> </w:t>
      </w:r>
      <w:r>
        <w:t>formave</w:t>
      </w:r>
      <w:r>
        <w:rPr>
          <w:spacing w:val="-8"/>
        </w:rPr>
        <w:t xml:space="preserve"> </w:t>
      </w:r>
      <w:r>
        <w:t>muzikore;</w:t>
      </w:r>
    </w:p>
    <w:p w:rsidR="00F1383B" w:rsidRDefault="00F1383B" w:rsidP="005556B8">
      <w:pPr>
        <w:pStyle w:val="BodyText"/>
        <w:numPr>
          <w:ilvl w:val="0"/>
          <w:numId w:val="42"/>
        </w:numPr>
        <w:tabs>
          <w:tab w:val="left" w:pos="466"/>
        </w:tabs>
        <w:kinsoku w:val="0"/>
        <w:overflowPunct w:val="0"/>
        <w:spacing w:before="0" w:line="250" w:lineRule="auto"/>
        <w:ind w:right="1334" w:hanging="283"/>
      </w:pPr>
      <w:r>
        <w:rPr>
          <w:spacing w:val="-1"/>
        </w:rPr>
        <w:t>shfrytëzon</w:t>
      </w:r>
      <w:r>
        <w:rPr>
          <w:spacing w:val="42"/>
        </w:rPr>
        <w:t xml:space="preserve"> </w:t>
      </w:r>
      <w:r>
        <w:t>mjetet</w:t>
      </w:r>
      <w:r>
        <w:rPr>
          <w:spacing w:val="-6"/>
        </w:rPr>
        <w:t xml:space="preserve"> </w:t>
      </w:r>
      <w:r>
        <w:t>artistike</w:t>
      </w:r>
      <w:r>
        <w:rPr>
          <w:spacing w:val="-6"/>
        </w:rPr>
        <w:t xml:space="preserve"> </w:t>
      </w:r>
      <w:r>
        <w:t>dhe</w:t>
      </w:r>
      <w:r>
        <w:rPr>
          <w:spacing w:val="-5"/>
        </w:rPr>
        <w:t xml:space="preserve"> </w:t>
      </w:r>
      <w:r>
        <w:t>mundësitë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komunikimit</w:t>
      </w:r>
      <w:r>
        <w:rPr>
          <w:spacing w:val="-5"/>
        </w:rPr>
        <w:t xml:space="preserve"> </w:t>
      </w:r>
      <w:r>
        <w:t>dhe</w:t>
      </w:r>
      <w:r>
        <w:rPr>
          <w:spacing w:val="-5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rPr>
          <w:spacing w:val="-1"/>
        </w:rPr>
        <w:t>shprehurit</w:t>
      </w:r>
      <w:r>
        <w:rPr>
          <w:spacing w:val="-5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muzikë</w:t>
      </w:r>
      <w:r>
        <w:rPr>
          <w:spacing w:val="-6"/>
        </w:rPr>
        <w:t xml:space="preserve"> </w:t>
      </w:r>
      <w:r>
        <w:t>në</w:t>
      </w:r>
      <w:r>
        <w:rPr>
          <w:spacing w:val="23"/>
          <w:w w:val="99"/>
        </w:rPr>
        <w:t xml:space="preserve"> </w:t>
      </w:r>
      <w:r>
        <w:t>mënyrë</w:t>
      </w:r>
      <w:r>
        <w:rPr>
          <w:spacing w:val="-8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rPr>
          <w:spacing w:val="-2"/>
        </w:rPr>
        <w:t>pavarur,</w:t>
      </w:r>
      <w:r>
        <w:rPr>
          <w:spacing w:val="-6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vazhdueshme,</w:t>
      </w:r>
      <w:r>
        <w:rPr>
          <w:spacing w:val="-6"/>
        </w:rPr>
        <w:t xml:space="preserve"> </w:t>
      </w:r>
      <w:r>
        <w:t>kritike</w:t>
      </w:r>
      <w:r>
        <w:rPr>
          <w:spacing w:val="-7"/>
        </w:rPr>
        <w:t xml:space="preserve"> </w:t>
      </w:r>
      <w:r>
        <w:t>dhe</w:t>
      </w:r>
      <w:r>
        <w:rPr>
          <w:spacing w:val="-6"/>
        </w:rPr>
        <w:t xml:space="preserve"> </w:t>
      </w:r>
      <w:r>
        <w:t>krijuese.</w:t>
      </w:r>
    </w:p>
    <w:p w:rsidR="00F1383B" w:rsidRDefault="00F1383B" w:rsidP="00F1383B">
      <w:pPr>
        <w:pStyle w:val="BodyText"/>
        <w:kinsoku w:val="0"/>
        <w:overflowPunct w:val="0"/>
        <w:spacing w:before="8"/>
        <w:ind w:left="0" w:firstLine="0"/>
        <w:rPr>
          <w:sz w:val="20"/>
          <w:szCs w:val="20"/>
        </w:rPr>
      </w:pPr>
    </w:p>
    <w:p w:rsidR="00F1383B" w:rsidRDefault="00F1383B" w:rsidP="00F1383B">
      <w:pPr>
        <w:pStyle w:val="BodyText"/>
        <w:kinsoku w:val="0"/>
        <w:overflowPunct w:val="0"/>
        <w:spacing w:before="0"/>
        <w:ind w:left="470" w:firstLine="0"/>
        <w:rPr>
          <w:sz w:val="20"/>
          <w:szCs w:val="20"/>
        </w:rPr>
      </w:pPr>
      <w:r>
        <w:rPr>
          <w:b/>
          <w:bCs/>
          <w:sz w:val="20"/>
          <w:szCs w:val="20"/>
        </w:rPr>
        <w:t>Kompetenca e të menduarit</w:t>
      </w:r>
    </w:p>
    <w:p w:rsidR="00F1383B" w:rsidRDefault="00F1383B" w:rsidP="00F1383B">
      <w:pPr>
        <w:pStyle w:val="BodyText"/>
        <w:kinsoku w:val="0"/>
        <w:overflowPunct w:val="0"/>
        <w:ind w:left="470" w:firstLine="0"/>
        <w:rPr>
          <w:sz w:val="20"/>
          <w:szCs w:val="20"/>
        </w:rPr>
      </w:pPr>
      <w:r>
        <w:rPr>
          <w:spacing w:val="-1"/>
          <w:sz w:val="20"/>
          <w:szCs w:val="20"/>
        </w:rPr>
        <w:t>Nxënësi/ja:</w:t>
      </w:r>
    </w:p>
    <w:p w:rsidR="00F1383B" w:rsidRDefault="00F1383B" w:rsidP="005556B8">
      <w:pPr>
        <w:pStyle w:val="BodyText"/>
        <w:numPr>
          <w:ilvl w:val="0"/>
          <w:numId w:val="42"/>
        </w:numPr>
        <w:tabs>
          <w:tab w:val="left" w:pos="466"/>
        </w:tabs>
        <w:kinsoku w:val="0"/>
        <w:overflowPunct w:val="0"/>
        <w:spacing w:before="12"/>
        <w:ind w:hanging="283"/>
      </w:pPr>
      <w:r>
        <w:t>përpunon</w:t>
      </w:r>
      <w:r>
        <w:rPr>
          <w:spacing w:val="-7"/>
        </w:rPr>
        <w:t xml:space="preserve"> </w:t>
      </w:r>
      <w:r>
        <w:t>njohuritë</w:t>
      </w:r>
      <w:r>
        <w:rPr>
          <w:spacing w:val="-6"/>
        </w:rPr>
        <w:t xml:space="preserve"> </w:t>
      </w:r>
      <w:r>
        <w:t>muzikore</w:t>
      </w:r>
      <w:r>
        <w:rPr>
          <w:spacing w:val="-7"/>
        </w:rPr>
        <w:t xml:space="preserve"> </w:t>
      </w:r>
      <w:r>
        <w:t>në</w:t>
      </w:r>
      <w:r>
        <w:rPr>
          <w:spacing w:val="-6"/>
        </w:rPr>
        <w:t xml:space="preserve"> </w:t>
      </w:r>
      <w:r>
        <w:t>mënyrë</w:t>
      </w:r>
      <w:r>
        <w:rPr>
          <w:spacing w:val="-7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rPr>
          <w:spacing w:val="-2"/>
        </w:rPr>
        <w:t>pavarur,</w:t>
      </w:r>
      <w:r>
        <w:rPr>
          <w:spacing w:val="-7"/>
        </w:rPr>
        <w:t xml:space="preserve"> </w:t>
      </w:r>
      <w:r>
        <w:t>krijuese</w:t>
      </w:r>
      <w:r>
        <w:rPr>
          <w:spacing w:val="-6"/>
        </w:rPr>
        <w:t xml:space="preserve"> </w:t>
      </w:r>
      <w:r>
        <w:t>dhe</w:t>
      </w:r>
      <w:r>
        <w:rPr>
          <w:spacing w:val="-6"/>
        </w:rPr>
        <w:t xml:space="preserve"> </w:t>
      </w:r>
      <w:r>
        <w:t>me</w:t>
      </w:r>
      <w:r>
        <w:rPr>
          <w:spacing w:val="-6"/>
        </w:rPr>
        <w:t xml:space="preserve"> </w:t>
      </w:r>
      <w:r>
        <w:rPr>
          <w:spacing w:val="-1"/>
        </w:rPr>
        <w:t>përgjegjësi;</w:t>
      </w:r>
    </w:p>
    <w:p w:rsidR="00F1383B" w:rsidRDefault="00F1383B" w:rsidP="005556B8">
      <w:pPr>
        <w:pStyle w:val="BodyText"/>
        <w:numPr>
          <w:ilvl w:val="0"/>
          <w:numId w:val="42"/>
        </w:numPr>
        <w:tabs>
          <w:tab w:val="left" w:pos="466"/>
        </w:tabs>
        <w:kinsoku w:val="0"/>
        <w:overflowPunct w:val="0"/>
        <w:ind w:hanging="283"/>
      </w:pPr>
      <w:r>
        <w:t>zgjidh</w:t>
      </w:r>
      <w:r>
        <w:rPr>
          <w:spacing w:val="-11"/>
        </w:rPr>
        <w:t xml:space="preserve"> </w:t>
      </w:r>
      <w:r>
        <w:t>probleme</w:t>
      </w:r>
      <w:r>
        <w:rPr>
          <w:spacing w:val="-10"/>
        </w:rPr>
        <w:t xml:space="preserve"> </w:t>
      </w:r>
      <w:r>
        <w:t>të</w:t>
      </w:r>
      <w:r>
        <w:rPr>
          <w:spacing w:val="-10"/>
        </w:rPr>
        <w:t xml:space="preserve"> </w:t>
      </w:r>
      <w:r>
        <w:t>ndryshme</w:t>
      </w:r>
      <w:r>
        <w:rPr>
          <w:spacing w:val="-9"/>
        </w:rPr>
        <w:t xml:space="preserve"> </w:t>
      </w:r>
      <w:r>
        <w:t>muzikore/artistike;</w:t>
      </w:r>
    </w:p>
    <w:p w:rsidR="00F1383B" w:rsidRDefault="00F1383B" w:rsidP="005556B8">
      <w:pPr>
        <w:pStyle w:val="BodyText"/>
        <w:numPr>
          <w:ilvl w:val="0"/>
          <w:numId w:val="42"/>
        </w:numPr>
        <w:tabs>
          <w:tab w:val="left" w:pos="466"/>
        </w:tabs>
        <w:kinsoku w:val="0"/>
        <w:overflowPunct w:val="0"/>
        <w:ind w:hanging="283"/>
      </w:pPr>
      <w:r>
        <w:t>zhvillon</w:t>
      </w:r>
      <w:r>
        <w:rPr>
          <w:spacing w:val="-7"/>
        </w:rPr>
        <w:t xml:space="preserve"> </w:t>
      </w:r>
      <w:r>
        <w:t>aftësitë</w:t>
      </w:r>
      <w:r>
        <w:rPr>
          <w:spacing w:val="-7"/>
        </w:rPr>
        <w:t xml:space="preserve"> </w:t>
      </w:r>
      <w:r>
        <w:t>për</w:t>
      </w:r>
      <w:r>
        <w:rPr>
          <w:spacing w:val="-6"/>
        </w:rPr>
        <w:t xml:space="preserve"> </w:t>
      </w:r>
      <w:r>
        <w:t>të</w:t>
      </w:r>
      <w:r>
        <w:rPr>
          <w:spacing w:val="-7"/>
        </w:rPr>
        <w:t xml:space="preserve"> </w:t>
      </w:r>
      <w:r>
        <w:t>menduar</w:t>
      </w:r>
      <w:r>
        <w:rPr>
          <w:spacing w:val="-6"/>
        </w:rPr>
        <w:t xml:space="preserve"> </w:t>
      </w:r>
      <w:r>
        <w:t>në</w:t>
      </w:r>
      <w:r>
        <w:rPr>
          <w:spacing w:val="-7"/>
        </w:rPr>
        <w:t xml:space="preserve"> </w:t>
      </w:r>
      <w:r>
        <w:t>mënyrë</w:t>
      </w:r>
      <w:r>
        <w:rPr>
          <w:spacing w:val="-7"/>
        </w:rPr>
        <w:t xml:space="preserve"> </w:t>
      </w:r>
      <w:r>
        <w:t>kritike,</w:t>
      </w:r>
      <w:r>
        <w:rPr>
          <w:spacing w:val="-6"/>
        </w:rPr>
        <w:t xml:space="preserve"> </w:t>
      </w:r>
      <w:r>
        <w:t>krijuese</w:t>
      </w:r>
      <w:r>
        <w:rPr>
          <w:spacing w:val="-6"/>
        </w:rPr>
        <w:t xml:space="preserve"> </w:t>
      </w:r>
      <w:r>
        <w:t>dhe</w:t>
      </w:r>
      <w:r>
        <w:rPr>
          <w:spacing w:val="-6"/>
        </w:rPr>
        <w:t xml:space="preserve"> </w:t>
      </w:r>
      <w:r>
        <w:t>ndërvepruese;</w:t>
      </w:r>
    </w:p>
    <w:p w:rsidR="00F1383B" w:rsidRDefault="00F1383B" w:rsidP="005556B8">
      <w:pPr>
        <w:pStyle w:val="BodyText"/>
        <w:numPr>
          <w:ilvl w:val="0"/>
          <w:numId w:val="42"/>
        </w:numPr>
        <w:tabs>
          <w:tab w:val="left" w:pos="466"/>
        </w:tabs>
        <w:kinsoku w:val="0"/>
        <w:overflowPunct w:val="0"/>
        <w:ind w:hanging="283"/>
      </w:pPr>
      <w:r>
        <w:t>ndjek</w:t>
      </w:r>
      <w:r>
        <w:rPr>
          <w:spacing w:val="-6"/>
        </w:rPr>
        <w:t xml:space="preserve"> </w:t>
      </w:r>
      <w:r>
        <w:t>udhëzimet</w:t>
      </w:r>
      <w:r>
        <w:rPr>
          <w:spacing w:val="-6"/>
        </w:rPr>
        <w:t xml:space="preserve"> </w:t>
      </w:r>
      <w:r>
        <w:t>për</w:t>
      </w:r>
      <w:r>
        <w:rPr>
          <w:spacing w:val="-6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realizuar</w:t>
      </w:r>
      <w:r>
        <w:rPr>
          <w:spacing w:val="-6"/>
        </w:rPr>
        <w:t xml:space="preserve"> </w:t>
      </w:r>
      <w:r>
        <w:t>një</w:t>
      </w:r>
      <w:r>
        <w:rPr>
          <w:spacing w:val="-6"/>
        </w:rPr>
        <w:t xml:space="preserve"> </w:t>
      </w:r>
      <w:r>
        <w:t>krijim</w:t>
      </w:r>
      <w:r>
        <w:rPr>
          <w:spacing w:val="-6"/>
        </w:rPr>
        <w:t xml:space="preserve"> </w:t>
      </w:r>
      <w:r>
        <w:t>apo</w:t>
      </w:r>
      <w:r>
        <w:rPr>
          <w:spacing w:val="-7"/>
        </w:rPr>
        <w:t xml:space="preserve"> </w:t>
      </w:r>
      <w:r>
        <w:t>veprimtari</w:t>
      </w:r>
      <w:r>
        <w:rPr>
          <w:spacing w:val="-6"/>
        </w:rPr>
        <w:t xml:space="preserve"> </w:t>
      </w:r>
      <w:r>
        <w:t>muzikore</w:t>
      </w:r>
      <w:r>
        <w:rPr>
          <w:spacing w:val="-7"/>
        </w:rPr>
        <w:t xml:space="preserve"> </w:t>
      </w:r>
      <w:r>
        <w:t>artistike.</w:t>
      </w:r>
    </w:p>
    <w:p w:rsidR="00F1383B" w:rsidRDefault="00F1383B" w:rsidP="00F1383B">
      <w:pPr>
        <w:pStyle w:val="BodyText"/>
        <w:kinsoku w:val="0"/>
        <w:overflowPunct w:val="0"/>
        <w:spacing w:before="6"/>
        <w:ind w:left="0" w:firstLine="0"/>
      </w:pPr>
    </w:p>
    <w:p w:rsidR="00F1383B" w:rsidRDefault="00F1383B" w:rsidP="00F1383B">
      <w:pPr>
        <w:pStyle w:val="BodyText"/>
        <w:kinsoku w:val="0"/>
        <w:overflowPunct w:val="0"/>
        <w:spacing w:before="0"/>
        <w:ind w:left="470" w:firstLine="0"/>
        <w:rPr>
          <w:sz w:val="20"/>
          <w:szCs w:val="20"/>
        </w:rPr>
      </w:pPr>
      <w:r>
        <w:rPr>
          <w:b/>
          <w:bCs/>
          <w:sz w:val="20"/>
          <w:szCs w:val="20"/>
        </w:rPr>
        <w:t>Kompetenca e të mësuarit për të nxënë</w:t>
      </w:r>
    </w:p>
    <w:p w:rsidR="00F1383B" w:rsidRDefault="00F1383B" w:rsidP="00F1383B">
      <w:pPr>
        <w:pStyle w:val="BodyText"/>
        <w:kinsoku w:val="0"/>
        <w:overflowPunct w:val="0"/>
        <w:ind w:left="470" w:firstLine="0"/>
        <w:rPr>
          <w:sz w:val="20"/>
          <w:szCs w:val="20"/>
        </w:rPr>
      </w:pPr>
      <w:r>
        <w:rPr>
          <w:spacing w:val="-1"/>
          <w:sz w:val="20"/>
          <w:szCs w:val="20"/>
        </w:rPr>
        <w:t>Nxënësi/ja:</w:t>
      </w:r>
    </w:p>
    <w:p w:rsidR="00F1383B" w:rsidRDefault="00F1383B" w:rsidP="005556B8">
      <w:pPr>
        <w:pStyle w:val="BodyText"/>
        <w:numPr>
          <w:ilvl w:val="0"/>
          <w:numId w:val="42"/>
        </w:numPr>
        <w:tabs>
          <w:tab w:val="left" w:pos="466"/>
        </w:tabs>
        <w:kinsoku w:val="0"/>
        <w:overflowPunct w:val="0"/>
        <w:spacing w:before="12"/>
        <w:ind w:hanging="283"/>
      </w:pPr>
      <w:r>
        <w:t>vendos</w:t>
      </w:r>
      <w:r>
        <w:rPr>
          <w:spacing w:val="-5"/>
        </w:rPr>
        <w:t xml:space="preserve"> </w:t>
      </w:r>
      <w:r>
        <w:t>mjetet</w:t>
      </w:r>
      <w:r>
        <w:rPr>
          <w:spacing w:val="-4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funksion</w:t>
      </w:r>
      <w:r>
        <w:rPr>
          <w:spacing w:val="-4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realizimit</w:t>
      </w:r>
      <w:r>
        <w:rPr>
          <w:spacing w:val="-4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krijimit</w:t>
      </w:r>
      <w:r>
        <w:rPr>
          <w:spacing w:val="-4"/>
        </w:rPr>
        <w:t xml:space="preserve"> </w:t>
      </w:r>
      <w:r>
        <w:t>muzikor;</w:t>
      </w:r>
    </w:p>
    <w:p w:rsidR="00F1383B" w:rsidRDefault="00F1383B" w:rsidP="005556B8">
      <w:pPr>
        <w:pStyle w:val="BodyText"/>
        <w:numPr>
          <w:ilvl w:val="0"/>
          <w:numId w:val="42"/>
        </w:numPr>
        <w:tabs>
          <w:tab w:val="left" w:pos="466"/>
        </w:tabs>
        <w:kinsoku w:val="0"/>
        <w:overflowPunct w:val="0"/>
        <w:ind w:hanging="283"/>
      </w:pPr>
      <w:r>
        <w:t>përdor</w:t>
      </w:r>
      <w:r>
        <w:rPr>
          <w:spacing w:val="-6"/>
        </w:rPr>
        <w:t xml:space="preserve"> </w:t>
      </w:r>
      <w:r>
        <w:t>burime</w:t>
      </w:r>
      <w:r>
        <w:rPr>
          <w:spacing w:val="-6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ndryshme</w:t>
      </w:r>
      <w:r>
        <w:rPr>
          <w:spacing w:val="-6"/>
        </w:rPr>
        <w:t xml:space="preserve"> </w:t>
      </w:r>
      <w:r>
        <w:t>informacioni</w:t>
      </w:r>
      <w:r>
        <w:rPr>
          <w:spacing w:val="-7"/>
        </w:rPr>
        <w:t xml:space="preserve"> </w:t>
      </w:r>
      <w:r>
        <w:t>për</w:t>
      </w:r>
      <w:r>
        <w:rPr>
          <w:spacing w:val="-6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realizuar</w:t>
      </w:r>
      <w:r>
        <w:rPr>
          <w:spacing w:val="-6"/>
        </w:rPr>
        <w:t xml:space="preserve"> </w:t>
      </w:r>
      <w:r>
        <w:t>një</w:t>
      </w:r>
      <w:r>
        <w:rPr>
          <w:spacing w:val="-5"/>
        </w:rPr>
        <w:t xml:space="preserve"> </w:t>
      </w:r>
      <w:r>
        <w:t>krijim</w:t>
      </w:r>
      <w:r>
        <w:rPr>
          <w:spacing w:val="-6"/>
        </w:rPr>
        <w:t xml:space="preserve"> </w:t>
      </w:r>
      <w:r>
        <w:t>muzikor;</w:t>
      </w:r>
    </w:p>
    <w:p w:rsidR="00F1383B" w:rsidRDefault="00F1383B" w:rsidP="005556B8">
      <w:pPr>
        <w:pStyle w:val="BodyText"/>
        <w:numPr>
          <w:ilvl w:val="0"/>
          <w:numId w:val="42"/>
        </w:numPr>
        <w:tabs>
          <w:tab w:val="left" w:pos="466"/>
        </w:tabs>
        <w:kinsoku w:val="0"/>
        <w:overflowPunct w:val="0"/>
        <w:ind w:hanging="283"/>
      </w:pPr>
      <w:r>
        <w:t>krijon</w:t>
      </w:r>
      <w:r>
        <w:rPr>
          <w:spacing w:val="-5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mënyrë</w:t>
      </w:r>
      <w:r>
        <w:rPr>
          <w:spacing w:val="-6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pavarur</w:t>
      </w:r>
      <w:r>
        <w:rPr>
          <w:spacing w:val="-5"/>
        </w:rPr>
        <w:t xml:space="preserve"> </w:t>
      </w:r>
      <w:r>
        <w:t>detyrën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dhënë.</w:t>
      </w:r>
    </w:p>
    <w:p w:rsidR="00F1383B" w:rsidRDefault="00F1383B" w:rsidP="00F1383B">
      <w:pPr>
        <w:pStyle w:val="BodyText"/>
        <w:kinsoku w:val="0"/>
        <w:overflowPunct w:val="0"/>
        <w:spacing w:before="6"/>
        <w:ind w:left="0" w:firstLine="0"/>
      </w:pPr>
    </w:p>
    <w:p w:rsidR="00F1383B" w:rsidRDefault="00F1383B" w:rsidP="00F1383B">
      <w:pPr>
        <w:pStyle w:val="BodyText"/>
        <w:kinsoku w:val="0"/>
        <w:overflowPunct w:val="0"/>
        <w:spacing w:before="0"/>
        <w:ind w:left="470" w:firstLine="0"/>
        <w:rPr>
          <w:sz w:val="20"/>
          <w:szCs w:val="20"/>
        </w:rPr>
      </w:pPr>
      <w:r>
        <w:rPr>
          <w:b/>
          <w:bCs/>
          <w:sz w:val="20"/>
          <w:szCs w:val="20"/>
        </w:rPr>
        <w:t>Kompetenca për jetën, sipërmarrjen dhe mjedisin</w:t>
      </w:r>
    </w:p>
    <w:p w:rsidR="00F1383B" w:rsidRDefault="00F1383B" w:rsidP="00F1383B">
      <w:pPr>
        <w:pStyle w:val="BodyText"/>
        <w:kinsoku w:val="0"/>
        <w:overflowPunct w:val="0"/>
        <w:ind w:left="470" w:firstLine="0"/>
        <w:rPr>
          <w:sz w:val="20"/>
          <w:szCs w:val="20"/>
        </w:rPr>
      </w:pPr>
      <w:r>
        <w:rPr>
          <w:spacing w:val="-1"/>
          <w:sz w:val="20"/>
          <w:szCs w:val="20"/>
        </w:rPr>
        <w:t>Nxënësi/ja:</w:t>
      </w:r>
    </w:p>
    <w:p w:rsidR="00F1383B" w:rsidRDefault="00F1383B" w:rsidP="005556B8">
      <w:pPr>
        <w:pStyle w:val="BodyText"/>
        <w:numPr>
          <w:ilvl w:val="0"/>
          <w:numId w:val="42"/>
        </w:numPr>
        <w:tabs>
          <w:tab w:val="left" w:pos="466"/>
        </w:tabs>
        <w:kinsoku w:val="0"/>
        <w:overflowPunct w:val="0"/>
        <w:spacing w:before="12" w:line="250" w:lineRule="auto"/>
        <w:ind w:right="1334" w:hanging="283"/>
      </w:pPr>
      <w:r>
        <w:t>merr</w:t>
      </w:r>
      <w:r>
        <w:rPr>
          <w:spacing w:val="-7"/>
        </w:rPr>
        <w:t xml:space="preserve"> </w:t>
      </w:r>
      <w:r>
        <w:t>përsipër</w:t>
      </w:r>
      <w:r>
        <w:rPr>
          <w:spacing w:val="-6"/>
        </w:rPr>
        <w:t xml:space="preserve"> </w:t>
      </w:r>
      <w:r>
        <w:t>ose</w:t>
      </w:r>
      <w:r>
        <w:rPr>
          <w:spacing w:val="-5"/>
        </w:rPr>
        <w:t xml:space="preserve"> </w:t>
      </w:r>
      <w:r>
        <w:t>drejton</w:t>
      </w:r>
      <w:r>
        <w:rPr>
          <w:spacing w:val="-6"/>
        </w:rPr>
        <w:t xml:space="preserve"> </w:t>
      </w:r>
      <w:r>
        <w:t>aktivitetet</w:t>
      </w:r>
      <w:r>
        <w:rPr>
          <w:spacing w:val="-6"/>
        </w:rPr>
        <w:t xml:space="preserve"> </w:t>
      </w:r>
      <w:r>
        <w:t>muzikore</w:t>
      </w:r>
      <w:r>
        <w:rPr>
          <w:spacing w:val="-7"/>
        </w:rPr>
        <w:t xml:space="preserve"> </w:t>
      </w:r>
      <w:r>
        <w:t>brenda</w:t>
      </w:r>
      <w:r>
        <w:rPr>
          <w:spacing w:val="-6"/>
        </w:rPr>
        <w:t xml:space="preserve"> </w:t>
      </w:r>
      <w:r>
        <w:t>dhe</w:t>
      </w:r>
      <w:r>
        <w:rPr>
          <w:spacing w:val="-5"/>
        </w:rPr>
        <w:t xml:space="preserve"> </w:t>
      </w:r>
      <w:r>
        <w:t>jashtë</w:t>
      </w:r>
      <w:r>
        <w:rPr>
          <w:spacing w:val="-7"/>
        </w:rPr>
        <w:t xml:space="preserve"> </w:t>
      </w:r>
      <w:r>
        <w:t>klasës,</w:t>
      </w:r>
      <w:r>
        <w:rPr>
          <w:spacing w:val="-5"/>
        </w:rPr>
        <w:t xml:space="preserve"> </w:t>
      </w:r>
      <w:r>
        <w:t>duke</w:t>
      </w:r>
      <w:r>
        <w:rPr>
          <w:spacing w:val="-6"/>
        </w:rPr>
        <w:t xml:space="preserve"> </w:t>
      </w:r>
      <w:r>
        <w:t>kontribuar</w:t>
      </w:r>
      <w:r>
        <w:rPr>
          <w:spacing w:val="-6"/>
        </w:rPr>
        <w:t xml:space="preserve"> </w:t>
      </w:r>
      <w:r>
        <w:t>në</w:t>
      </w:r>
      <w:r>
        <w:rPr>
          <w:w w:val="99"/>
        </w:rPr>
        <w:t xml:space="preserve"> </w:t>
      </w:r>
      <w:r>
        <w:t>mënyrë</w:t>
      </w:r>
      <w:r>
        <w:rPr>
          <w:spacing w:val="-15"/>
        </w:rPr>
        <w:t xml:space="preserve"> </w:t>
      </w:r>
      <w:r>
        <w:t>krijuese.</w:t>
      </w:r>
    </w:p>
    <w:p w:rsidR="00F1383B" w:rsidRDefault="00F1383B" w:rsidP="00F1383B">
      <w:pPr>
        <w:pStyle w:val="BodyText"/>
        <w:kinsoku w:val="0"/>
        <w:overflowPunct w:val="0"/>
        <w:spacing w:before="8"/>
        <w:ind w:left="0" w:firstLine="0"/>
        <w:rPr>
          <w:sz w:val="20"/>
          <w:szCs w:val="20"/>
        </w:rPr>
      </w:pPr>
    </w:p>
    <w:p w:rsidR="00F1383B" w:rsidRDefault="00F1383B" w:rsidP="00F1383B">
      <w:pPr>
        <w:pStyle w:val="BodyText"/>
        <w:kinsoku w:val="0"/>
        <w:overflowPunct w:val="0"/>
        <w:spacing w:before="0"/>
        <w:ind w:left="470" w:firstLine="0"/>
        <w:rPr>
          <w:sz w:val="20"/>
          <w:szCs w:val="20"/>
        </w:rPr>
      </w:pPr>
      <w:r>
        <w:rPr>
          <w:b/>
          <w:bCs/>
          <w:sz w:val="20"/>
          <w:szCs w:val="20"/>
        </w:rPr>
        <w:t>Kompetenca personale</w:t>
      </w:r>
    </w:p>
    <w:p w:rsidR="00F1383B" w:rsidRDefault="00F1383B" w:rsidP="00F1383B">
      <w:pPr>
        <w:pStyle w:val="BodyText"/>
        <w:kinsoku w:val="0"/>
        <w:overflowPunct w:val="0"/>
        <w:ind w:left="470" w:firstLine="0"/>
        <w:rPr>
          <w:sz w:val="20"/>
          <w:szCs w:val="20"/>
        </w:rPr>
      </w:pPr>
      <w:r>
        <w:rPr>
          <w:spacing w:val="-1"/>
          <w:sz w:val="20"/>
          <w:szCs w:val="20"/>
        </w:rPr>
        <w:t>Nxënësi/ja:</w:t>
      </w:r>
    </w:p>
    <w:p w:rsidR="00F1383B" w:rsidRDefault="00F1383B" w:rsidP="005556B8">
      <w:pPr>
        <w:pStyle w:val="BodyText"/>
        <w:numPr>
          <w:ilvl w:val="0"/>
          <w:numId w:val="42"/>
        </w:numPr>
        <w:tabs>
          <w:tab w:val="left" w:pos="466"/>
        </w:tabs>
        <w:kinsoku w:val="0"/>
        <w:overflowPunct w:val="0"/>
        <w:spacing w:before="12"/>
        <w:ind w:hanging="283"/>
      </w:pPr>
      <w:r>
        <w:t>krijon</w:t>
      </w:r>
      <w:r>
        <w:rPr>
          <w:spacing w:val="-6"/>
        </w:rPr>
        <w:t xml:space="preserve"> </w:t>
      </w:r>
      <w:r>
        <w:t>besimin</w:t>
      </w:r>
      <w:r>
        <w:rPr>
          <w:spacing w:val="41"/>
        </w:rPr>
        <w:t xml:space="preserve"> </w:t>
      </w:r>
      <w:r>
        <w:t>te</w:t>
      </w:r>
      <w:r>
        <w:rPr>
          <w:spacing w:val="-6"/>
        </w:rPr>
        <w:t xml:space="preserve"> </w:t>
      </w:r>
      <w:r>
        <w:t>vetja</w:t>
      </w:r>
      <w:r>
        <w:rPr>
          <w:spacing w:val="-6"/>
        </w:rPr>
        <w:t xml:space="preserve"> </w:t>
      </w:r>
      <w:r>
        <w:t>gjatë</w:t>
      </w:r>
      <w:r>
        <w:rPr>
          <w:spacing w:val="-6"/>
        </w:rPr>
        <w:t xml:space="preserve"> </w:t>
      </w:r>
      <w:r>
        <w:t>veprimtarive</w:t>
      </w:r>
      <w:r>
        <w:rPr>
          <w:spacing w:val="-6"/>
        </w:rPr>
        <w:t xml:space="preserve"> </w:t>
      </w:r>
      <w:r>
        <w:t>muzikore;</w:t>
      </w:r>
    </w:p>
    <w:p w:rsidR="00F1383B" w:rsidRDefault="00F1383B" w:rsidP="005556B8">
      <w:pPr>
        <w:pStyle w:val="BodyText"/>
        <w:numPr>
          <w:ilvl w:val="0"/>
          <w:numId w:val="42"/>
        </w:numPr>
        <w:tabs>
          <w:tab w:val="left" w:pos="466"/>
        </w:tabs>
        <w:kinsoku w:val="0"/>
        <w:overflowPunct w:val="0"/>
        <w:ind w:hanging="283"/>
      </w:pPr>
      <w:r>
        <w:t>merr</w:t>
      </w:r>
      <w:r>
        <w:rPr>
          <w:spacing w:val="-7"/>
        </w:rPr>
        <w:t xml:space="preserve"> </w:t>
      </w:r>
      <w:r>
        <w:t>pjesë</w:t>
      </w:r>
      <w:r>
        <w:rPr>
          <w:spacing w:val="-5"/>
        </w:rPr>
        <w:t xml:space="preserve"> </w:t>
      </w:r>
      <w:r>
        <w:t>në</w:t>
      </w:r>
      <w:r>
        <w:rPr>
          <w:spacing w:val="-6"/>
        </w:rPr>
        <w:t xml:space="preserve"> </w:t>
      </w:r>
      <w:r>
        <w:t>mënyrë</w:t>
      </w:r>
      <w:r>
        <w:rPr>
          <w:spacing w:val="-6"/>
        </w:rPr>
        <w:t xml:space="preserve"> </w:t>
      </w:r>
      <w:r>
        <w:t>aktive</w:t>
      </w:r>
      <w:r>
        <w:rPr>
          <w:spacing w:val="-7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jetën</w:t>
      </w:r>
      <w:r>
        <w:rPr>
          <w:spacing w:val="-7"/>
        </w:rPr>
        <w:t xml:space="preserve"> </w:t>
      </w:r>
      <w:r>
        <w:t>artistike</w:t>
      </w:r>
      <w:r>
        <w:rPr>
          <w:spacing w:val="-6"/>
        </w:rPr>
        <w:t xml:space="preserve"> </w:t>
      </w:r>
      <w:r>
        <w:rPr>
          <w:spacing w:val="-1"/>
        </w:rPr>
        <w:t>shkollore</w:t>
      </w:r>
      <w:r>
        <w:rPr>
          <w:spacing w:val="-5"/>
        </w:rPr>
        <w:t xml:space="preserve"> </w:t>
      </w:r>
      <w:r>
        <w:t>dhe</w:t>
      </w:r>
      <w:r>
        <w:rPr>
          <w:spacing w:val="-6"/>
        </w:rPr>
        <w:t xml:space="preserve"> </w:t>
      </w:r>
      <w:r>
        <w:t>komunitet;</w:t>
      </w:r>
    </w:p>
    <w:p w:rsidR="00F1383B" w:rsidRDefault="00F1383B" w:rsidP="005556B8">
      <w:pPr>
        <w:pStyle w:val="BodyText"/>
        <w:numPr>
          <w:ilvl w:val="0"/>
          <w:numId w:val="42"/>
        </w:numPr>
        <w:tabs>
          <w:tab w:val="left" w:pos="466"/>
        </w:tabs>
        <w:kinsoku w:val="0"/>
        <w:overflowPunct w:val="0"/>
        <w:ind w:hanging="283"/>
      </w:pPr>
      <w:r>
        <w:rPr>
          <w:spacing w:val="-1"/>
        </w:rPr>
        <w:t>ndërgjegjëson</w:t>
      </w:r>
      <w:r>
        <w:rPr>
          <w:spacing w:val="-6"/>
        </w:rPr>
        <w:t xml:space="preserve"> </w:t>
      </w:r>
      <w:r>
        <w:t>veten</w:t>
      </w:r>
      <w:r>
        <w:rPr>
          <w:spacing w:val="-5"/>
        </w:rPr>
        <w:t xml:space="preserve"> </w:t>
      </w:r>
      <w:r>
        <w:t>dhe</w:t>
      </w:r>
      <w:r>
        <w:rPr>
          <w:spacing w:val="-5"/>
        </w:rPr>
        <w:t xml:space="preserve"> </w:t>
      </w:r>
      <w:r>
        <w:t>zhvillon</w:t>
      </w:r>
      <w:r>
        <w:rPr>
          <w:spacing w:val="-5"/>
        </w:rPr>
        <w:t xml:space="preserve"> </w:t>
      </w:r>
      <w:r>
        <w:t>vetëbesimin</w:t>
      </w:r>
      <w:r>
        <w:rPr>
          <w:spacing w:val="4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krijimin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besimit</w:t>
      </w:r>
      <w:r>
        <w:rPr>
          <w:spacing w:val="-5"/>
        </w:rPr>
        <w:t xml:space="preserve"> </w:t>
      </w:r>
      <w:r>
        <w:t>tek</w:t>
      </w:r>
      <w:r>
        <w:rPr>
          <w:spacing w:val="-6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tjerët.</w:t>
      </w:r>
    </w:p>
    <w:p w:rsidR="00F1383B" w:rsidRDefault="00F1383B" w:rsidP="00F1383B">
      <w:pPr>
        <w:pStyle w:val="BodyText"/>
        <w:kinsoku w:val="0"/>
        <w:overflowPunct w:val="0"/>
        <w:spacing w:before="6"/>
        <w:ind w:left="0" w:firstLine="0"/>
      </w:pPr>
    </w:p>
    <w:p w:rsidR="00F1383B" w:rsidRDefault="00F1383B" w:rsidP="00F1383B">
      <w:pPr>
        <w:pStyle w:val="BodyText"/>
        <w:kinsoku w:val="0"/>
        <w:overflowPunct w:val="0"/>
        <w:spacing w:before="0"/>
        <w:ind w:left="207" w:firstLine="0"/>
        <w:rPr>
          <w:sz w:val="20"/>
          <w:szCs w:val="20"/>
        </w:rPr>
      </w:pPr>
      <w:r>
        <w:rPr>
          <w:b/>
          <w:bCs/>
          <w:sz w:val="20"/>
          <w:szCs w:val="20"/>
        </w:rPr>
        <w:t>Kompetenca qytetare</w:t>
      </w:r>
    </w:p>
    <w:p w:rsidR="00F1383B" w:rsidRDefault="00F1383B" w:rsidP="00F1383B">
      <w:pPr>
        <w:pStyle w:val="BodyText"/>
        <w:kinsoku w:val="0"/>
        <w:overflowPunct w:val="0"/>
        <w:ind w:left="207" w:firstLine="0"/>
        <w:rPr>
          <w:sz w:val="20"/>
          <w:szCs w:val="20"/>
        </w:rPr>
      </w:pPr>
      <w:r>
        <w:rPr>
          <w:spacing w:val="-1"/>
          <w:sz w:val="20"/>
          <w:szCs w:val="20"/>
        </w:rPr>
        <w:t>Nxënësi/ja:</w:t>
      </w:r>
    </w:p>
    <w:p w:rsidR="00F1383B" w:rsidRDefault="00F1383B" w:rsidP="005556B8">
      <w:pPr>
        <w:pStyle w:val="BodyText"/>
        <w:numPr>
          <w:ilvl w:val="0"/>
          <w:numId w:val="42"/>
        </w:numPr>
        <w:tabs>
          <w:tab w:val="left" w:pos="466"/>
        </w:tabs>
        <w:kinsoku w:val="0"/>
        <w:overflowPunct w:val="0"/>
        <w:spacing w:before="12"/>
        <w:ind w:hanging="283"/>
      </w:pPr>
      <w:r>
        <w:t>promovon</w:t>
      </w:r>
      <w:r>
        <w:rPr>
          <w:spacing w:val="42"/>
        </w:rPr>
        <w:t xml:space="preserve"> </w:t>
      </w:r>
      <w:r>
        <w:t>me</w:t>
      </w:r>
      <w:r>
        <w:rPr>
          <w:spacing w:val="-5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tjerët</w:t>
      </w:r>
      <w:r>
        <w:rPr>
          <w:spacing w:val="-6"/>
        </w:rPr>
        <w:t xml:space="preserve"> </w:t>
      </w:r>
      <w:r>
        <w:t>për</w:t>
      </w:r>
      <w:r>
        <w:rPr>
          <w:spacing w:val="-5"/>
        </w:rPr>
        <w:t xml:space="preserve"> </w:t>
      </w:r>
      <w:r>
        <w:t>çështje</w:t>
      </w:r>
      <w:r>
        <w:rPr>
          <w:spacing w:val="-6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ndryshme</w:t>
      </w:r>
      <w:r>
        <w:rPr>
          <w:spacing w:val="-5"/>
        </w:rPr>
        <w:t xml:space="preserve"> </w:t>
      </w:r>
      <w:r>
        <w:t>kulturore;</w:t>
      </w:r>
    </w:p>
    <w:p w:rsidR="00F1383B" w:rsidRDefault="00F1383B" w:rsidP="005556B8">
      <w:pPr>
        <w:pStyle w:val="BodyText"/>
        <w:numPr>
          <w:ilvl w:val="0"/>
          <w:numId w:val="42"/>
        </w:numPr>
        <w:tabs>
          <w:tab w:val="left" w:pos="466"/>
        </w:tabs>
        <w:kinsoku w:val="0"/>
        <w:overflowPunct w:val="0"/>
        <w:ind w:hanging="283"/>
      </w:pPr>
      <w:r>
        <w:t>respekton</w:t>
      </w:r>
      <w:r>
        <w:rPr>
          <w:spacing w:val="-6"/>
        </w:rPr>
        <w:t xml:space="preserve"> </w:t>
      </w:r>
      <w:r>
        <w:t>punën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tjerëve;</w:t>
      </w:r>
    </w:p>
    <w:p w:rsidR="00F1383B" w:rsidRDefault="00F1383B" w:rsidP="005556B8">
      <w:pPr>
        <w:pStyle w:val="BodyText"/>
        <w:numPr>
          <w:ilvl w:val="0"/>
          <w:numId w:val="42"/>
        </w:numPr>
        <w:tabs>
          <w:tab w:val="left" w:pos="466"/>
        </w:tabs>
        <w:kinsoku w:val="0"/>
        <w:overflowPunct w:val="0"/>
        <w:spacing w:line="250" w:lineRule="auto"/>
        <w:ind w:right="1681" w:hanging="283"/>
      </w:pPr>
      <w:r>
        <w:t>bashkëpunon</w:t>
      </w:r>
      <w:r>
        <w:rPr>
          <w:spacing w:val="-7"/>
        </w:rPr>
        <w:t xml:space="preserve"> </w:t>
      </w:r>
      <w:r>
        <w:t>me</w:t>
      </w:r>
      <w:r>
        <w:rPr>
          <w:spacing w:val="-6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tjerët</w:t>
      </w:r>
      <w:r>
        <w:rPr>
          <w:spacing w:val="-7"/>
        </w:rPr>
        <w:t xml:space="preserve"> </w:t>
      </w:r>
      <w:r>
        <w:t>pavarësisht</w:t>
      </w:r>
      <w:r>
        <w:rPr>
          <w:spacing w:val="-6"/>
        </w:rPr>
        <w:t xml:space="preserve"> </w:t>
      </w:r>
      <w:r>
        <w:t>kulturës,</w:t>
      </w:r>
      <w:r>
        <w:rPr>
          <w:spacing w:val="-6"/>
        </w:rPr>
        <w:t xml:space="preserve"> </w:t>
      </w:r>
      <w:r>
        <w:t>aftësive</w:t>
      </w:r>
      <w:r>
        <w:rPr>
          <w:spacing w:val="-7"/>
        </w:rPr>
        <w:t xml:space="preserve"> </w:t>
      </w:r>
      <w:r>
        <w:t>dhe</w:t>
      </w:r>
      <w:r>
        <w:rPr>
          <w:spacing w:val="-6"/>
        </w:rPr>
        <w:t xml:space="preserve"> </w:t>
      </w:r>
      <w:r>
        <w:t>nevojave</w:t>
      </w:r>
      <w:r>
        <w:rPr>
          <w:spacing w:val="-6"/>
        </w:rPr>
        <w:t xml:space="preserve"> </w:t>
      </w:r>
      <w:r>
        <w:t>brenda</w:t>
      </w:r>
      <w:r>
        <w:rPr>
          <w:spacing w:val="-6"/>
        </w:rPr>
        <w:t xml:space="preserve"> </w:t>
      </w:r>
      <w:r>
        <w:t>dhe</w:t>
      </w:r>
      <w:r>
        <w:rPr>
          <w:spacing w:val="-6"/>
        </w:rPr>
        <w:t xml:space="preserve"> </w:t>
      </w:r>
      <w:r>
        <w:t>jashtë</w:t>
      </w:r>
      <w:r>
        <w:rPr>
          <w:w w:val="99"/>
        </w:rPr>
        <w:t xml:space="preserve"> </w:t>
      </w:r>
      <w:r>
        <w:rPr>
          <w:spacing w:val="-1"/>
        </w:rPr>
        <w:t>shkollës</w:t>
      </w:r>
      <w:r>
        <w:rPr>
          <w:spacing w:val="-6"/>
        </w:rPr>
        <w:t xml:space="preserve"> </w:t>
      </w:r>
      <w:r>
        <w:t>për</w:t>
      </w:r>
      <w:r>
        <w:rPr>
          <w:spacing w:val="-6"/>
        </w:rPr>
        <w:t xml:space="preserve"> </w:t>
      </w:r>
      <w:r>
        <w:t>një</w:t>
      </w:r>
      <w:r>
        <w:rPr>
          <w:spacing w:val="-6"/>
        </w:rPr>
        <w:t xml:space="preserve"> </w:t>
      </w:r>
      <w:r>
        <w:t>qëllim</w:t>
      </w:r>
      <w:r>
        <w:rPr>
          <w:spacing w:val="-5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përbashkët.</w:t>
      </w:r>
    </w:p>
    <w:p w:rsidR="00F1383B" w:rsidRDefault="00F1383B" w:rsidP="00F1383B">
      <w:pPr>
        <w:pStyle w:val="BodyText"/>
        <w:kinsoku w:val="0"/>
        <w:overflowPunct w:val="0"/>
        <w:spacing w:before="8"/>
        <w:ind w:left="0" w:firstLine="0"/>
        <w:rPr>
          <w:sz w:val="20"/>
          <w:szCs w:val="20"/>
        </w:rPr>
      </w:pPr>
    </w:p>
    <w:p w:rsidR="00F1383B" w:rsidRDefault="00F1383B" w:rsidP="00F1383B">
      <w:pPr>
        <w:pStyle w:val="BodyText"/>
        <w:kinsoku w:val="0"/>
        <w:overflowPunct w:val="0"/>
        <w:spacing w:before="0"/>
        <w:ind w:left="207" w:firstLine="0"/>
        <w:rPr>
          <w:sz w:val="20"/>
          <w:szCs w:val="20"/>
        </w:rPr>
      </w:pPr>
      <w:r>
        <w:rPr>
          <w:b/>
          <w:bCs/>
          <w:sz w:val="20"/>
          <w:szCs w:val="20"/>
        </w:rPr>
        <w:t>Kompetenca digjitale</w:t>
      </w:r>
    </w:p>
    <w:p w:rsidR="00F1383B" w:rsidRDefault="00F1383B" w:rsidP="00F1383B">
      <w:pPr>
        <w:pStyle w:val="BodyText"/>
        <w:kinsoku w:val="0"/>
        <w:overflowPunct w:val="0"/>
        <w:ind w:left="207" w:firstLine="0"/>
        <w:rPr>
          <w:sz w:val="20"/>
          <w:szCs w:val="20"/>
        </w:rPr>
      </w:pPr>
      <w:r>
        <w:rPr>
          <w:spacing w:val="-1"/>
          <w:sz w:val="20"/>
          <w:szCs w:val="20"/>
        </w:rPr>
        <w:t>Nxënësi/ja:</w:t>
      </w:r>
    </w:p>
    <w:p w:rsidR="00F1383B" w:rsidRDefault="00F1383B" w:rsidP="005556B8">
      <w:pPr>
        <w:pStyle w:val="BodyText"/>
        <w:numPr>
          <w:ilvl w:val="0"/>
          <w:numId w:val="42"/>
        </w:numPr>
        <w:tabs>
          <w:tab w:val="left" w:pos="466"/>
        </w:tabs>
        <w:kinsoku w:val="0"/>
        <w:overflowPunct w:val="0"/>
        <w:spacing w:before="12"/>
        <w:ind w:hanging="283"/>
      </w:pPr>
      <w:r>
        <w:rPr>
          <w:spacing w:val="-1"/>
        </w:rPr>
        <w:t>shkëmben</w:t>
      </w:r>
      <w:r>
        <w:rPr>
          <w:spacing w:val="-7"/>
        </w:rPr>
        <w:t xml:space="preserve"> </w:t>
      </w:r>
      <w:r>
        <w:t>informacion</w:t>
      </w:r>
      <w:r>
        <w:rPr>
          <w:spacing w:val="-8"/>
        </w:rPr>
        <w:t xml:space="preserve"> </w:t>
      </w:r>
      <w:r>
        <w:rPr>
          <w:spacing w:val="-1"/>
        </w:rPr>
        <w:t>si</w:t>
      </w:r>
      <w:r>
        <w:rPr>
          <w:spacing w:val="-6"/>
        </w:rPr>
        <w:t xml:space="preserve"> </w:t>
      </w:r>
      <w:r>
        <w:t>dhe</w:t>
      </w:r>
      <w:r>
        <w:rPr>
          <w:spacing w:val="-7"/>
        </w:rPr>
        <w:t xml:space="preserve"> </w:t>
      </w:r>
      <w:r>
        <w:t>bashkëpunon</w:t>
      </w:r>
      <w:r>
        <w:rPr>
          <w:spacing w:val="-7"/>
        </w:rPr>
        <w:t xml:space="preserve"> </w:t>
      </w:r>
      <w:r>
        <w:t>në</w:t>
      </w:r>
      <w:r>
        <w:rPr>
          <w:spacing w:val="-6"/>
        </w:rPr>
        <w:t xml:space="preserve"> </w:t>
      </w:r>
      <w:r>
        <w:t>rrjetet</w:t>
      </w:r>
      <w:r>
        <w:rPr>
          <w:spacing w:val="-7"/>
        </w:rPr>
        <w:t xml:space="preserve"> </w:t>
      </w:r>
      <w:r>
        <w:t>informuese</w:t>
      </w:r>
      <w:r>
        <w:rPr>
          <w:spacing w:val="-8"/>
        </w:rPr>
        <w:t xml:space="preserve"> </w:t>
      </w:r>
      <w:r>
        <w:t>në</w:t>
      </w:r>
      <w:r>
        <w:rPr>
          <w:spacing w:val="-6"/>
        </w:rPr>
        <w:t xml:space="preserve"> </w:t>
      </w:r>
      <w:r>
        <w:t>internet;</w:t>
      </w:r>
    </w:p>
    <w:p w:rsidR="00F1383B" w:rsidRDefault="00F1383B" w:rsidP="005556B8">
      <w:pPr>
        <w:pStyle w:val="BodyText"/>
        <w:numPr>
          <w:ilvl w:val="0"/>
          <w:numId w:val="42"/>
        </w:numPr>
        <w:tabs>
          <w:tab w:val="left" w:pos="466"/>
        </w:tabs>
        <w:kinsoku w:val="0"/>
        <w:overflowPunct w:val="0"/>
        <w:spacing w:line="250" w:lineRule="auto"/>
        <w:ind w:right="1247" w:hanging="283"/>
      </w:pPr>
      <w:r>
        <w:rPr>
          <w:spacing w:val="-2"/>
        </w:rPr>
        <w:t>përdor,</w:t>
      </w:r>
      <w:r>
        <w:rPr>
          <w:spacing w:val="-6"/>
        </w:rPr>
        <w:t xml:space="preserve"> </w:t>
      </w:r>
      <w:r>
        <w:t>njeh</w:t>
      </w:r>
      <w:r>
        <w:rPr>
          <w:spacing w:val="-5"/>
        </w:rPr>
        <w:t xml:space="preserve"> </w:t>
      </w:r>
      <w:r>
        <w:t>mjetet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ndryshme</w:t>
      </w:r>
      <w:r>
        <w:rPr>
          <w:spacing w:val="-5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funksion</w:t>
      </w:r>
      <w:r>
        <w:rPr>
          <w:spacing w:val="-5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informacionit</w:t>
      </w:r>
      <w:r>
        <w:rPr>
          <w:spacing w:val="-6"/>
        </w:rPr>
        <w:t xml:space="preserve"> </w:t>
      </w:r>
      <w:r>
        <w:t>muzikor</w:t>
      </w:r>
      <w:r>
        <w:rPr>
          <w:spacing w:val="-6"/>
        </w:rPr>
        <w:t xml:space="preserve"> </w:t>
      </w:r>
      <w:r>
        <w:rPr>
          <w:spacing w:val="-1"/>
        </w:rPr>
        <w:t>si:</w:t>
      </w:r>
      <w:r>
        <w:rPr>
          <w:spacing w:val="-6"/>
        </w:rPr>
        <w:t xml:space="preserve"> </w:t>
      </w:r>
      <w:r>
        <w:t>magnetofon,</w:t>
      </w:r>
      <w:r>
        <w:rPr>
          <w:spacing w:val="-6"/>
        </w:rPr>
        <w:t xml:space="preserve"> </w:t>
      </w:r>
      <w:r>
        <w:t>audio,</w:t>
      </w:r>
      <w:r>
        <w:rPr>
          <w:spacing w:val="27"/>
          <w:w w:val="99"/>
        </w:rPr>
        <w:t xml:space="preserve"> </w:t>
      </w:r>
      <w:r>
        <w:t>video</w:t>
      </w:r>
      <w:r>
        <w:rPr>
          <w:spacing w:val="-3"/>
        </w:rPr>
        <w:t xml:space="preserve"> </w:t>
      </w:r>
      <w:r>
        <w:t>CD,</w:t>
      </w:r>
      <w:r>
        <w:rPr>
          <w:spacing w:val="-3"/>
        </w:rPr>
        <w:t xml:space="preserve"> </w:t>
      </w:r>
      <w:r>
        <w:rPr>
          <w:spacing w:val="-1"/>
        </w:rPr>
        <w:t>DVD</w:t>
      </w:r>
      <w:r>
        <w:rPr>
          <w:spacing w:val="-3"/>
        </w:rPr>
        <w:t xml:space="preserve"> </w:t>
      </w:r>
      <w:r>
        <w:t>etj.</w:t>
      </w:r>
    </w:p>
    <w:p w:rsidR="00F1383B" w:rsidRDefault="00F1383B" w:rsidP="005556B8">
      <w:pPr>
        <w:pStyle w:val="BodyText"/>
        <w:numPr>
          <w:ilvl w:val="0"/>
          <w:numId w:val="42"/>
        </w:numPr>
        <w:tabs>
          <w:tab w:val="left" w:pos="466"/>
        </w:tabs>
        <w:kinsoku w:val="0"/>
        <w:overflowPunct w:val="0"/>
        <w:spacing w:line="250" w:lineRule="auto"/>
        <w:ind w:right="1247" w:hanging="283"/>
        <w:sectPr w:rsidR="00F1383B">
          <w:footerReference w:type="even" r:id="rId7"/>
          <w:footerReference w:type="default" r:id="rId8"/>
          <w:pgSz w:w="10320" w:h="14400"/>
          <w:pgMar w:top="940" w:right="0" w:bottom="780" w:left="900" w:header="0" w:footer="586" w:gutter="0"/>
          <w:pgNumType w:start="22"/>
          <w:cols w:space="720" w:equalWidth="0">
            <w:col w:w="9420"/>
          </w:cols>
          <w:noEndnote/>
        </w:sectPr>
      </w:pPr>
    </w:p>
    <w:p w:rsidR="00F1383B" w:rsidRDefault="00F1383B" w:rsidP="00F1383B">
      <w:pPr>
        <w:pStyle w:val="BodyText"/>
        <w:kinsoku w:val="0"/>
        <w:overflowPunct w:val="0"/>
        <w:spacing w:before="2"/>
        <w:ind w:left="0" w:firstLine="0"/>
        <w:rPr>
          <w:sz w:val="27"/>
          <w:szCs w:val="27"/>
        </w:rPr>
      </w:pP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8"/>
        <w:gridCol w:w="1670"/>
        <w:gridCol w:w="1325"/>
        <w:gridCol w:w="1440"/>
        <w:gridCol w:w="1034"/>
        <w:gridCol w:w="1980"/>
        <w:gridCol w:w="75"/>
      </w:tblGrid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2"/>
        </w:trPr>
        <w:tc>
          <w:tcPr>
            <w:tcW w:w="82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AFAF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39" w:lineRule="exact"/>
              <w:ind w:left="2570"/>
            </w:pPr>
            <w:r>
              <w:rPr>
                <w:b/>
                <w:bCs/>
                <w:spacing w:val="-1"/>
                <w:sz w:val="21"/>
                <w:szCs w:val="21"/>
              </w:rPr>
              <w:t>Rezultatet</w:t>
            </w:r>
            <w:r>
              <w:rPr>
                <w:b/>
                <w:bCs/>
                <w:spacing w:val="-6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të</w:t>
            </w:r>
            <w:r>
              <w:rPr>
                <w:b/>
                <w:bCs/>
                <w:spacing w:val="-6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nxënit</w:t>
            </w:r>
            <w:r>
              <w:rPr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sipas</w:t>
            </w:r>
            <w:r>
              <w:rPr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kompetencave</w:t>
            </w:r>
            <w:r>
              <w:rPr>
                <w:b/>
                <w:bCs/>
                <w:spacing w:val="-6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të</w:t>
            </w:r>
            <w:r>
              <w:rPr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lëndës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1383B" w:rsidRDefault="00F1383B" w:rsidP="00453ED2"/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39" w:lineRule="exact"/>
              <w:ind w:left="704"/>
            </w:pPr>
            <w:r>
              <w:rPr>
                <w:b/>
                <w:bCs/>
                <w:i/>
                <w:iCs/>
                <w:sz w:val="21"/>
                <w:szCs w:val="21"/>
              </w:rPr>
              <w:t>Krijimi</w:t>
            </w:r>
            <w:r>
              <w:rPr>
                <w:b/>
                <w:bCs/>
                <w:i/>
                <w:iCs/>
                <w:spacing w:val="-7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z w:val="21"/>
                <w:szCs w:val="21"/>
              </w:rPr>
              <w:t>muzikor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389" w:right="571" w:firstLine="508"/>
            </w:pPr>
            <w:r>
              <w:rPr>
                <w:b/>
                <w:bCs/>
                <w:i/>
                <w:iCs/>
                <w:sz w:val="21"/>
                <w:szCs w:val="21"/>
              </w:rPr>
              <w:t>Performimi/</w:t>
            </w:r>
            <w:r>
              <w:rPr>
                <w:b/>
                <w:bCs/>
                <w:i/>
                <w:iCs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z w:val="21"/>
                <w:szCs w:val="21"/>
              </w:rPr>
              <w:t>interpretimi</w:t>
            </w:r>
            <w:r>
              <w:rPr>
                <w:b/>
                <w:bCs/>
                <w:i/>
                <w:iCs/>
                <w:spacing w:val="-12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z w:val="21"/>
                <w:szCs w:val="21"/>
              </w:rPr>
              <w:t>muzikor</w:t>
            </w:r>
          </w:p>
        </w:tc>
        <w:tc>
          <w:tcPr>
            <w:tcW w:w="3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39" w:lineRule="exact"/>
              <w:ind w:left="887"/>
            </w:pPr>
            <w:r>
              <w:rPr>
                <w:b/>
                <w:bCs/>
                <w:i/>
                <w:iCs/>
                <w:sz w:val="21"/>
                <w:szCs w:val="21"/>
              </w:rPr>
              <w:t>Vlerësimi</w:t>
            </w:r>
            <w:r>
              <w:rPr>
                <w:b/>
                <w:bCs/>
                <w:i/>
                <w:iCs/>
                <w:spacing w:val="-9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z w:val="21"/>
                <w:szCs w:val="21"/>
              </w:rPr>
              <w:t>muzikor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1383B" w:rsidRDefault="00F1383B" w:rsidP="00453ED2"/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3"/>
        </w:trPr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39" w:lineRule="exact"/>
              <w:ind w:left="81"/>
              <w:rPr>
                <w:sz w:val="21"/>
                <w:szCs w:val="21"/>
              </w:rPr>
            </w:pPr>
            <w:r>
              <w:rPr>
                <w:b/>
                <w:bCs/>
                <w:spacing w:val="-1"/>
                <w:sz w:val="21"/>
                <w:szCs w:val="21"/>
              </w:rPr>
              <w:t>Nxënësi/ja: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41"/>
              </w:numPr>
              <w:tabs>
                <w:tab w:val="left" w:pos="340"/>
              </w:tabs>
              <w:kinsoku w:val="0"/>
              <w:overflowPunct w:val="0"/>
              <w:spacing w:before="10" w:line="250" w:lineRule="auto"/>
              <w:ind w:right="221" w:hanging="28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krijon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ritmet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5/8,7/8,9/8;</w:t>
            </w:r>
            <w:r>
              <w:rPr>
                <w:spacing w:val="-1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përdor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simbole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ndryshme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mësuara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duke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krijuar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diversitet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krijimin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vet;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41"/>
              </w:numPr>
              <w:tabs>
                <w:tab w:val="left" w:pos="340"/>
              </w:tabs>
              <w:kinsoku w:val="0"/>
              <w:overflowPunct w:val="0"/>
              <w:spacing w:line="250" w:lineRule="auto"/>
              <w:ind w:right="127" w:hanging="283"/>
              <w:jc w:val="both"/>
            </w:pPr>
            <w:r>
              <w:rPr>
                <w:sz w:val="21"/>
                <w:szCs w:val="21"/>
              </w:rPr>
              <w:t>demonstron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kuptimin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tyre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gjatë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shpjegimit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krijimit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vet.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39" w:lineRule="exact"/>
              <w:ind w:left="83"/>
              <w:rPr>
                <w:sz w:val="21"/>
                <w:szCs w:val="21"/>
              </w:rPr>
            </w:pPr>
            <w:r>
              <w:rPr>
                <w:b/>
                <w:bCs/>
                <w:spacing w:val="-1"/>
                <w:sz w:val="21"/>
                <w:szCs w:val="21"/>
              </w:rPr>
              <w:t>Nxënësi/ja: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40"/>
              </w:numPr>
              <w:tabs>
                <w:tab w:val="left" w:pos="343"/>
              </w:tabs>
              <w:kinsoku w:val="0"/>
              <w:overflowPunct w:val="0"/>
              <w:spacing w:before="10" w:line="250" w:lineRule="auto"/>
              <w:ind w:right="106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shpjegon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funksionin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rolin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simboleve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pjesët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që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interpreton;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40"/>
              </w:numPr>
              <w:tabs>
                <w:tab w:val="left" w:pos="343"/>
              </w:tabs>
              <w:kinsoku w:val="0"/>
              <w:overflowPunct w:val="0"/>
              <w:spacing w:line="250" w:lineRule="auto"/>
              <w:ind w:right="31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interpreton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ritme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ndryshme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(</w:t>
            </w:r>
            <w:r>
              <w:rPr>
                <w:i/>
                <w:iCs/>
                <w:spacing w:val="-1"/>
                <w:sz w:val="21"/>
                <w:szCs w:val="21"/>
              </w:rPr>
              <w:t>të</w:t>
            </w:r>
            <w:r>
              <w:rPr>
                <w:i/>
                <w:iCs/>
                <w:spacing w:val="-5"/>
                <w:sz w:val="21"/>
                <w:szCs w:val="21"/>
              </w:rPr>
              <w:t xml:space="preserve"> </w:t>
            </w:r>
            <w:r>
              <w:rPr>
                <w:i/>
                <w:iCs/>
                <w:sz w:val="21"/>
                <w:szCs w:val="21"/>
              </w:rPr>
              <w:t>përziera),</w:t>
            </w:r>
            <w:r>
              <w:rPr>
                <w:i/>
                <w:iCs/>
                <w:spacing w:val="2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duke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demonstruar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se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ka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kuptuar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ato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qartë;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40"/>
              </w:numPr>
              <w:tabs>
                <w:tab w:val="left" w:pos="343"/>
              </w:tabs>
              <w:kinsoku w:val="0"/>
              <w:overflowPunct w:val="0"/>
              <w:spacing w:line="250" w:lineRule="auto"/>
              <w:ind w:right="40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këndon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duke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respektuar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kohët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simbolikat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mësuara;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40"/>
              </w:numPr>
              <w:tabs>
                <w:tab w:val="left" w:pos="343"/>
              </w:tabs>
              <w:kinsoku w:val="0"/>
              <w:overflowPunct w:val="0"/>
              <w:spacing w:line="250" w:lineRule="auto"/>
              <w:ind w:right="54"/>
            </w:pPr>
            <w:r>
              <w:rPr>
                <w:sz w:val="21"/>
                <w:szCs w:val="21"/>
              </w:rPr>
              <w:t>këndon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ushtrime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ritmet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mësuara.</w:t>
            </w:r>
          </w:p>
        </w:tc>
        <w:tc>
          <w:tcPr>
            <w:tcW w:w="3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39" w:lineRule="exact"/>
              <w:ind w:left="76"/>
              <w:rPr>
                <w:sz w:val="21"/>
                <w:szCs w:val="21"/>
              </w:rPr>
            </w:pPr>
            <w:r>
              <w:rPr>
                <w:b/>
                <w:bCs/>
                <w:spacing w:val="-1"/>
                <w:sz w:val="21"/>
                <w:szCs w:val="21"/>
              </w:rPr>
              <w:t>Nxënësi/ja: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39"/>
              </w:numPr>
              <w:tabs>
                <w:tab w:val="left" w:pos="336"/>
              </w:tabs>
              <w:kinsoku w:val="0"/>
              <w:overflowPunct w:val="0"/>
              <w:spacing w:before="10" w:line="250" w:lineRule="auto"/>
              <w:ind w:right="5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kupton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shpjegon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ndryshimin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ritmeve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tek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ushtrimet,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këngët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apo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shembujt</w:t>
            </w:r>
            <w:r>
              <w:rPr>
                <w:spacing w:val="-1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39"/>
              </w:numPr>
              <w:tabs>
                <w:tab w:val="left" w:pos="336"/>
              </w:tabs>
              <w:kinsoku w:val="0"/>
              <w:overflowPunct w:val="0"/>
              <w:spacing w:line="250" w:lineRule="auto"/>
              <w:ind w:right="26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bën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lidhje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midis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ritmeve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shembujve</w:t>
            </w:r>
            <w:r>
              <w:rPr>
                <w:spacing w:val="3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39"/>
              </w:numPr>
              <w:tabs>
                <w:tab w:val="left" w:pos="336"/>
              </w:tabs>
              <w:kinsoku w:val="0"/>
              <w:overflowPunct w:val="0"/>
              <w:spacing w:line="250" w:lineRule="auto"/>
              <w:ind w:right="869"/>
              <w:jc w:val="both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shpjegon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lindjen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funkisonin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muzikës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popullore;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39"/>
              </w:numPr>
              <w:tabs>
                <w:tab w:val="left" w:pos="336"/>
              </w:tabs>
              <w:kinsoku w:val="0"/>
              <w:overflowPunct w:val="0"/>
              <w:spacing w:line="250" w:lineRule="auto"/>
              <w:ind w:right="706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identi</w:t>
            </w:r>
            <w:r>
              <w:rPr>
                <w:spacing w:val="-2"/>
                <w:sz w:val="21"/>
                <w:szCs w:val="21"/>
              </w:rPr>
              <w:t>fi</w:t>
            </w:r>
            <w:r>
              <w:rPr>
                <w:spacing w:val="-1"/>
                <w:sz w:val="21"/>
                <w:szCs w:val="21"/>
              </w:rPr>
              <w:t>kon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gjykon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mbi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muzikën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popullore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335" w:right="199"/>
            </w:pPr>
            <w:r>
              <w:rPr>
                <w:sz w:val="21"/>
                <w:szCs w:val="21"/>
              </w:rPr>
              <w:t>insturmentale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apo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vokale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krahina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ndryshme,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duke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dhënë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mendimin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vet.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1383B" w:rsidRDefault="00F1383B" w:rsidP="00453ED2"/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8"/>
        </w:trPr>
        <w:tc>
          <w:tcPr>
            <w:tcW w:w="7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39" w:lineRule="exact"/>
              <w:ind w:left="232"/>
            </w:pPr>
            <w:r>
              <w:rPr>
                <w:b/>
                <w:bCs/>
                <w:spacing w:val="-7"/>
                <w:sz w:val="21"/>
                <w:szCs w:val="21"/>
              </w:rPr>
              <w:t>Nr.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39" w:lineRule="exact"/>
              <w:ind w:left="404"/>
            </w:pPr>
            <w:r>
              <w:rPr>
                <w:b/>
                <w:bCs/>
                <w:spacing w:val="-3"/>
                <w:sz w:val="21"/>
                <w:szCs w:val="21"/>
              </w:rPr>
              <w:t>Tematika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218" w:right="223" w:firstLine="188"/>
            </w:pPr>
            <w:r>
              <w:rPr>
                <w:b/>
                <w:bCs/>
                <w:spacing w:val="-6"/>
                <w:sz w:val="21"/>
                <w:szCs w:val="21"/>
              </w:rPr>
              <w:t>Tema</w:t>
            </w:r>
            <w:r>
              <w:rPr>
                <w:b/>
                <w:bCs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mësimore</w:t>
            </w:r>
          </w:p>
        </w:tc>
        <w:tc>
          <w:tcPr>
            <w:tcW w:w="2474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951" w:right="102" w:hanging="847"/>
            </w:pPr>
            <w:r>
              <w:rPr>
                <w:b/>
                <w:bCs/>
                <w:spacing w:val="-1"/>
                <w:sz w:val="21"/>
                <w:szCs w:val="21"/>
              </w:rPr>
              <w:t>Situatae parashikuar</w:t>
            </w:r>
            <w:r>
              <w:rPr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të</w:t>
            </w:r>
            <w:r>
              <w:rPr>
                <w:b/>
                <w:bCs/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nxënit</w:t>
            </w:r>
          </w:p>
        </w:tc>
        <w:tc>
          <w:tcPr>
            <w:tcW w:w="2055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39" w:lineRule="exact"/>
              <w:ind w:left="649"/>
            </w:pPr>
            <w:r>
              <w:rPr>
                <w:b/>
                <w:bCs/>
                <w:sz w:val="21"/>
                <w:szCs w:val="21"/>
              </w:rPr>
              <w:t>Burimet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64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/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51" w:right="579"/>
            </w:pPr>
            <w:r>
              <w:rPr>
                <w:spacing w:val="-1"/>
                <w:sz w:val="21"/>
                <w:szCs w:val="21"/>
              </w:rPr>
              <w:t>Gjuhadhe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w w:val="95"/>
                <w:sz w:val="21"/>
                <w:szCs w:val="21"/>
              </w:rPr>
              <w:t>komunikimi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(GJ&amp;K)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44" w:right="247"/>
            </w:pPr>
            <w:r>
              <w:rPr>
                <w:spacing w:val="-1"/>
                <w:sz w:val="21"/>
                <w:szCs w:val="21"/>
              </w:rPr>
              <w:t>Kujtojmë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së</w:t>
            </w:r>
            <w:r>
              <w:rPr>
                <w:spacing w:val="2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bashku</w:t>
            </w:r>
          </w:p>
        </w:tc>
        <w:tc>
          <w:tcPr>
            <w:tcW w:w="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51" w:right="197"/>
            </w:pPr>
            <w:r>
              <w:rPr>
                <w:b/>
                <w:bCs/>
                <w:spacing w:val="-1"/>
                <w:sz w:val="21"/>
                <w:szCs w:val="21"/>
              </w:rPr>
              <w:t xml:space="preserve">Situata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të</w:t>
            </w:r>
            <w:r>
              <w:rPr>
                <w:b/>
                <w:bCs/>
                <w:spacing w:val="-1"/>
                <w:sz w:val="21"/>
                <w:szCs w:val="21"/>
              </w:rPr>
              <w:t xml:space="preserve"> nxënit:</w:t>
            </w:r>
            <w:r>
              <w:rPr>
                <w:b/>
                <w:bCs/>
                <w:spacing w:val="21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Provojmë</w:t>
            </w:r>
            <w:r>
              <w:rPr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njohuritë</w:t>
            </w:r>
            <w:r>
              <w:rPr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tona</w:t>
            </w:r>
            <w:r>
              <w:rPr>
                <w:b/>
                <w:bCs/>
                <w:spacing w:val="2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Improvizohet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konkurs ose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kuic</w:t>
            </w:r>
            <w:r>
              <w:rPr>
                <w:spacing w:val="-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</w:t>
            </w:r>
            <w:r>
              <w:rPr>
                <w:spacing w:val="-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pyetje</w:t>
            </w:r>
            <w:r>
              <w:rPr>
                <w:spacing w:val="-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ndryshme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rreth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njohurive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rëndësishme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muzikës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klasa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VII.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5556B8">
            <w:pPr>
              <w:pStyle w:val="ListParagraph"/>
              <w:numPr>
                <w:ilvl w:val="0"/>
                <w:numId w:val="38"/>
              </w:numPr>
              <w:tabs>
                <w:tab w:val="left" w:pos="412"/>
              </w:tabs>
              <w:kinsoku w:val="0"/>
              <w:overflowPunct w:val="0"/>
              <w:spacing w:before="1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Teksti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38"/>
              </w:numPr>
              <w:tabs>
                <w:tab w:val="left" w:pos="412"/>
              </w:tabs>
              <w:kinsoku w:val="0"/>
              <w:overflowPunct w:val="0"/>
              <w:spacing w:before="10" w:line="250" w:lineRule="auto"/>
              <w:ind w:right="3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materiale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interaktive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përshtatura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mësuesi/ja;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38"/>
              </w:numPr>
              <w:tabs>
                <w:tab w:val="left" w:pos="412"/>
              </w:tabs>
              <w:kinsoku w:val="0"/>
              <w:overflowPunct w:val="0"/>
              <w:spacing w:line="250" w:lineRule="auto"/>
              <w:ind w:right="28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postera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tekstin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këngës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2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flamurin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kombëtar;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38"/>
              </w:numPr>
              <w:tabs>
                <w:tab w:val="left" w:pos="412"/>
              </w:tabs>
              <w:kinsoku w:val="0"/>
              <w:overflowPunct w:val="0"/>
            </w:pPr>
            <w:r>
              <w:rPr>
                <w:spacing w:val="-1"/>
                <w:sz w:val="21"/>
                <w:szCs w:val="21"/>
              </w:rPr>
              <w:t>shembuj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CD.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75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46"/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51" w:right="579"/>
            </w:pPr>
            <w:r>
              <w:rPr>
                <w:spacing w:val="-1"/>
                <w:sz w:val="21"/>
                <w:szCs w:val="21"/>
              </w:rPr>
              <w:t>Gjuha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w w:val="95"/>
                <w:sz w:val="21"/>
                <w:szCs w:val="21"/>
              </w:rPr>
              <w:t>komunikimi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(GJ&amp;K)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44" w:right="207"/>
            </w:pPr>
            <w:r>
              <w:rPr>
                <w:spacing w:val="-1"/>
                <w:sz w:val="21"/>
                <w:szCs w:val="21"/>
              </w:rPr>
              <w:t>Sinkopa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w w:val="95"/>
                <w:sz w:val="21"/>
                <w:szCs w:val="21"/>
              </w:rPr>
              <w:t>kontratempo</w:t>
            </w:r>
          </w:p>
        </w:tc>
        <w:tc>
          <w:tcPr>
            <w:tcW w:w="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51" w:right="290"/>
              <w:rPr>
                <w:sz w:val="21"/>
                <w:szCs w:val="21"/>
              </w:rPr>
            </w:pPr>
            <w:r>
              <w:rPr>
                <w:b/>
                <w:bCs/>
                <w:spacing w:val="-1"/>
                <w:sz w:val="21"/>
                <w:szCs w:val="21"/>
              </w:rPr>
              <w:t xml:space="preserve">Situata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të</w:t>
            </w:r>
            <w:r>
              <w:rPr>
                <w:b/>
                <w:bCs/>
                <w:spacing w:val="-1"/>
                <w:sz w:val="21"/>
                <w:szCs w:val="21"/>
              </w:rPr>
              <w:t xml:space="preserve"> nxënit:</w:t>
            </w:r>
            <w:r>
              <w:rPr>
                <w:b/>
                <w:bCs/>
                <w:spacing w:val="21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Partitura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muzikore</w:t>
            </w:r>
            <w:r>
              <w:rPr>
                <w:b/>
                <w:bCs/>
                <w:spacing w:val="-8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dhe</w:t>
            </w:r>
            <w:r>
              <w:rPr>
                <w:b/>
                <w:bCs/>
                <w:spacing w:val="24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simbolet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51" w:right="49"/>
            </w:pPr>
            <w:r>
              <w:rPr>
                <w:sz w:val="21"/>
                <w:szCs w:val="21"/>
              </w:rPr>
              <w:t>Libri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muzikës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ka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plot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pjesë/partitura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muzikore,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ku vetë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nxënësit/et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hulumtojnë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veçojnë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simbole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ndryshme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që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njohin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apo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nuk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njohin,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duke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diskutuar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çfarë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funksioni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kryejnë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ato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muzikë.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5556B8">
            <w:pPr>
              <w:pStyle w:val="ListParagraph"/>
              <w:numPr>
                <w:ilvl w:val="0"/>
                <w:numId w:val="37"/>
              </w:numPr>
              <w:tabs>
                <w:tab w:val="left" w:pos="412"/>
              </w:tabs>
              <w:kinsoku w:val="0"/>
              <w:overflowPunct w:val="0"/>
              <w:spacing w:before="1"/>
              <w:rPr>
                <w:sz w:val="21"/>
                <w:szCs w:val="21"/>
              </w:rPr>
            </w:pPr>
            <w:r>
              <w:rPr>
                <w:spacing w:val="-3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eksti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37"/>
              </w:numPr>
              <w:tabs>
                <w:tab w:val="left" w:pos="412"/>
              </w:tabs>
              <w:kinsoku w:val="0"/>
              <w:overflowPunct w:val="0"/>
              <w:spacing w:before="10" w:line="250" w:lineRule="auto"/>
              <w:ind w:righ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materiale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ndryshme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parapërgatitura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mësuesi/ja;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37"/>
              </w:numPr>
              <w:tabs>
                <w:tab w:val="left" w:pos="412"/>
              </w:tabs>
              <w:kinsoku w:val="0"/>
              <w:overflowPunct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fletorja</w:t>
            </w:r>
            <w:r>
              <w:rPr>
                <w:spacing w:val="-1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37"/>
              </w:numPr>
              <w:tabs>
                <w:tab w:val="left" w:pos="412"/>
              </w:tabs>
              <w:kinsoku w:val="0"/>
              <w:overflowPunct w:val="0"/>
              <w:spacing w:before="10"/>
            </w:pPr>
            <w:r>
              <w:rPr>
                <w:spacing w:val="-1"/>
                <w:sz w:val="21"/>
                <w:szCs w:val="21"/>
              </w:rPr>
              <w:t>shembuj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CD.</w:t>
            </w:r>
          </w:p>
        </w:tc>
      </w:tr>
    </w:tbl>
    <w:p w:rsidR="00F1383B" w:rsidRDefault="00F1383B" w:rsidP="00F1383B">
      <w:pPr>
        <w:sectPr w:rsidR="00F1383B">
          <w:pgSz w:w="10320" w:h="14400"/>
          <w:pgMar w:top="940" w:right="800" w:bottom="780" w:left="0" w:header="0" w:footer="586" w:gutter="0"/>
          <w:cols w:space="720" w:equalWidth="0">
            <w:col w:w="9520"/>
          </w:cols>
          <w:noEndnote/>
        </w:sectPr>
      </w:pPr>
    </w:p>
    <w:p w:rsidR="00F1383B" w:rsidRDefault="00F1383B" w:rsidP="00F1383B">
      <w:pPr>
        <w:pStyle w:val="BodyText"/>
        <w:kinsoku w:val="0"/>
        <w:overflowPunct w:val="0"/>
        <w:spacing w:before="5"/>
        <w:ind w:left="0" w:firstLine="0"/>
        <w:rPr>
          <w:sz w:val="27"/>
          <w:szCs w:val="27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3"/>
        <w:gridCol w:w="1663"/>
        <w:gridCol w:w="1332"/>
        <w:gridCol w:w="2474"/>
        <w:gridCol w:w="2055"/>
      </w:tblGrid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4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51"/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51" w:right="572"/>
            </w:pPr>
            <w:r>
              <w:rPr>
                <w:spacing w:val="-1"/>
                <w:sz w:val="21"/>
                <w:szCs w:val="21"/>
              </w:rPr>
              <w:t>Gjuha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w w:val="95"/>
                <w:sz w:val="21"/>
                <w:szCs w:val="21"/>
              </w:rPr>
              <w:t>komunikimi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GJ&amp;K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51" w:right="230"/>
            </w:pPr>
            <w:r>
              <w:rPr>
                <w:spacing w:val="-1"/>
                <w:sz w:val="21"/>
                <w:szCs w:val="21"/>
              </w:rPr>
              <w:t>Nota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1/8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pikë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vlere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51" w:right="57"/>
            </w:pPr>
            <w:r>
              <w:rPr>
                <w:b/>
                <w:bCs/>
                <w:spacing w:val="-1"/>
                <w:sz w:val="21"/>
                <w:szCs w:val="21"/>
              </w:rPr>
              <w:t xml:space="preserve">Situata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të</w:t>
            </w:r>
            <w:r>
              <w:rPr>
                <w:b/>
                <w:bCs/>
                <w:spacing w:val="-1"/>
                <w:sz w:val="21"/>
                <w:szCs w:val="21"/>
              </w:rPr>
              <w:t xml:space="preserve"> nxënit:</w:t>
            </w:r>
            <w:r>
              <w:rPr>
                <w:b/>
                <w:bCs/>
                <w:spacing w:val="21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Matematika</w:t>
            </w:r>
            <w:r>
              <w:rPr>
                <w:b/>
                <w:bCs/>
                <w:spacing w:val="-7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dhe</w:t>
            </w:r>
            <w:r>
              <w:rPr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thyesat</w:t>
            </w:r>
            <w:r>
              <w:rPr>
                <w:b/>
                <w:bCs/>
                <w:spacing w:val="21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V</w:t>
            </w:r>
            <w:r>
              <w:rPr>
                <w:spacing w:val="-7"/>
                <w:sz w:val="21"/>
                <w:szCs w:val="21"/>
              </w:rPr>
              <w:t>etë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nxënësit/et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shkruajnë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një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ekuacion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matematikor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ku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përdorin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thyesa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ndryshme.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Thyesat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kanë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funksion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matematikë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por edhe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muzikë.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Si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mund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t’i</w:t>
            </w:r>
            <w:r>
              <w:rPr>
                <w:spacing w:val="2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kuptojmë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ato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partiturë?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5556B8">
            <w:pPr>
              <w:pStyle w:val="ListParagraph"/>
              <w:numPr>
                <w:ilvl w:val="0"/>
                <w:numId w:val="36"/>
              </w:numPr>
              <w:tabs>
                <w:tab w:val="left" w:pos="412"/>
              </w:tabs>
              <w:kinsoku w:val="0"/>
              <w:overflowPunct w:val="0"/>
              <w:spacing w:before="1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Teksti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36"/>
              </w:numPr>
              <w:tabs>
                <w:tab w:val="left" w:pos="412"/>
              </w:tabs>
              <w:kinsoku w:val="0"/>
              <w:overflowPunct w:val="0"/>
              <w:spacing w:before="10" w:line="250" w:lineRule="auto"/>
              <w:ind w:righ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materiale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ndryshme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parapërgatitura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mësuesi/ja;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36"/>
              </w:numPr>
              <w:tabs>
                <w:tab w:val="left" w:pos="412"/>
              </w:tabs>
              <w:kinsoku w:val="0"/>
              <w:overflowPunct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fletorja</w:t>
            </w:r>
            <w:r>
              <w:rPr>
                <w:spacing w:val="-1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36"/>
              </w:numPr>
              <w:tabs>
                <w:tab w:val="left" w:pos="412"/>
              </w:tabs>
              <w:kinsoku w:val="0"/>
              <w:overflowPunct w:val="0"/>
              <w:spacing w:before="10"/>
            </w:pPr>
            <w:r>
              <w:rPr>
                <w:spacing w:val="-1"/>
                <w:sz w:val="21"/>
                <w:szCs w:val="21"/>
              </w:rPr>
              <w:t>shembuj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CD.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4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51"/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51" w:right="357"/>
            </w:pPr>
            <w:r>
              <w:rPr>
                <w:spacing w:val="-3"/>
                <w:sz w:val="21"/>
                <w:szCs w:val="21"/>
              </w:rPr>
              <w:t>Teknika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26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procese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(T&amp;P)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51" w:right="306"/>
            </w:pPr>
            <w:r>
              <w:rPr>
                <w:sz w:val="21"/>
                <w:szCs w:val="21"/>
              </w:rPr>
              <w:t>“Pëllumbi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bardhë”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39" w:lineRule="exact"/>
              <w:ind w:left="51"/>
              <w:rPr>
                <w:sz w:val="21"/>
                <w:szCs w:val="21"/>
              </w:rPr>
            </w:pPr>
            <w:r>
              <w:rPr>
                <w:b/>
                <w:bCs/>
                <w:spacing w:val="-1"/>
                <w:sz w:val="21"/>
                <w:szCs w:val="21"/>
              </w:rPr>
              <w:t xml:space="preserve">Situata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 xml:space="preserve">të </w:t>
            </w:r>
            <w:r>
              <w:rPr>
                <w:b/>
                <w:bCs/>
                <w:spacing w:val="-1"/>
                <w:sz w:val="21"/>
                <w:szCs w:val="21"/>
              </w:rPr>
              <w:t xml:space="preserve">nxënit: </w:t>
            </w:r>
            <w:r>
              <w:rPr>
                <w:b/>
                <w:bCs/>
                <w:sz w:val="21"/>
                <w:szCs w:val="21"/>
              </w:rPr>
              <w:t>Paqja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before="10" w:line="250" w:lineRule="auto"/>
              <w:ind w:left="51" w:right="29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“Çfarë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mund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bësh</w:t>
            </w:r>
            <w:r>
              <w:rPr>
                <w:spacing w:val="-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që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promovosh</w:t>
            </w:r>
            <w:r>
              <w:rPr>
                <w:spacing w:val="-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paqe</w:t>
            </w:r>
            <w:r>
              <w:rPr>
                <w:spacing w:val="-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</w:t>
            </w:r>
            <w:r>
              <w:rPr>
                <w:spacing w:val="-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 gjithë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botën?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Shko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shtëpi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duaje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familjen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tënde.”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-</w:t>
            </w:r>
            <w:r>
              <w:rPr>
                <w:spacing w:val="45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Nënë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Tereza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51" w:right="82"/>
            </w:pPr>
            <w:r>
              <w:rPr>
                <w:spacing w:val="-1"/>
                <w:sz w:val="21"/>
                <w:szCs w:val="21"/>
              </w:rPr>
              <w:t>Duke</w:t>
            </w:r>
            <w:r>
              <w:rPr>
                <w:spacing w:val="-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u</w:t>
            </w:r>
            <w:r>
              <w:rPr>
                <w:spacing w:val="-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nisur</w:t>
            </w:r>
            <w:r>
              <w:rPr>
                <w:spacing w:val="-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kjo</w:t>
            </w:r>
            <w:r>
              <w:rPr>
                <w:spacing w:val="-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thënie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diskutohet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rreth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paqes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simbolikës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saj.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5556B8">
            <w:pPr>
              <w:pStyle w:val="ListParagraph"/>
              <w:numPr>
                <w:ilvl w:val="0"/>
                <w:numId w:val="35"/>
              </w:numPr>
              <w:tabs>
                <w:tab w:val="left" w:pos="412"/>
              </w:tabs>
              <w:kinsoku w:val="0"/>
              <w:overflowPunct w:val="0"/>
              <w:spacing w:before="1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Teksti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35"/>
              </w:numPr>
              <w:tabs>
                <w:tab w:val="left" w:pos="412"/>
              </w:tabs>
              <w:kinsoku w:val="0"/>
              <w:overflowPunct w:val="0"/>
              <w:spacing w:before="10" w:line="250" w:lineRule="auto"/>
              <w:ind w:right="36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materiale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përgatitura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27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mësuesi/ja;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35"/>
              </w:numPr>
              <w:tabs>
                <w:tab w:val="left" w:pos="412"/>
              </w:tabs>
              <w:kinsoku w:val="0"/>
              <w:overflowPunct w:val="0"/>
              <w:spacing w:line="250" w:lineRule="auto"/>
              <w:ind w:right="35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materiale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burime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ndryshme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rreth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temës;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35"/>
              </w:numPr>
              <w:tabs>
                <w:tab w:val="left" w:pos="412"/>
              </w:tabs>
              <w:kinsoku w:val="0"/>
              <w:overflowPunct w:val="0"/>
            </w:pPr>
            <w:r>
              <w:rPr>
                <w:sz w:val="21"/>
                <w:szCs w:val="21"/>
              </w:rPr>
              <w:t>kënga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CD.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2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51"/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51" w:right="572"/>
            </w:pPr>
            <w:r>
              <w:rPr>
                <w:spacing w:val="-1"/>
                <w:sz w:val="21"/>
                <w:szCs w:val="21"/>
              </w:rPr>
              <w:t>Gjuha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w w:val="95"/>
                <w:sz w:val="21"/>
                <w:szCs w:val="21"/>
              </w:rPr>
              <w:t>komunikimi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(GJ&amp;K)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51" w:right="79"/>
            </w:pPr>
            <w:r>
              <w:rPr>
                <w:sz w:val="21"/>
                <w:szCs w:val="21"/>
              </w:rPr>
              <w:t>Ritmet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përziera,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ritmi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5/8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51" w:right="398"/>
              <w:rPr>
                <w:sz w:val="21"/>
                <w:szCs w:val="21"/>
              </w:rPr>
            </w:pPr>
            <w:r>
              <w:rPr>
                <w:b/>
                <w:bCs/>
                <w:spacing w:val="-5"/>
                <w:sz w:val="21"/>
                <w:szCs w:val="21"/>
              </w:rPr>
              <w:t>Situata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3"/>
                <w:sz w:val="21"/>
                <w:szCs w:val="21"/>
              </w:rPr>
              <w:t>të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5"/>
                <w:sz w:val="21"/>
                <w:szCs w:val="21"/>
              </w:rPr>
              <w:t>nxënit:</w:t>
            </w:r>
            <w:r>
              <w:rPr>
                <w:b/>
                <w:bCs/>
                <w:spacing w:val="21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6"/>
                <w:sz w:val="21"/>
                <w:szCs w:val="21"/>
              </w:rPr>
              <w:t>Dëgjojmë</w:t>
            </w:r>
            <w:r>
              <w:rPr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4"/>
                <w:sz w:val="21"/>
                <w:szCs w:val="21"/>
              </w:rPr>
              <w:t>dhe</w:t>
            </w:r>
            <w:r>
              <w:rPr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6"/>
                <w:sz w:val="21"/>
                <w:szCs w:val="21"/>
              </w:rPr>
              <w:t>imitojmë</w:t>
            </w:r>
            <w:r>
              <w:rPr>
                <w:b/>
                <w:bCs/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6"/>
                <w:sz w:val="21"/>
                <w:szCs w:val="21"/>
              </w:rPr>
              <w:t>ritmet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51" w:right="124"/>
              <w:rPr>
                <w:sz w:val="21"/>
                <w:szCs w:val="21"/>
              </w:rPr>
            </w:pPr>
            <w:r>
              <w:rPr>
                <w:spacing w:val="-8"/>
                <w:sz w:val="21"/>
                <w:szCs w:val="21"/>
              </w:rPr>
              <w:t>V</w:t>
            </w:r>
            <w:r>
              <w:rPr>
                <w:spacing w:val="-9"/>
                <w:sz w:val="21"/>
                <w:szCs w:val="21"/>
              </w:rPr>
              <w:t xml:space="preserve">endoset </w:t>
            </w:r>
            <w:r>
              <w:rPr>
                <w:spacing w:val="-5"/>
                <w:sz w:val="21"/>
                <w:szCs w:val="21"/>
              </w:rPr>
              <w:t>CD-ja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për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të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dëgjuar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fragmente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të</w:t>
            </w:r>
            <w:r>
              <w:rPr>
                <w:spacing w:val="15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ndryshme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muzikore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dhe</w:t>
            </w:r>
            <w:r>
              <w:rPr>
                <w:spacing w:val="15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nxënësit/et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improvizojnë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ritmin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që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dëgjojnë.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Mësuesi/</w:t>
            </w:r>
            <w:r>
              <w:rPr>
                <w:spacing w:val="17"/>
                <w:w w:val="9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ja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ritmizon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ritme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4"/>
                <w:sz w:val="21"/>
                <w:szCs w:val="21"/>
              </w:rPr>
              <w:t>dyshe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dhe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treshe,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duke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nxitur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fëmijët</w:t>
            </w:r>
            <w:r>
              <w:rPr>
                <w:spacing w:val="17"/>
                <w:w w:val="9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ta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ndjekin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në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imitimin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51" w:right="490"/>
            </w:pPr>
            <w:r>
              <w:rPr>
                <w:sz w:val="21"/>
                <w:szCs w:val="21"/>
              </w:rPr>
              <w:t>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tyre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dhe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kuptimin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28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karakteristikës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si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ritëm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26"/>
                <w:w w:val="99"/>
                <w:sz w:val="21"/>
                <w:szCs w:val="21"/>
              </w:rPr>
              <w:t xml:space="preserve"> </w:t>
            </w:r>
            <w:r>
              <w:rPr>
                <w:spacing w:val="-7"/>
                <w:sz w:val="21"/>
                <w:szCs w:val="21"/>
              </w:rPr>
              <w:t>përzier</w:t>
            </w:r>
            <w:r>
              <w:rPr>
                <w:spacing w:val="-6"/>
                <w:sz w:val="21"/>
                <w:szCs w:val="21"/>
              </w:rPr>
              <w:t>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5556B8">
            <w:pPr>
              <w:pStyle w:val="ListParagraph"/>
              <w:numPr>
                <w:ilvl w:val="0"/>
                <w:numId w:val="34"/>
              </w:numPr>
              <w:tabs>
                <w:tab w:val="left" w:pos="412"/>
              </w:tabs>
              <w:kinsoku w:val="0"/>
              <w:overflowPunct w:val="0"/>
              <w:spacing w:before="1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Teksti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34"/>
              </w:numPr>
              <w:tabs>
                <w:tab w:val="left" w:pos="412"/>
              </w:tabs>
              <w:kinsoku w:val="0"/>
              <w:overflowPunct w:val="0"/>
              <w:spacing w:before="10" w:line="250" w:lineRule="auto"/>
              <w:ind w:righ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materiale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ndryshme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parapërgatitura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mësuesi/ja;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34"/>
              </w:numPr>
              <w:tabs>
                <w:tab w:val="left" w:pos="412"/>
              </w:tabs>
              <w:kinsoku w:val="0"/>
              <w:overflowPunct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fletorja</w:t>
            </w:r>
            <w:r>
              <w:rPr>
                <w:spacing w:val="-1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34"/>
              </w:numPr>
              <w:tabs>
                <w:tab w:val="left" w:pos="412"/>
              </w:tabs>
              <w:kinsoku w:val="0"/>
              <w:overflowPunct w:val="0"/>
              <w:spacing w:before="10"/>
            </w:pPr>
            <w:r>
              <w:rPr>
                <w:spacing w:val="-1"/>
                <w:sz w:val="21"/>
                <w:szCs w:val="21"/>
              </w:rPr>
              <w:t>shembuj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CD.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36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51"/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51" w:right="357"/>
            </w:pPr>
            <w:r>
              <w:rPr>
                <w:spacing w:val="-3"/>
                <w:sz w:val="21"/>
                <w:szCs w:val="21"/>
              </w:rPr>
              <w:t>Teknika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26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procese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(T&amp;P)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51" w:right="253"/>
            </w:pPr>
            <w:r>
              <w:rPr>
                <w:sz w:val="21"/>
                <w:szCs w:val="21"/>
              </w:rPr>
              <w:t>“O</w:t>
            </w:r>
            <w:r>
              <w:rPr>
                <w:spacing w:val="-1"/>
                <w:sz w:val="21"/>
                <w:szCs w:val="21"/>
              </w:rPr>
              <w:t xml:space="preserve"> sa</w:t>
            </w:r>
            <w:r>
              <w:rPr>
                <w:sz w:val="21"/>
                <w:szCs w:val="21"/>
              </w:rPr>
              <w:t xml:space="preserve"> bukur</w:t>
            </w:r>
            <w:r>
              <w:rPr>
                <w:spacing w:val="2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paske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çil-e”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51" w:right="251"/>
            </w:pPr>
            <w:r>
              <w:rPr>
                <w:b/>
                <w:bCs/>
                <w:spacing w:val="-1"/>
                <w:sz w:val="21"/>
                <w:szCs w:val="21"/>
              </w:rPr>
              <w:t xml:space="preserve">Situata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të</w:t>
            </w:r>
            <w:r>
              <w:rPr>
                <w:b/>
                <w:bCs/>
                <w:spacing w:val="-1"/>
                <w:sz w:val="21"/>
                <w:szCs w:val="21"/>
              </w:rPr>
              <w:t xml:space="preserve"> nxënit:</w:t>
            </w:r>
            <w:r>
              <w:rPr>
                <w:b/>
                <w:bCs/>
                <w:spacing w:val="21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Mjedisi</w:t>
            </w:r>
            <w:r>
              <w:rPr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ku</w:t>
            </w:r>
            <w:r>
              <w:rPr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unë</w:t>
            </w:r>
            <w:r>
              <w:rPr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jetoj</w:t>
            </w:r>
            <w:r>
              <w:rPr>
                <w:b/>
                <w:bCs/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Nxënësit/et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flasin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rreth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qytetit/krahinës/fshatit</w:t>
            </w:r>
            <w:r>
              <w:rPr>
                <w:spacing w:val="-2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tyre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por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jo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vetëm,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duke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listuar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mirat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bimësisë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mjedisin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tyre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ku jetojnë.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5556B8">
            <w:pPr>
              <w:pStyle w:val="ListParagraph"/>
              <w:numPr>
                <w:ilvl w:val="0"/>
                <w:numId w:val="33"/>
              </w:numPr>
              <w:tabs>
                <w:tab w:val="left" w:pos="412"/>
              </w:tabs>
              <w:kinsoku w:val="0"/>
              <w:overflowPunct w:val="0"/>
              <w:spacing w:before="1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Teksti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33"/>
              </w:numPr>
              <w:tabs>
                <w:tab w:val="left" w:pos="412"/>
              </w:tabs>
              <w:kinsoku w:val="0"/>
              <w:overflowPunct w:val="0"/>
              <w:spacing w:before="10" w:line="250" w:lineRule="auto"/>
              <w:ind w:right="36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materiale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përgatitura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27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mësuesi/ja;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33"/>
              </w:numPr>
              <w:tabs>
                <w:tab w:val="left" w:pos="412"/>
              </w:tabs>
              <w:kinsoku w:val="0"/>
              <w:overflowPunct w:val="0"/>
              <w:spacing w:line="250" w:lineRule="auto"/>
              <w:ind w:right="35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materiale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burime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ndryshme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rreth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temës;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33"/>
              </w:numPr>
              <w:tabs>
                <w:tab w:val="left" w:pos="412"/>
              </w:tabs>
              <w:kinsoku w:val="0"/>
              <w:overflowPunct w:val="0"/>
            </w:pPr>
            <w:r>
              <w:rPr>
                <w:sz w:val="21"/>
                <w:szCs w:val="21"/>
              </w:rPr>
              <w:t>kënga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CD.</w:t>
            </w:r>
          </w:p>
        </w:tc>
      </w:tr>
    </w:tbl>
    <w:p w:rsidR="00F1383B" w:rsidRDefault="00F1383B" w:rsidP="00F1383B">
      <w:pPr>
        <w:sectPr w:rsidR="00F1383B">
          <w:pgSz w:w="10320" w:h="14400"/>
          <w:pgMar w:top="940" w:right="0" w:bottom="780" w:left="920" w:header="0" w:footer="586" w:gutter="0"/>
          <w:cols w:space="720" w:equalWidth="0">
            <w:col w:w="9400"/>
          </w:cols>
          <w:noEndnote/>
        </w:sectPr>
      </w:pPr>
    </w:p>
    <w:p w:rsidR="00F1383B" w:rsidRDefault="00F1383B" w:rsidP="00F1383B">
      <w:pPr>
        <w:pStyle w:val="BodyText"/>
        <w:kinsoku w:val="0"/>
        <w:overflowPunct w:val="0"/>
        <w:spacing w:before="5"/>
        <w:ind w:left="0" w:firstLine="0"/>
        <w:rPr>
          <w:sz w:val="27"/>
          <w:szCs w:val="27"/>
        </w:rPr>
      </w:pPr>
    </w:p>
    <w:tbl>
      <w:tblPr>
        <w:tblW w:w="0" w:type="auto"/>
        <w:tblInd w:w="1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3"/>
        <w:gridCol w:w="1663"/>
        <w:gridCol w:w="1332"/>
        <w:gridCol w:w="2473"/>
        <w:gridCol w:w="2055"/>
      </w:tblGrid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4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51"/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51" w:right="572"/>
            </w:pPr>
            <w:r>
              <w:rPr>
                <w:spacing w:val="-1"/>
                <w:sz w:val="21"/>
                <w:szCs w:val="21"/>
              </w:rPr>
              <w:t>Gjuha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w w:val="95"/>
                <w:sz w:val="21"/>
                <w:szCs w:val="21"/>
              </w:rPr>
              <w:t>komunikimi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(GJ&amp;K)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51"/>
            </w:pPr>
            <w:r>
              <w:rPr>
                <w:sz w:val="21"/>
                <w:szCs w:val="21"/>
              </w:rPr>
              <w:t>Ritmi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7/8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51" w:right="398"/>
              <w:rPr>
                <w:sz w:val="21"/>
                <w:szCs w:val="21"/>
              </w:rPr>
            </w:pPr>
            <w:r>
              <w:rPr>
                <w:b/>
                <w:bCs/>
                <w:spacing w:val="-5"/>
                <w:sz w:val="21"/>
                <w:szCs w:val="21"/>
              </w:rPr>
              <w:t>Situata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3"/>
                <w:sz w:val="21"/>
                <w:szCs w:val="21"/>
              </w:rPr>
              <w:t>të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5"/>
                <w:sz w:val="21"/>
                <w:szCs w:val="21"/>
              </w:rPr>
              <w:t>nxënit:</w:t>
            </w:r>
            <w:r>
              <w:rPr>
                <w:b/>
                <w:bCs/>
                <w:spacing w:val="21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6"/>
                <w:sz w:val="21"/>
                <w:szCs w:val="21"/>
              </w:rPr>
              <w:t>Dëgjojmë</w:t>
            </w:r>
            <w:r>
              <w:rPr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4"/>
                <w:sz w:val="21"/>
                <w:szCs w:val="21"/>
              </w:rPr>
              <w:t>dhe</w:t>
            </w:r>
            <w:r>
              <w:rPr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6"/>
                <w:sz w:val="21"/>
                <w:szCs w:val="21"/>
              </w:rPr>
              <w:t>imitojmë</w:t>
            </w:r>
            <w:r>
              <w:rPr>
                <w:b/>
                <w:bCs/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6"/>
                <w:sz w:val="21"/>
                <w:szCs w:val="21"/>
              </w:rPr>
              <w:t>ritmet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51" w:right="124"/>
              <w:rPr>
                <w:sz w:val="21"/>
                <w:szCs w:val="21"/>
              </w:rPr>
            </w:pPr>
            <w:r>
              <w:rPr>
                <w:spacing w:val="-8"/>
                <w:sz w:val="21"/>
                <w:szCs w:val="21"/>
              </w:rPr>
              <w:t>V</w:t>
            </w:r>
            <w:r>
              <w:rPr>
                <w:spacing w:val="-9"/>
                <w:sz w:val="21"/>
                <w:szCs w:val="21"/>
              </w:rPr>
              <w:t xml:space="preserve">endoset </w:t>
            </w:r>
            <w:r>
              <w:rPr>
                <w:spacing w:val="-5"/>
                <w:sz w:val="21"/>
                <w:szCs w:val="21"/>
              </w:rPr>
              <w:t>CD-ja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për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të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dëgjuar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fragmente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të</w:t>
            </w:r>
            <w:r>
              <w:rPr>
                <w:spacing w:val="15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ndryshme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muzikore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dhe</w:t>
            </w:r>
            <w:r>
              <w:rPr>
                <w:spacing w:val="15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nxënësit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improvizojnë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ritmin</w:t>
            </w:r>
            <w:r>
              <w:rPr>
                <w:spacing w:val="11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që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dëgjojnë.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 xml:space="preserve">Mësuesi/ </w:t>
            </w:r>
            <w:r>
              <w:rPr>
                <w:spacing w:val="-3"/>
                <w:sz w:val="21"/>
                <w:szCs w:val="21"/>
              </w:rPr>
              <w:t>ja</w:t>
            </w:r>
            <w:r>
              <w:rPr>
                <w:spacing w:val="1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rikujton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ritmin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5/8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51" w:right="112"/>
            </w:pPr>
            <w:r>
              <w:rPr>
                <w:spacing w:val="-5"/>
                <w:sz w:val="21"/>
                <w:szCs w:val="21"/>
              </w:rPr>
              <w:t>duke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ritmizuar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atë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duke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29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nxitur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fëmijët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ta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ndjekin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në</w:t>
            </w:r>
            <w:r>
              <w:rPr>
                <w:spacing w:val="27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imitimin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tyre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dhe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kuptimin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karakteristikës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si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ritëm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26"/>
                <w:w w:val="99"/>
                <w:sz w:val="21"/>
                <w:szCs w:val="21"/>
              </w:rPr>
              <w:t xml:space="preserve"> </w:t>
            </w:r>
            <w:r>
              <w:rPr>
                <w:spacing w:val="-7"/>
                <w:sz w:val="21"/>
                <w:szCs w:val="21"/>
              </w:rPr>
              <w:t>përzier</w:t>
            </w:r>
            <w:r>
              <w:rPr>
                <w:spacing w:val="-6"/>
                <w:sz w:val="21"/>
                <w:szCs w:val="21"/>
              </w:rPr>
              <w:t>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5556B8">
            <w:pPr>
              <w:pStyle w:val="ListParagraph"/>
              <w:numPr>
                <w:ilvl w:val="0"/>
                <w:numId w:val="32"/>
              </w:numPr>
              <w:tabs>
                <w:tab w:val="left" w:pos="412"/>
              </w:tabs>
              <w:kinsoku w:val="0"/>
              <w:overflowPunct w:val="0"/>
              <w:spacing w:before="1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Teksti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32"/>
              </w:numPr>
              <w:tabs>
                <w:tab w:val="left" w:pos="412"/>
              </w:tabs>
              <w:kinsoku w:val="0"/>
              <w:overflowPunct w:val="0"/>
              <w:spacing w:before="10" w:line="250" w:lineRule="auto"/>
              <w:ind w:righ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materiale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ndryshme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parapërgatitura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mësuesi/ja;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32"/>
              </w:numPr>
              <w:tabs>
                <w:tab w:val="left" w:pos="412"/>
              </w:tabs>
              <w:kinsoku w:val="0"/>
              <w:overflowPunct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fletorja</w:t>
            </w:r>
            <w:r>
              <w:rPr>
                <w:spacing w:val="-1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32"/>
              </w:numPr>
              <w:tabs>
                <w:tab w:val="left" w:pos="412"/>
              </w:tabs>
              <w:kinsoku w:val="0"/>
              <w:overflowPunct w:val="0"/>
              <w:spacing w:before="10"/>
            </w:pPr>
            <w:r>
              <w:rPr>
                <w:spacing w:val="-1"/>
                <w:sz w:val="21"/>
                <w:szCs w:val="21"/>
              </w:rPr>
              <w:t>shembuj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CD.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6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51"/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51" w:right="357"/>
            </w:pPr>
            <w:r>
              <w:rPr>
                <w:spacing w:val="-3"/>
                <w:sz w:val="21"/>
                <w:szCs w:val="21"/>
              </w:rPr>
              <w:t>Teknika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26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procese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(T&amp;P)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51"/>
            </w:pPr>
            <w:r>
              <w:rPr>
                <w:sz w:val="21"/>
                <w:szCs w:val="21"/>
              </w:rPr>
              <w:t>“Lule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bore”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51" w:right="724"/>
              <w:rPr>
                <w:sz w:val="21"/>
                <w:szCs w:val="21"/>
              </w:rPr>
            </w:pPr>
            <w:r>
              <w:rPr>
                <w:b/>
                <w:bCs/>
                <w:spacing w:val="-1"/>
                <w:sz w:val="21"/>
                <w:szCs w:val="21"/>
              </w:rPr>
              <w:t xml:space="preserve">Situata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të</w:t>
            </w:r>
            <w:r>
              <w:rPr>
                <w:b/>
                <w:bCs/>
                <w:spacing w:val="-1"/>
                <w:sz w:val="21"/>
                <w:szCs w:val="21"/>
              </w:rPr>
              <w:t xml:space="preserve"> nxënit:</w:t>
            </w:r>
            <w:r>
              <w:rPr>
                <w:b/>
                <w:bCs/>
                <w:spacing w:val="21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Mjedisi</w:t>
            </w:r>
            <w:r>
              <w:rPr>
                <w:b/>
                <w:bCs/>
                <w:spacing w:val="-8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me</w:t>
            </w:r>
            <w:r>
              <w:rPr>
                <w:b/>
                <w:bCs/>
                <w:spacing w:val="-6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lule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51" w:right="99"/>
            </w:pPr>
            <w:r>
              <w:rPr>
                <w:sz w:val="21"/>
                <w:szCs w:val="21"/>
              </w:rPr>
              <w:t>U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kërkohet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moment</w:t>
            </w:r>
            <w:r>
              <w:rPr>
                <w:spacing w:val="-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nxënësve/eve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imagjinojnë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kopësht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 lule,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thonë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emrat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 luleve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preferuara.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Pse</w:t>
            </w:r>
            <w:r>
              <w:rPr>
                <w:spacing w:val="1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lulet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janë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shpesh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subjekt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tekste</w:t>
            </w:r>
            <w:r>
              <w:rPr>
                <w:spacing w:val="-1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këngësh?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5556B8">
            <w:pPr>
              <w:pStyle w:val="ListParagraph"/>
              <w:numPr>
                <w:ilvl w:val="0"/>
                <w:numId w:val="31"/>
              </w:numPr>
              <w:tabs>
                <w:tab w:val="left" w:pos="412"/>
              </w:tabs>
              <w:kinsoku w:val="0"/>
              <w:overflowPunct w:val="0"/>
              <w:spacing w:before="1"/>
              <w:rPr>
                <w:sz w:val="21"/>
                <w:szCs w:val="21"/>
              </w:rPr>
            </w:pPr>
            <w:r>
              <w:rPr>
                <w:spacing w:val="-35"/>
                <w:sz w:val="21"/>
                <w:szCs w:val="21"/>
              </w:rPr>
              <w:t>T</w:t>
            </w:r>
            <w:r>
              <w:rPr>
                <w:spacing w:val="-6"/>
                <w:sz w:val="21"/>
                <w:szCs w:val="21"/>
              </w:rPr>
              <w:t>ekst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nxënësit/es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31"/>
              </w:numPr>
              <w:tabs>
                <w:tab w:val="left" w:pos="412"/>
              </w:tabs>
              <w:kinsoku w:val="0"/>
              <w:overflowPunct w:val="0"/>
              <w:spacing w:before="10" w:line="250" w:lineRule="auto"/>
              <w:ind w:right="37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materiale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përgatitura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mësuesi/ja,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31"/>
              </w:numPr>
              <w:tabs>
                <w:tab w:val="left" w:pos="412"/>
              </w:tabs>
              <w:kinsoku w:val="0"/>
              <w:overflowPunct w:val="0"/>
              <w:spacing w:line="250" w:lineRule="auto"/>
              <w:ind w:right="35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material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burime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ndryshme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rreth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temës,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31"/>
              </w:numPr>
              <w:tabs>
                <w:tab w:val="left" w:pos="412"/>
              </w:tabs>
              <w:kinsoku w:val="0"/>
              <w:overflowPunct w:val="0"/>
            </w:pPr>
            <w:r>
              <w:rPr>
                <w:spacing w:val="-1"/>
                <w:sz w:val="21"/>
                <w:szCs w:val="21"/>
              </w:rPr>
              <w:t>Kënga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Cd.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3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51"/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51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Gjuha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before="10" w:line="250" w:lineRule="auto"/>
              <w:ind w:left="51" w:right="216"/>
            </w:pPr>
            <w:r>
              <w:rPr>
                <w:sz w:val="21"/>
                <w:szCs w:val="21"/>
              </w:rPr>
              <w:t>dhe</w:t>
            </w:r>
            <w:r>
              <w:rPr>
                <w:spacing w:val="-1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komunikimi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(GJ&amp;K)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51"/>
            </w:pPr>
            <w:r>
              <w:rPr>
                <w:sz w:val="21"/>
                <w:szCs w:val="21"/>
              </w:rPr>
              <w:t>Ritmi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9/8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51" w:right="398"/>
              <w:rPr>
                <w:sz w:val="21"/>
                <w:szCs w:val="21"/>
              </w:rPr>
            </w:pPr>
            <w:r>
              <w:rPr>
                <w:b/>
                <w:bCs/>
                <w:spacing w:val="-5"/>
                <w:sz w:val="21"/>
                <w:szCs w:val="21"/>
              </w:rPr>
              <w:t>Situata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3"/>
                <w:sz w:val="21"/>
                <w:szCs w:val="21"/>
              </w:rPr>
              <w:t>të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5"/>
                <w:sz w:val="21"/>
                <w:szCs w:val="21"/>
              </w:rPr>
              <w:t>nxënit:</w:t>
            </w:r>
            <w:r>
              <w:rPr>
                <w:b/>
                <w:bCs/>
                <w:spacing w:val="21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6"/>
                <w:sz w:val="21"/>
                <w:szCs w:val="21"/>
              </w:rPr>
              <w:t>Dëgjojmë</w:t>
            </w:r>
            <w:r>
              <w:rPr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4"/>
                <w:sz w:val="21"/>
                <w:szCs w:val="21"/>
              </w:rPr>
              <w:t>dhe</w:t>
            </w:r>
            <w:r>
              <w:rPr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6"/>
                <w:sz w:val="21"/>
                <w:szCs w:val="21"/>
              </w:rPr>
              <w:t>imitojmë</w:t>
            </w:r>
            <w:r>
              <w:rPr>
                <w:b/>
                <w:bCs/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6"/>
                <w:sz w:val="21"/>
                <w:szCs w:val="21"/>
              </w:rPr>
              <w:t>ritmet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51" w:right="110"/>
              <w:rPr>
                <w:sz w:val="21"/>
                <w:szCs w:val="21"/>
              </w:rPr>
            </w:pPr>
            <w:r>
              <w:rPr>
                <w:spacing w:val="-32"/>
                <w:sz w:val="21"/>
                <w:szCs w:val="21"/>
              </w:rPr>
              <w:t>V</w:t>
            </w:r>
            <w:r>
              <w:rPr>
                <w:spacing w:val="-10"/>
                <w:sz w:val="21"/>
                <w:szCs w:val="21"/>
              </w:rPr>
              <w:t>endose</w:t>
            </w:r>
            <w:r>
              <w:rPr>
                <w:sz w:val="21"/>
                <w:szCs w:val="21"/>
              </w:rPr>
              <w:t>t</w:t>
            </w:r>
            <w:r>
              <w:rPr>
                <w:spacing w:val="-19"/>
                <w:sz w:val="21"/>
                <w:szCs w:val="21"/>
              </w:rPr>
              <w:t xml:space="preserve"> </w:t>
            </w:r>
            <w:r>
              <w:rPr>
                <w:spacing w:val="-10"/>
                <w:sz w:val="21"/>
                <w:szCs w:val="21"/>
              </w:rPr>
              <w:t>CD-j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-17"/>
                <w:sz w:val="21"/>
                <w:szCs w:val="21"/>
              </w:rPr>
              <w:t xml:space="preserve"> </w:t>
            </w:r>
            <w:r>
              <w:rPr>
                <w:spacing w:val="-10"/>
                <w:sz w:val="21"/>
                <w:szCs w:val="21"/>
              </w:rPr>
              <w:t>pë</w:t>
            </w:r>
            <w:r>
              <w:rPr>
                <w:sz w:val="21"/>
                <w:szCs w:val="21"/>
              </w:rPr>
              <w:t>r</w:t>
            </w:r>
            <w:r>
              <w:rPr>
                <w:spacing w:val="-18"/>
                <w:sz w:val="21"/>
                <w:szCs w:val="21"/>
              </w:rPr>
              <w:t xml:space="preserve"> </w:t>
            </w:r>
            <w:r>
              <w:rPr>
                <w:spacing w:val="-10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ë</w:t>
            </w:r>
            <w:r>
              <w:rPr>
                <w:spacing w:val="-18"/>
                <w:sz w:val="21"/>
                <w:szCs w:val="21"/>
              </w:rPr>
              <w:t xml:space="preserve"> </w:t>
            </w:r>
            <w:r>
              <w:rPr>
                <w:spacing w:val="-10"/>
                <w:sz w:val="21"/>
                <w:szCs w:val="21"/>
              </w:rPr>
              <w:t>dëgjuar</w:t>
            </w:r>
            <w:r>
              <w:rPr>
                <w:spacing w:val="-9"/>
                <w:w w:val="99"/>
                <w:sz w:val="21"/>
                <w:szCs w:val="21"/>
              </w:rPr>
              <w:t xml:space="preserve"> </w:t>
            </w:r>
            <w:r>
              <w:rPr>
                <w:spacing w:val="-9"/>
                <w:sz w:val="21"/>
                <w:szCs w:val="21"/>
              </w:rPr>
              <w:t>fragmente</w:t>
            </w:r>
            <w:r>
              <w:rPr>
                <w:spacing w:val="-17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të</w:t>
            </w:r>
            <w:r>
              <w:rPr>
                <w:spacing w:val="-17"/>
                <w:sz w:val="21"/>
                <w:szCs w:val="21"/>
              </w:rPr>
              <w:t xml:space="preserve"> </w:t>
            </w:r>
            <w:r>
              <w:rPr>
                <w:spacing w:val="-10"/>
                <w:sz w:val="21"/>
                <w:szCs w:val="21"/>
              </w:rPr>
              <w:t>ndryshme</w:t>
            </w:r>
            <w:r>
              <w:rPr>
                <w:spacing w:val="13"/>
                <w:w w:val="99"/>
                <w:sz w:val="21"/>
                <w:szCs w:val="21"/>
              </w:rPr>
              <w:t xml:space="preserve"> </w:t>
            </w:r>
            <w:r>
              <w:rPr>
                <w:spacing w:val="-9"/>
                <w:sz w:val="21"/>
                <w:szCs w:val="21"/>
              </w:rPr>
              <w:t>muzikore</w:t>
            </w:r>
            <w:r>
              <w:rPr>
                <w:spacing w:val="-18"/>
                <w:sz w:val="21"/>
                <w:szCs w:val="21"/>
              </w:rPr>
              <w:t xml:space="preserve"> </w:t>
            </w:r>
            <w:r>
              <w:rPr>
                <w:spacing w:val="-7"/>
                <w:sz w:val="21"/>
                <w:szCs w:val="21"/>
              </w:rPr>
              <w:t>dhe</w:t>
            </w:r>
            <w:r>
              <w:rPr>
                <w:spacing w:val="-16"/>
                <w:sz w:val="21"/>
                <w:szCs w:val="21"/>
              </w:rPr>
              <w:t xml:space="preserve"> </w:t>
            </w:r>
            <w:r>
              <w:rPr>
                <w:spacing w:val="-10"/>
                <w:sz w:val="21"/>
                <w:szCs w:val="21"/>
              </w:rPr>
              <w:t>nxënësit/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51" w:right="185"/>
            </w:pPr>
            <w:r>
              <w:rPr>
                <w:spacing w:val="-6"/>
                <w:sz w:val="21"/>
                <w:szCs w:val="21"/>
              </w:rPr>
              <w:t>et</w:t>
            </w:r>
            <w:r>
              <w:rPr>
                <w:spacing w:val="-17"/>
                <w:sz w:val="21"/>
                <w:szCs w:val="21"/>
              </w:rPr>
              <w:t xml:space="preserve"> </w:t>
            </w:r>
            <w:r>
              <w:rPr>
                <w:spacing w:val="-10"/>
                <w:sz w:val="21"/>
                <w:szCs w:val="21"/>
              </w:rPr>
              <w:t>improvizojnë</w:t>
            </w:r>
            <w:r>
              <w:rPr>
                <w:spacing w:val="-17"/>
                <w:sz w:val="21"/>
                <w:szCs w:val="21"/>
              </w:rPr>
              <w:t xml:space="preserve"> </w:t>
            </w:r>
            <w:r>
              <w:rPr>
                <w:spacing w:val="-9"/>
                <w:sz w:val="21"/>
                <w:szCs w:val="21"/>
              </w:rPr>
              <w:t>ritmin</w:t>
            </w:r>
            <w:r>
              <w:rPr>
                <w:spacing w:val="-16"/>
                <w:sz w:val="21"/>
                <w:szCs w:val="21"/>
              </w:rPr>
              <w:t xml:space="preserve"> </w:t>
            </w:r>
            <w:r>
              <w:rPr>
                <w:spacing w:val="-10"/>
                <w:sz w:val="21"/>
                <w:szCs w:val="21"/>
              </w:rPr>
              <w:t>që</w:t>
            </w:r>
            <w:r>
              <w:rPr>
                <w:spacing w:val="18"/>
                <w:w w:val="99"/>
                <w:sz w:val="21"/>
                <w:szCs w:val="21"/>
              </w:rPr>
              <w:t xml:space="preserve"> </w:t>
            </w:r>
            <w:r>
              <w:rPr>
                <w:spacing w:val="-9"/>
                <w:sz w:val="21"/>
                <w:szCs w:val="21"/>
              </w:rPr>
              <w:t>dëgjojnë.</w:t>
            </w:r>
            <w:r>
              <w:rPr>
                <w:spacing w:val="-16"/>
                <w:sz w:val="21"/>
                <w:szCs w:val="21"/>
              </w:rPr>
              <w:t xml:space="preserve"> </w:t>
            </w:r>
            <w:r>
              <w:rPr>
                <w:spacing w:val="-10"/>
                <w:sz w:val="21"/>
                <w:szCs w:val="21"/>
              </w:rPr>
              <w:t>Mësuesi/ja</w:t>
            </w:r>
            <w:r>
              <w:rPr>
                <w:spacing w:val="-15"/>
                <w:sz w:val="21"/>
                <w:szCs w:val="21"/>
              </w:rPr>
              <w:t xml:space="preserve"> </w:t>
            </w:r>
            <w:r>
              <w:rPr>
                <w:spacing w:val="-10"/>
                <w:sz w:val="21"/>
                <w:szCs w:val="21"/>
              </w:rPr>
              <w:t>rikujton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dy</w:t>
            </w:r>
            <w:r>
              <w:rPr>
                <w:spacing w:val="-17"/>
                <w:sz w:val="21"/>
                <w:szCs w:val="21"/>
              </w:rPr>
              <w:t xml:space="preserve"> </w:t>
            </w:r>
            <w:r>
              <w:rPr>
                <w:spacing w:val="-9"/>
                <w:sz w:val="21"/>
                <w:szCs w:val="21"/>
              </w:rPr>
              <w:t>ritmet</w:t>
            </w:r>
            <w:r>
              <w:rPr>
                <w:spacing w:val="-1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16"/>
                <w:sz w:val="21"/>
                <w:szCs w:val="21"/>
              </w:rPr>
              <w:t xml:space="preserve"> </w:t>
            </w:r>
            <w:r>
              <w:rPr>
                <w:spacing w:val="-9"/>
                <w:sz w:val="21"/>
                <w:szCs w:val="21"/>
              </w:rPr>
              <w:t>tjera</w:t>
            </w:r>
            <w:r>
              <w:rPr>
                <w:spacing w:val="-17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të</w:t>
            </w:r>
            <w:r>
              <w:rPr>
                <w:spacing w:val="-17"/>
                <w:sz w:val="21"/>
                <w:szCs w:val="21"/>
              </w:rPr>
              <w:t xml:space="preserve"> </w:t>
            </w:r>
            <w:r>
              <w:rPr>
                <w:spacing w:val="-10"/>
                <w:sz w:val="21"/>
                <w:szCs w:val="21"/>
              </w:rPr>
              <w:t>mësuara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pacing w:val="-7"/>
                <w:sz w:val="21"/>
                <w:szCs w:val="21"/>
              </w:rPr>
              <w:t>dhe</w:t>
            </w:r>
            <w:r>
              <w:rPr>
                <w:spacing w:val="-17"/>
                <w:sz w:val="21"/>
                <w:szCs w:val="21"/>
              </w:rPr>
              <w:t xml:space="preserve"> </w:t>
            </w:r>
            <w:r>
              <w:rPr>
                <w:spacing w:val="-9"/>
                <w:sz w:val="21"/>
                <w:szCs w:val="21"/>
              </w:rPr>
              <w:t>ritmizon</w:t>
            </w:r>
            <w:r>
              <w:rPr>
                <w:spacing w:val="-16"/>
                <w:sz w:val="21"/>
                <w:szCs w:val="21"/>
              </w:rPr>
              <w:t xml:space="preserve"> </w:t>
            </w:r>
            <w:r>
              <w:rPr>
                <w:spacing w:val="-9"/>
                <w:sz w:val="21"/>
                <w:szCs w:val="21"/>
              </w:rPr>
              <w:t>ritmin</w:t>
            </w:r>
            <w:r>
              <w:rPr>
                <w:spacing w:val="-17"/>
                <w:sz w:val="21"/>
                <w:szCs w:val="21"/>
              </w:rPr>
              <w:t xml:space="preserve"> </w:t>
            </w:r>
            <w:r>
              <w:rPr>
                <w:spacing w:val="-8"/>
                <w:sz w:val="21"/>
                <w:szCs w:val="21"/>
              </w:rPr>
              <w:t>9/8,</w:t>
            </w:r>
            <w:r>
              <w:rPr>
                <w:spacing w:val="-16"/>
                <w:sz w:val="21"/>
                <w:szCs w:val="21"/>
              </w:rPr>
              <w:t xml:space="preserve"> </w:t>
            </w:r>
            <w:r>
              <w:rPr>
                <w:spacing w:val="-10"/>
                <w:sz w:val="21"/>
                <w:szCs w:val="21"/>
              </w:rPr>
              <w:t>duke</w:t>
            </w:r>
            <w:r>
              <w:rPr>
                <w:spacing w:val="17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17"/>
                <w:sz w:val="21"/>
                <w:szCs w:val="21"/>
              </w:rPr>
              <w:t xml:space="preserve"> </w:t>
            </w:r>
            <w:r>
              <w:rPr>
                <w:spacing w:val="-9"/>
                <w:sz w:val="21"/>
                <w:szCs w:val="21"/>
              </w:rPr>
              <w:t>nxitur</w:t>
            </w:r>
            <w:r>
              <w:rPr>
                <w:spacing w:val="-16"/>
                <w:sz w:val="21"/>
                <w:szCs w:val="21"/>
              </w:rPr>
              <w:t xml:space="preserve"> </w:t>
            </w:r>
            <w:r>
              <w:rPr>
                <w:spacing w:val="-9"/>
                <w:sz w:val="21"/>
                <w:szCs w:val="21"/>
              </w:rPr>
              <w:t>fëmijët</w:t>
            </w:r>
            <w:r>
              <w:rPr>
                <w:spacing w:val="-17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ta</w:t>
            </w:r>
            <w:r>
              <w:rPr>
                <w:spacing w:val="-16"/>
                <w:sz w:val="21"/>
                <w:szCs w:val="21"/>
              </w:rPr>
              <w:t xml:space="preserve"> </w:t>
            </w:r>
            <w:r>
              <w:rPr>
                <w:spacing w:val="-9"/>
                <w:sz w:val="21"/>
                <w:szCs w:val="21"/>
              </w:rPr>
              <w:t>ndjekin</w:t>
            </w:r>
            <w:r>
              <w:rPr>
                <w:spacing w:val="-17"/>
                <w:sz w:val="21"/>
                <w:szCs w:val="21"/>
              </w:rPr>
              <w:t xml:space="preserve"> </w:t>
            </w:r>
            <w:r>
              <w:rPr>
                <w:spacing w:val="-10"/>
                <w:sz w:val="21"/>
                <w:szCs w:val="21"/>
              </w:rPr>
              <w:t>në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9"/>
                <w:sz w:val="21"/>
                <w:szCs w:val="21"/>
              </w:rPr>
              <w:t>imitimin</w:t>
            </w:r>
            <w:r>
              <w:rPr>
                <w:spacing w:val="-1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17"/>
                <w:sz w:val="21"/>
                <w:szCs w:val="21"/>
              </w:rPr>
              <w:t xml:space="preserve"> </w:t>
            </w:r>
            <w:r>
              <w:rPr>
                <w:spacing w:val="-8"/>
                <w:sz w:val="21"/>
                <w:szCs w:val="21"/>
              </w:rPr>
              <w:t>tyre</w:t>
            </w:r>
            <w:r>
              <w:rPr>
                <w:spacing w:val="-17"/>
                <w:sz w:val="21"/>
                <w:szCs w:val="21"/>
              </w:rPr>
              <w:t xml:space="preserve"> </w:t>
            </w:r>
            <w:r>
              <w:rPr>
                <w:spacing w:val="-7"/>
                <w:sz w:val="21"/>
                <w:szCs w:val="21"/>
              </w:rPr>
              <w:t>dhe</w:t>
            </w:r>
            <w:r>
              <w:rPr>
                <w:spacing w:val="-17"/>
                <w:sz w:val="21"/>
                <w:szCs w:val="21"/>
              </w:rPr>
              <w:t xml:space="preserve"> </w:t>
            </w:r>
            <w:r>
              <w:rPr>
                <w:spacing w:val="-10"/>
                <w:sz w:val="21"/>
                <w:szCs w:val="21"/>
              </w:rPr>
              <w:t>kuptimin</w:t>
            </w:r>
            <w:r>
              <w:rPr>
                <w:spacing w:val="14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17"/>
                <w:sz w:val="21"/>
                <w:szCs w:val="21"/>
              </w:rPr>
              <w:t xml:space="preserve"> </w:t>
            </w:r>
            <w:r>
              <w:rPr>
                <w:spacing w:val="-10"/>
                <w:sz w:val="21"/>
                <w:szCs w:val="21"/>
              </w:rPr>
              <w:t>karakteristikës</w:t>
            </w:r>
            <w:r>
              <w:rPr>
                <w:spacing w:val="-16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si</w:t>
            </w:r>
            <w:r>
              <w:rPr>
                <w:spacing w:val="-17"/>
                <w:sz w:val="21"/>
                <w:szCs w:val="21"/>
              </w:rPr>
              <w:t xml:space="preserve"> </w:t>
            </w:r>
            <w:r>
              <w:rPr>
                <w:spacing w:val="-9"/>
                <w:sz w:val="21"/>
                <w:szCs w:val="21"/>
              </w:rPr>
              <w:t>ritëm</w:t>
            </w:r>
            <w:r>
              <w:rPr>
                <w:spacing w:val="-1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29"/>
                <w:w w:val="99"/>
                <w:sz w:val="21"/>
                <w:szCs w:val="21"/>
              </w:rPr>
              <w:t xml:space="preserve"> </w:t>
            </w:r>
            <w:r>
              <w:rPr>
                <w:spacing w:val="-11"/>
                <w:sz w:val="21"/>
                <w:szCs w:val="21"/>
              </w:rPr>
              <w:t>përzier</w:t>
            </w:r>
            <w:r>
              <w:rPr>
                <w:spacing w:val="-10"/>
                <w:sz w:val="21"/>
                <w:szCs w:val="21"/>
              </w:rPr>
              <w:t>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5556B8">
            <w:pPr>
              <w:pStyle w:val="ListParagraph"/>
              <w:numPr>
                <w:ilvl w:val="0"/>
                <w:numId w:val="30"/>
              </w:numPr>
              <w:tabs>
                <w:tab w:val="left" w:pos="412"/>
              </w:tabs>
              <w:kinsoku w:val="0"/>
              <w:overflowPunct w:val="0"/>
              <w:spacing w:before="1"/>
              <w:rPr>
                <w:sz w:val="21"/>
                <w:szCs w:val="21"/>
              </w:rPr>
            </w:pPr>
            <w:r>
              <w:rPr>
                <w:spacing w:val="-3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eksti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30"/>
              </w:numPr>
              <w:tabs>
                <w:tab w:val="left" w:pos="412"/>
              </w:tabs>
              <w:kinsoku w:val="0"/>
              <w:overflowPunct w:val="0"/>
              <w:spacing w:before="10" w:line="250" w:lineRule="auto"/>
              <w:ind w:right="3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materiale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ndryshme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parapërgatitura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mësuesi/ja;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30"/>
              </w:numPr>
              <w:tabs>
                <w:tab w:val="left" w:pos="412"/>
              </w:tabs>
              <w:kinsoku w:val="0"/>
              <w:overflowPunct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fletorja</w:t>
            </w:r>
            <w:r>
              <w:rPr>
                <w:spacing w:val="-1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30"/>
              </w:numPr>
              <w:tabs>
                <w:tab w:val="left" w:pos="412"/>
              </w:tabs>
              <w:kinsoku w:val="0"/>
              <w:overflowPunct w:val="0"/>
              <w:spacing w:before="10"/>
            </w:pPr>
            <w:r>
              <w:rPr>
                <w:spacing w:val="-1"/>
                <w:sz w:val="21"/>
                <w:szCs w:val="21"/>
              </w:rPr>
              <w:t>Shembuj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CD.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26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51"/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51" w:right="357"/>
            </w:pPr>
            <w:r>
              <w:rPr>
                <w:spacing w:val="-3"/>
                <w:sz w:val="21"/>
                <w:szCs w:val="21"/>
              </w:rPr>
              <w:t>Teknika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26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procese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(T&amp;P)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51" w:right="168"/>
            </w:pPr>
            <w:r>
              <w:rPr>
                <w:spacing w:val="-1"/>
                <w:w w:val="95"/>
                <w:sz w:val="21"/>
                <w:szCs w:val="21"/>
              </w:rPr>
              <w:t>“Trimëreshat</w:t>
            </w:r>
            <w:r>
              <w:rPr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tona”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39" w:lineRule="exact"/>
              <w:ind w:left="51"/>
              <w:rPr>
                <w:sz w:val="21"/>
                <w:szCs w:val="21"/>
              </w:rPr>
            </w:pPr>
            <w:r>
              <w:rPr>
                <w:b/>
                <w:bCs/>
                <w:spacing w:val="-1"/>
                <w:sz w:val="21"/>
                <w:szCs w:val="21"/>
              </w:rPr>
              <w:t>Situata</w:t>
            </w:r>
            <w:r>
              <w:rPr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të</w:t>
            </w:r>
            <w:r>
              <w:rPr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nxënit:</w:t>
            </w:r>
            <w:r>
              <w:rPr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Femra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before="10" w:line="250" w:lineRule="auto"/>
              <w:ind w:left="51" w:right="47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dhe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kontributi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saj</w:t>
            </w:r>
            <w:r>
              <w:rPr>
                <w:spacing w:val="-1"/>
                <w:w w:val="99"/>
                <w:sz w:val="21"/>
                <w:szCs w:val="21"/>
              </w:rPr>
              <w:t xml:space="preserve"> </w:t>
            </w:r>
            <w:r>
              <w:rPr>
                <w:spacing w:val="19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Cili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është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kontributi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që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51" w:right="59"/>
            </w:pPr>
            <w:r>
              <w:rPr>
                <w:sz w:val="21"/>
                <w:szCs w:val="21"/>
              </w:rPr>
              <w:t>kanë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dhënë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nënat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shqiptare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gjatë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Luftës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Dytë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Botërore?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Po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shoqërinë</w:t>
            </w:r>
            <w:r>
              <w:rPr>
                <w:spacing w:val="-1"/>
                <w:w w:val="99"/>
                <w:sz w:val="21"/>
                <w:szCs w:val="21"/>
              </w:rPr>
              <w:t xml:space="preserve"> 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sotme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është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respektuar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femra</w:t>
            </w:r>
            <w:r>
              <w:rPr>
                <w:spacing w:val="-14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shqiptare?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5556B8">
            <w:pPr>
              <w:pStyle w:val="ListParagraph"/>
              <w:numPr>
                <w:ilvl w:val="0"/>
                <w:numId w:val="29"/>
              </w:numPr>
              <w:tabs>
                <w:tab w:val="left" w:pos="412"/>
              </w:tabs>
              <w:kinsoku w:val="0"/>
              <w:overflowPunct w:val="0"/>
              <w:spacing w:before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teksti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9"/>
              </w:numPr>
              <w:tabs>
                <w:tab w:val="left" w:pos="412"/>
              </w:tabs>
              <w:kinsoku w:val="0"/>
              <w:overflowPunct w:val="0"/>
              <w:spacing w:before="10" w:line="250" w:lineRule="auto"/>
              <w:ind w:right="36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materiale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përgatitura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27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mësuesi/ja;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9"/>
              </w:numPr>
              <w:tabs>
                <w:tab w:val="left" w:pos="412"/>
              </w:tabs>
              <w:kinsoku w:val="0"/>
              <w:overflowPunct w:val="0"/>
              <w:spacing w:line="250" w:lineRule="auto"/>
              <w:ind w:right="35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materiale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burime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ndryshme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rreth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temës;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9"/>
              </w:numPr>
              <w:tabs>
                <w:tab w:val="left" w:pos="412"/>
              </w:tabs>
              <w:kinsoku w:val="0"/>
              <w:overflowPunct w:val="0"/>
            </w:pPr>
            <w:r>
              <w:rPr>
                <w:spacing w:val="-1"/>
                <w:sz w:val="21"/>
                <w:szCs w:val="21"/>
              </w:rPr>
              <w:t>Kënga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CD.</w:t>
            </w:r>
          </w:p>
        </w:tc>
      </w:tr>
    </w:tbl>
    <w:p w:rsidR="00F1383B" w:rsidRDefault="00F1383B" w:rsidP="00F1383B">
      <w:pPr>
        <w:sectPr w:rsidR="00F1383B">
          <w:pgSz w:w="10320" w:h="14400"/>
          <w:pgMar w:top="940" w:right="760" w:bottom="780" w:left="0" w:header="0" w:footer="586" w:gutter="0"/>
          <w:cols w:space="720" w:equalWidth="0">
            <w:col w:w="9560"/>
          </w:cols>
          <w:noEndnote/>
        </w:sectPr>
      </w:pPr>
    </w:p>
    <w:p w:rsidR="00F1383B" w:rsidRDefault="00F1383B" w:rsidP="00F1383B">
      <w:pPr>
        <w:pStyle w:val="BodyText"/>
        <w:kinsoku w:val="0"/>
        <w:overflowPunct w:val="0"/>
        <w:spacing w:before="7"/>
        <w:ind w:left="0" w:firstLine="0"/>
        <w:rPr>
          <w:sz w:val="22"/>
          <w:szCs w:val="22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2"/>
        <w:gridCol w:w="1663"/>
        <w:gridCol w:w="1333"/>
        <w:gridCol w:w="2473"/>
        <w:gridCol w:w="2055"/>
      </w:tblGrid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63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51"/>
            </w:pPr>
            <w:r>
              <w:rPr>
                <w:spacing w:val="-4"/>
                <w:sz w:val="21"/>
                <w:szCs w:val="21"/>
              </w:rPr>
              <w:t>11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51" w:right="199"/>
            </w:pPr>
            <w:r>
              <w:rPr>
                <w:spacing w:val="-1"/>
                <w:sz w:val="21"/>
                <w:szCs w:val="21"/>
              </w:rPr>
              <w:t>Historia,</w:t>
            </w:r>
            <w:r>
              <w:rPr>
                <w:spacing w:val="-1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muzika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shoqëria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(H,M&amp;SH)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51" w:right="463"/>
            </w:pPr>
            <w:r>
              <w:rPr>
                <w:spacing w:val="-1"/>
                <w:sz w:val="21"/>
                <w:szCs w:val="21"/>
              </w:rPr>
              <w:t>Muzika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w w:val="95"/>
                <w:sz w:val="21"/>
                <w:szCs w:val="21"/>
              </w:rPr>
              <w:t>popullore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shqiptare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51" w:right="87"/>
              <w:rPr>
                <w:sz w:val="21"/>
                <w:szCs w:val="21"/>
              </w:rPr>
            </w:pPr>
            <w:r>
              <w:rPr>
                <w:b/>
                <w:bCs/>
                <w:spacing w:val="-1"/>
                <w:sz w:val="21"/>
                <w:szCs w:val="21"/>
              </w:rPr>
              <w:t>Situata</w:t>
            </w:r>
            <w:r>
              <w:rPr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të</w:t>
            </w:r>
            <w:r>
              <w:rPr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nxënit:</w:t>
            </w:r>
            <w:r>
              <w:rPr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Kënga</w:t>
            </w:r>
            <w:r>
              <w:rPr>
                <w:b/>
                <w:bCs/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2"/>
                <w:sz w:val="21"/>
                <w:szCs w:val="21"/>
              </w:rPr>
              <w:t>popullore</w:t>
            </w:r>
            <w:r>
              <w:rPr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8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preferuar</w:t>
            </w:r>
            <w:r>
              <w:rPr>
                <w:b/>
                <w:bCs/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pacing w:val="-24"/>
                <w:sz w:val="21"/>
                <w:szCs w:val="21"/>
              </w:rPr>
              <w:t>V</w:t>
            </w:r>
            <w:r>
              <w:rPr>
                <w:sz w:val="21"/>
                <w:szCs w:val="21"/>
              </w:rPr>
              <w:t>endosen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disa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fragmente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këngë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popullore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krahinave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ndryshme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51" w:right="450"/>
              <w:jc w:val="both"/>
            </w:pPr>
            <w:r>
              <w:rPr>
                <w:sz w:val="21"/>
                <w:szCs w:val="21"/>
              </w:rPr>
              <w:t>dhe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nxënësit/et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listojnë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karakteristikat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secilës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këngë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që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dëgjojnë.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5556B8">
            <w:pPr>
              <w:pStyle w:val="ListParagraph"/>
              <w:numPr>
                <w:ilvl w:val="0"/>
                <w:numId w:val="28"/>
              </w:numPr>
              <w:tabs>
                <w:tab w:val="left" w:pos="412"/>
              </w:tabs>
              <w:kinsoku w:val="0"/>
              <w:overflowPunct w:val="0"/>
              <w:spacing w:before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teksti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8"/>
              </w:numPr>
              <w:tabs>
                <w:tab w:val="left" w:pos="412"/>
              </w:tabs>
              <w:kinsoku w:val="0"/>
              <w:overflowPunct w:val="0"/>
              <w:spacing w:before="10" w:line="250" w:lineRule="auto"/>
              <w:ind w:right="36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materiale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përgatitura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27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mësuesi/ja,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8"/>
              </w:numPr>
              <w:tabs>
                <w:tab w:val="left" w:pos="412"/>
              </w:tabs>
              <w:kinsoku w:val="0"/>
              <w:overflowPunct w:val="0"/>
              <w:spacing w:line="250" w:lineRule="auto"/>
              <w:ind w:right="62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fragmente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popullore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ndryshme;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8"/>
              </w:numPr>
              <w:tabs>
                <w:tab w:val="left" w:pos="412"/>
              </w:tabs>
              <w:kinsoku w:val="0"/>
              <w:overflowPunct w:val="0"/>
              <w:spacing w:line="250" w:lineRule="auto"/>
              <w:ind w:right="231"/>
            </w:pPr>
            <w:r>
              <w:rPr>
                <w:spacing w:val="-1"/>
                <w:sz w:val="21"/>
                <w:szCs w:val="21"/>
              </w:rPr>
              <w:t>Shembuj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CD/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DVD.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21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51"/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51" w:right="199"/>
            </w:pPr>
            <w:r>
              <w:rPr>
                <w:spacing w:val="-1"/>
                <w:sz w:val="21"/>
                <w:szCs w:val="21"/>
              </w:rPr>
              <w:t>Historia,</w:t>
            </w:r>
            <w:r>
              <w:rPr>
                <w:spacing w:val="-1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muzika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shoqëria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(H,M&amp;SH)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51" w:right="463"/>
            </w:pPr>
            <w:r>
              <w:rPr>
                <w:spacing w:val="-4"/>
                <w:sz w:val="21"/>
                <w:szCs w:val="21"/>
              </w:rPr>
              <w:t>V</w:t>
            </w:r>
            <w:r>
              <w:rPr>
                <w:spacing w:val="-5"/>
                <w:sz w:val="21"/>
                <w:szCs w:val="21"/>
              </w:rPr>
              <w:t>allja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w w:val="95"/>
                <w:sz w:val="21"/>
                <w:szCs w:val="21"/>
              </w:rPr>
              <w:t>popullore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shqiptare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51" w:right="146"/>
              <w:rPr>
                <w:sz w:val="21"/>
                <w:szCs w:val="21"/>
              </w:rPr>
            </w:pPr>
            <w:r>
              <w:rPr>
                <w:b/>
                <w:bCs/>
                <w:spacing w:val="-1"/>
                <w:sz w:val="21"/>
                <w:szCs w:val="21"/>
              </w:rPr>
              <w:t xml:space="preserve">Situata </w:t>
            </w:r>
            <w:r>
              <w:rPr>
                <w:b/>
                <w:bCs/>
                <w:sz w:val="21"/>
                <w:szCs w:val="21"/>
              </w:rPr>
              <w:t>e të</w:t>
            </w:r>
            <w:r>
              <w:rPr>
                <w:b/>
                <w:bCs/>
                <w:spacing w:val="-1"/>
                <w:sz w:val="21"/>
                <w:szCs w:val="21"/>
              </w:rPr>
              <w:t xml:space="preserve"> nxënit:</w:t>
            </w:r>
            <w:r>
              <w:rPr>
                <w:b/>
                <w:bCs/>
                <w:spacing w:val="-4"/>
                <w:sz w:val="21"/>
                <w:szCs w:val="21"/>
              </w:rPr>
              <w:t xml:space="preserve"> V</w:t>
            </w:r>
            <w:r>
              <w:rPr>
                <w:b/>
                <w:bCs/>
                <w:spacing w:val="-5"/>
                <w:sz w:val="21"/>
                <w:szCs w:val="21"/>
              </w:rPr>
              <w:t>allja</w:t>
            </w:r>
            <w:r>
              <w:rPr>
                <w:b/>
                <w:bCs/>
                <w:spacing w:val="27"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2"/>
                <w:sz w:val="21"/>
                <w:szCs w:val="21"/>
              </w:rPr>
              <w:t>popullore</w:t>
            </w:r>
            <w:r>
              <w:rPr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8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preferuar</w:t>
            </w:r>
            <w:r>
              <w:rPr>
                <w:b/>
                <w:bCs/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pacing w:val="-24"/>
                <w:sz w:val="21"/>
                <w:szCs w:val="21"/>
              </w:rPr>
              <w:t>V</w:t>
            </w:r>
            <w:r>
              <w:rPr>
                <w:sz w:val="21"/>
                <w:szCs w:val="21"/>
              </w:rPr>
              <w:t>endosen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disa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fragmente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valle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popullore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krahinave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ndryshme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 nxënësit/et</w:t>
            </w:r>
            <w:r>
              <w:rPr>
                <w:spacing w:val="-1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listojnë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karakteristikat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secilës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51" w:right="111"/>
            </w:pPr>
            <w:r>
              <w:rPr>
                <w:sz w:val="21"/>
                <w:szCs w:val="21"/>
              </w:rPr>
              <w:t>valle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që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dëgjojnë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ose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mund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t’i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shikojnë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3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DVD.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5556B8">
            <w:pPr>
              <w:pStyle w:val="ListParagraph"/>
              <w:numPr>
                <w:ilvl w:val="0"/>
                <w:numId w:val="27"/>
              </w:numPr>
              <w:tabs>
                <w:tab w:val="left" w:pos="412"/>
              </w:tabs>
              <w:kinsoku w:val="0"/>
              <w:overflowPunct w:val="0"/>
              <w:spacing w:before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teksti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7"/>
              </w:numPr>
              <w:tabs>
                <w:tab w:val="left" w:pos="412"/>
              </w:tabs>
              <w:kinsoku w:val="0"/>
              <w:overflowPunct w:val="0"/>
              <w:spacing w:before="10" w:line="250" w:lineRule="auto"/>
              <w:ind w:right="36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materiale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përgatitura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27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mësuesi/ja,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7"/>
              </w:numPr>
              <w:tabs>
                <w:tab w:val="left" w:pos="412"/>
              </w:tabs>
              <w:kinsoku w:val="0"/>
              <w:overflowPunct w:val="0"/>
              <w:spacing w:line="250" w:lineRule="auto"/>
              <w:ind w:right="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fragmente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valle</w:t>
            </w:r>
            <w:r>
              <w:rPr>
                <w:spacing w:val="4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popullore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ndryshme;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7"/>
              </w:numPr>
              <w:tabs>
                <w:tab w:val="left" w:pos="412"/>
              </w:tabs>
              <w:kinsoku w:val="0"/>
              <w:overflowPunct w:val="0"/>
              <w:spacing w:line="250" w:lineRule="auto"/>
              <w:ind w:right="231"/>
            </w:pPr>
            <w:r>
              <w:rPr>
                <w:spacing w:val="-1"/>
                <w:sz w:val="21"/>
                <w:szCs w:val="21"/>
              </w:rPr>
              <w:t>Shembuj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CD/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DVD.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22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51"/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51" w:right="570"/>
            </w:pPr>
            <w:r>
              <w:rPr>
                <w:spacing w:val="-3"/>
                <w:sz w:val="21"/>
                <w:szCs w:val="21"/>
              </w:rPr>
              <w:t>Teknika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26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procese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(T&amp;P)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51" w:right="264"/>
            </w:pPr>
            <w:r>
              <w:rPr>
                <w:spacing w:val="-23"/>
                <w:w w:val="95"/>
                <w:sz w:val="21"/>
                <w:szCs w:val="21"/>
              </w:rPr>
              <w:t>V</w:t>
            </w:r>
            <w:r>
              <w:rPr>
                <w:w w:val="95"/>
                <w:sz w:val="21"/>
                <w:szCs w:val="21"/>
              </w:rPr>
              <w:t>erifikojmë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njohuritë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39" w:lineRule="exact"/>
              <w:ind w:left="51"/>
            </w:pPr>
            <w:r>
              <w:rPr>
                <w:b/>
                <w:bCs/>
                <w:spacing w:val="-1"/>
                <w:sz w:val="21"/>
                <w:szCs w:val="21"/>
              </w:rPr>
              <w:t xml:space="preserve">Situata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të</w:t>
            </w:r>
            <w:r>
              <w:rPr>
                <w:b/>
                <w:bCs/>
                <w:spacing w:val="-1"/>
                <w:sz w:val="21"/>
                <w:szCs w:val="21"/>
              </w:rPr>
              <w:t xml:space="preserve"> nxënit:</w:t>
            </w:r>
            <w:r>
              <w:rPr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6"/>
                <w:sz w:val="21"/>
                <w:szCs w:val="21"/>
              </w:rPr>
              <w:t>T</w:t>
            </w:r>
            <w:r>
              <w:rPr>
                <w:b/>
                <w:bCs/>
                <w:spacing w:val="-5"/>
                <w:sz w:val="21"/>
                <w:szCs w:val="21"/>
              </w:rPr>
              <w:t>est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5556B8">
            <w:pPr>
              <w:pStyle w:val="ListParagraph"/>
              <w:numPr>
                <w:ilvl w:val="0"/>
                <w:numId w:val="26"/>
              </w:numPr>
              <w:tabs>
                <w:tab w:val="left" w:pos="412"/>
              </w:tabs>
              <w:kinsoku w:val="0"/>
              <w:overflowPunct w:val="0"/>
              <w:spacing w:before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teksti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6"/>
              </w:numPr>
              <w:tabs>
                <w:tab w:val="left" w:pos="412"/>
              </w:tabs>
              <w:kinsoku w:val="0"/>
              <w:overflowPunct w:val="0"/>
              <w:spacing w:before="10" w:line="250" w:lineRule="auto"/>
              <w:ind w:right="336"/>
            </w:pPr>
            <w:r>
              <w:rPr>
                <w:sz w:val="21"/>
                <w:szCs w:val="21"/>
              </w:rPr>
              <w:t>test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përgatitur</w:t>
            </w:r>
            <w:r>
              <w:rPr>
                <w:spacing w:val="26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mësuesi/ja.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98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/>
        </w:tc>
        <w:tc>
          <w:tcPr>
            <w:tcW w:w="5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 w:line="250" w:lineRule="auto"/>
              <w:ind w:left="51" w:right="607"/>
            </w:pPr>
            <w:r>
              <w:rPr>
                <w:b/>
                <w:bCs/>
                <w:spacing w:val="-1"/>
                <w:sz w:val="21"/>
                <w:szCs w:val="21"/>
              </w:rPr>
              <w:t>Projekt</w:t>
            </w:r>
            <w:r>
              <w:rPr>
                <w:b/>
                <w:bCs/>
                <w:spacing w:val="-1"/>
                <w:position w:val="7"/>
                <w:sz w:val="12"/>
                <w:szCs w:val="12"/>
              </w:rPr>
              <w:t>2</w:t>
            </w:r>
            <w:r>
              <w:rPr>
                <w:b/>
                <w:bCs/>
                <w:spacing w:val="-1"/>
                <w:sz w:val="21"/>
                <w:szCs w:val="21"/>
              </w:rPr>
              <w:t>:</w:t>
            </w:r>
            <w:r>
              <w:rPr>
                <w:b/>
                <w:bCs/>
                <w:spacing w:val="-6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Trashëgimia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jonë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kulturore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(TK)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materiale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28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jomateriale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5556B8">
            <w:pPr>
              <w:pStyle w:val="ListParagraph"/>
              <w:numPr>
                <w:ilvl w:val="0"/>
                <w:numId w:val="25"/>
              </w:numPr>
              <w:tabs>
                <w:tab w:val="left" w:pos="412"/>
              </w:tabs>
              <w:kinsoku w:val="0"/>
              <w:overflowPunct w:val="0"/>
              <w:spacing w:before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teksti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5"/>
              </w:numPr>
              <w:tabs>
                <w:tab w:val="left" w:pos="412"/>
              </w:tabs>
              <w:kinsoku w:val="0"/>
              <w:overflowPunct w:val="0"/>
              <w:spacing w:before="10" w:line="250" w:lineRule="auto"/>
              <w:ind w:right="36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materiale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përgatitura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27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nxënësit/et;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5"/>
              </w:numPr>
              <w:tabs>
                <w:tab w:val="left" w:pos="412"/>
              </w:tabs>
              <w:kinsoku w:val="0"/>
              <w:overflowPunct w:val="0"/>
              <w:spacing w:line="250" w:lineRule="auto"/>
              <w:ind w:right="44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prezantime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ppt;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5"/>
              </w:numPr>
              <w:tabs>
                <w:tab w:val="left" w:pos="412"/>
              </w:tabs>
              <w:kinsoku w:val="0"/>
              <w:overflowPunct w:val="0"/>
              <w:spacing w:line="250" w:lineRule="auto"/>
              <w:ind w:right="97"/>
            </w:pPr>
            <w:r>
              <w:rPr>
                <w:sz w:val="21"/>
                <w:szCs w:val="21"/>
              </w:rPr>
              <w:t>koleksione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DVD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apo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albume.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97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/>
        </w:tc>
        <w:tc>
          <w:tcPr>
            <w:tcW w:w="75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51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Metodologjia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before="10"/>
              <w:ind w:left="104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Metoda</w:t>
            </w:r>
            <w:r>
              <w:rPr>
                <w:spacing w:val="-1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interaktive,</w:t>
            </w:r>
            <w:r>
              <w:rPr>
                <w:spacing w:val="-1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bashkëvepruese,</w:t>
            </w:r>
            <w:r>
              <w:rPr>
                <w:spacing w:val="-1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gjithëpërfshirëse.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4"/>
              </w:numPr>
              <w:tabs>
                <w:tab w:val="left" w:pos="336"/>
              </w:tabs>
              <w:kinsoku w:val="0"/>
              <w:overflowPunct w:val="0"/>
              <w:spacing w:before="10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Punë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grup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punë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individuale.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4"/>
              </w:numPr>
              <w:tabs>
                <w:tab w:val="left" w:pos="336"/>
              </w:tabs>
              <w:kinsoku w:val="0"/>
              <w:overflowPunct w:val="0"/>
              <w:spacing w:before="10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Hetimi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zbulimi.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4"/>
              </w:numPr>
              <w:tabs>
                <w:tab w:val="left" w:pos="336"/>
              </w:tabs>
              <w:kinsoku w:val="0"/>
              <w:overflowPunct w:val="0"/>
              <w:spacing w:before="1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Zbatime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praktike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brenda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jashtë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klase.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4"/>
              </w:numPr>
              <w:tabs>
                <w:tab w:val="left" w:pos="336"/>
              </w:tabs>
              <w:kinsoku w:val="0"/>
              <w:overflowPunct w:val="0"/>
              <w:spacing w:before="10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Metoda</w:t>
            </w:r>
            <w:r>
              <w:rPr>
                <w:spacing w:val="-1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integruese.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4"/>
              </w:numPr>
              <w:tabs>
                <w:tab w:val="left" w:pos="336"/>
              </w:tabs>
              <w:kinsoku w:val="0"/>
              <w:overflowPunct w:val="0"/>
              <w:spacing w:before="1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Bashkëbisedim.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4"/>
              </w:numPr>
              <w:tabs>
                <w:tab w:val="left" w:pos="336"/>
              </w:tabs>
              <w:kinsoku w:val="0"/>
              <w:overflowPunct w:val="0"/>
              <w:spacing w:before="10"/>
              <w:rPr>
                <w:sz w:val="21"/>
                <w:szCs w:val="21"/>
              </w:rPr>
            </w:pPr>
            <w:r>
              <w:rPr>
                <w:spacing w:val="-3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eknika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që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zhvillojnë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mendimin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kritik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krijues.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4"/>
              </w:numPr>
              <w:tabs>
                <w:tab w:val="left" w:pos="336"/>
              </w:tabs>
              <w:kinsoku w:val="0"/>
              <w:overflowPunct w:val="0"/>
              <w:spacing w:before="10"/>
              <w:rPr>
                <w:spacing w:val="-3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Prezantime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forma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ndryshme,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përfshirë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TIK.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4"/>
              </w:numPr>
              <w:tabs>
                <w:tab w:val="left" w:pos="336"/>
              </w:tabs>
              <w:kinsoku w:val="0"/>
              <w:overflowPunct w:val="0"/>
              <w:spacing w:before="10"/>
            </w:pPr>
            <w:r>
              <w:rPr>
                <w:spacing w:val="-1"/>
                <w:sz w:val="21"/>
                <w:szCs w:val="21"/>
              </w:rPr>
              <w:t>Projekte</w:t>
            </w:r>
            <w:r>
              <w:rPr>
                <w:spacing w:val="-1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kurrikulare.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25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/>
        </w:tc>
        <w:tc>
          <w:tcPr>
            <w:tcW w:w="75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1"/>
              <w:ind w:left="51"/>
              <w:rPr>
                <w:sz w:val="21"/>
                <w:szCs w:val="21"/>
              </w:rPr>
            </w:pPr>
            <w:r>
              <w:rPr>
                <w:b/>
                <w:bCs/>
                <w:spacing w:val="-1"/>
                <w:sz w:val="21"/>
                <w:szCs w:val="21"/>
              </w:rPr>
              <w:t>Vlerësimi: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3"/>
              </w:numPr>
              <w:tabs>
                <w:tab w:val="left" w:pos="336"/>
              </w:tabs>
              <w:kinsoku w:val="0"/>
              <w:overflowPunct w:val="0"/>
              <w:spacing w:before="1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vlerësimi</w:t>
            </w:r>
            <w:r>
              <w:rPr>
                <w:spacing w:val="-1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përshkrues;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3"/>
              </w:numPr>
              <w:tabs>
                <w:tab w:val="left" w:pos="336"/>
              </w:tabs>
              <w:kinsoku w:val="0"/>
              <w:overflowPunct w:val="0"/>
              <w:spacing w:before="1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vlerësimi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detyrave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përmbledhëse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ose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test;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3"/>
              </w:numPr>
              <w:tabs>
                <w:tab w:val="left" w:pos="336"/>
              </w:tabs>
              <w:kinsoku w:val="0"/>
              <w:overflowPunct w:val="0"/>
              <w:spacing w:before="10"/>
            </w:pPr>
            <w:r>
              <w:rPr>
                <w:sz w:val="21"/>
                <w:szCs w:val="21"/>
              </w:rPr>
              <w:t>vlerësimi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portofolit.</w:t>
            </w:r>
          </w:p>
        </w:tc>
      </w:tr>
    </w:tbl>
    <w:p w:rsidR="00F1383B" w:rsidRDefault="00F1383B" w:rsidP="00F1383B">
      <w:pPr>
        <w:pStyle w:val="BodyText"/>
        <w:kinsoku w:val="0"/>
        <w:overflowPunct w:val="0"/>
        <w:spacing w:before="37" w:line="240" w:lineRule="exact"/>
        <w:ind w:left="120" w:right="1103" w:firstLine="0"/>
        <w:rPr>
          <w:rFonts w:ascii="Minion Pro" w:hAnsi="Minion Pro" w:cs="Minion Pro"/>
          <w:sz w:val="20"/>
          <w:szCs w:val="20"/>
        </w:rPr>
      </w:pPr>
      <w:r>
        <w:rPr>
          <w:rFonts w:ascii="Minion Pro" w:hAnsi="Minion Pro" w:cs="Minion Pro"/>
          <w:b/>
          <w:bCs/>
          <w:spacing w:val="-1"/>
          <w:sz w:val="20"/>
          <w:szCs w:val="20"/>
        </w:rPr>
        <w:t>Shënim: Modele</w:t>
      </w:r>
      <w:r>
        <w:rPr>
          <w:rFonts w:ascii="Minion Pro" w:hAnsi="Minion Pro" w:cs="Minion Pro"/>
          <w:b/>
          <w:bCs/>
          <w:sz w:val="20"/>
          <w:szCs w:val="20"/>
        </w:rPr>
        <w:t xml:space="preserve"> udhëzuese</w:t>
      </w:r>
      <w:r>
        <w:rPr>
          <w:rFonts w:ascii="Minion Pro" w:hAnsi="Minion Pro" w:cs="Minion Pro"/>
          <w:b/>
          <w:bCs/>
          <w:spacing w:val="-1"/>
          <w:sz w:val="20"/>
          <w:szCs w:val="20"/>
        </w:rPr>
        <w:t xml:space="preserve"> </w:t>
      </w:r>
      <w:r>
        <w:rPr>
          <w:rFonts w:ascii="Minion Pro" w:hAnsi="Minion Pro" w:cs="Minion Pro"/>
          <w:b/>
          <w:bCs/>
          <w:sz w:val="20"/>
          <w:szCs w:val="20"/>
        </w:rPr>
        <w:t>për</w:t>
      </w:r>
      <w:r>
        <w:rPr>
          <w:rFonts w:ascii="Minion Pro" w:hAnsi="Minion Pro" w:cs="Minion Pro"/>
          <w:b/>
          <w:bCs/>
          <w:spacing w:val="-1"/>
          <w:sz w:val="20"/>
          <w:szCs w:val="20"/>
        </w:rPr>
        <w:t xml:space="preserve"> zhvillimin </w:t>
      </w:r>
      <w:r>
        <w:rPr>
          <w:rFonts w:ascii="Minion Pro" w:hAnsi="Minion Pro" w:cs="Minion Pro"/>
          <w:b/>
          <w:bCs/>
          <w:sz w:val="20"/>
          <w:szCs w:val="20"/>
        </w:rPr>
        <w:t>e</w:t>
      </w:r>
      <w:r>
        <w:rPr>
          <w:rFonts w:ascii="Minion Pro" w:hAnsi="Minion Pro" w:cs="Minion Pro"/>
          <w:b/>
          <w:bCs/>
          <w:spacing w:val="-1"/>
          <w:sz w:val="20"/>
          <w:szCs w:val="20"/>
        </w:rPr>
        <w:t xml:space="preserve"> mësimit,</w:t>
      </w:r>
      <w:r>
        <w:rPr>
          <w:rFonts w:ascii="Minion Pro" w:hAnsi="Minion Pro" w:cs="Minion Pro"/>
          <w:b/>
          <w:bCs/>
          <w:sz w:val="20"/>
          <w:szCs w:val="20"/>
        </w:rPr>
        <w:t xml:space="preserve"> </w:t>
      </w:r>
      <w:r>
        <w:rPr>
          <w:rFonts w:ascii="Minion Pro" w:hAnsi="Minion Pro" w:cs="Minion Pro"/>
          <w:b/>
          <w:bCs/>
          <w:spacing w:val="-1"/>
          <w:sz w:val="20"/>
          <w:szCs w:val="20"/>
        </w:rPr>
        <w:t xml:space="preserve">mësuesi mund </w:t>
      </w:r>
      <w:r>
        <w:rPr>
          <w:rFonts w:ascii="Minion Pro" w:hAnsi="Minion Pro" w:cs="Minion Pro"/>
          <w:b/>
          <w:bCs/>
          <w:spacing w:val="-2"/>
          <w:sz w:val="20"/>
          <w:szCs w:val="20"/>
        </w:rPr>
        <w:t>të</w:t>
      </w:r>
      <w:r>
        <w:rPr>
          <w:rFonts w:ascii="Minion Pro" w:hAnsi="Minion Pro" w:cs="Minion Pro"/>
          <w:b/>
          <w:bCs/>
          <w:sz w:val="20"/>
          <w:szCs w:val="20"/>
        </w:rPr>
        <w:t xml:space="preserve"> </w:t>
      </w:r>
      <w:r>
        <w:rPr>
          <w:rFonts w:ascii="Minion Pro" w:hAnsi="Minion Pro" w:cs="Minion Pro"/>
          <w:b/>
          <w:bCs/>
          <w:spacing w:val="-1"/>
          <w:sz w:val="20"/>
          <w:szCs w:val="20"/>
        </w:rPr>
        <w:t xml:space="preserve">gjejë </w:t>
      </w:r>
      <w:r>
        <w:rPr>
          <w:rFonts w:ascii="Minion Pro" w:hAnsi="Minion Pro" w:cs="Minion Pro"/>
          <w:b/>
          <w:bCs/>
          <w:sz w:val="20"/>
          <w:szCs w:val="20"/>
        </w:rPr>
        <w:t>edhe</w:t>
      </w:r>
      <w:r>
        <w:rPr>
          <w:rFonts w:ascii="Minion Pro" w:hAnsi="Minion Pro" w:cs="Minion Pro"/>
          <w:b/>
          <w:bCs/>
          <w:spacing w:val="-1"/>
          <w:sz w:val="20"/>
          <w:szCs w:val="20"/>
        </w:rPr>
        <w:t xml:space="preserve"> në </w:t>
      </w:r>
      <w:r>
        <w:rPr>
          <w:rFonts w:ascii="Minion Pro" w:hAnsi="Minion Pro" w:cs="Minion Pro"/>
          <w:b/>
          <w:bCs/>
          <w:spacing w:val="-2"/>
          <w:sz w:val="20"/>
          <w:szCs w:val="20"/>
        </w:rPr>
        <w:t>“Fletoren</w:t>
      </w:r>
      <w:r>
        <w:rPr>
          <w:rFonts w:ascii="Minion Pro" w:hAnsi="Minion Pro" w:cs="Minion Pro"/>
          <w:b/>
          <w:bCs/>
          <w:spacing w:val="-1"/>
          <w:sz w:val="20"/>
          <w:szCs w:val="20"/>
        </w:rPr>
        <w:t xml:space="preserve"> </w:t>
      </w:r>
      <w:r>
        <w:rPr>
          <w:rFonts w:ascii="Minion Pro" w:hAnsi="Minion Pro" w:cs="Minion Pro"/>
          <w:b/>
          <w:bCs/>
          <w:sz w:val="20"/>
          <w:szCs w:val="20"/>
        </w:rPr>
        <w:t>e</w:t>
      </w:r>
      <w:r>
        <w:rPr>
          <w:rFonts w:ascii="Minion Pro" w:hAnsi="Minion Pro" w:cs="Minion Pro"/>
          <w:b/>
          <w:bCs/>
          <w:spacing w:val="79"/>
          <w:sz w:val="20"/>
          <w:szCs w:val="20"/>
        </w:rPr>
        <w:t xml:space="preserve"> </w:t>
      </w:r>
      <w:r>
        <w:rPr>
          <w:rFonts w:ascii="Minion Pro" w:hAnsi="Minion Pro" w:cs="Minion Pro"/>
          <w:b/>
          <w:bCs/>
          <w:spacing w:val="-2"/>
          <w:sz w:val="20"/>
          <w:szCs w:val="20"/>
        </w:rPr>
        <w:t>punës”</w:t>
      </w:r>
      <w:r>
        <w:rPr>
          <w:rFonts w:ascii="Minion Pro" w:hAnsi="Minion Pro" w:cs="Minion Pro"/>
          <w:b/>
          <w:bCs/>
          <w:spacing w:val="-1"/>
          <w:sz w:val="20"/>
          <w:szCs w:val="20"/>
        </w:rPr>
        <w:t xml:space="preserve"> </w:t>
      </w:r>
      <w:r>
        <w:rPr>
          <w:rFonts w:ascii="Minion Pro" w:hAnsi="Minion Pro" w:cs="Minion Pro"/>
          <w:b/>
          <w:bCs/>
          <w:sz w:val="20"/>
          <w:szCs w:val="20"/>
        </w:rPr>
        <w:t xml:space="preserve">së </w:t>
      </w:r>
      <w:r>
        <w:rPr>
          <w:rFonts w:ascii="Minion Pro" w:hAnsi="Minion Pro" w:cs="Minion Pro"/>
          <w:b/>
          <w:bCs/>
          <w:spacing w:val="-1"/>
          <w:sz w:val="20"/>
          <w:szCs w:val="20"/>
        </w:rPr>
        <w:t>nxënësit.</w:t>
      </w:r>
    </w:p>
    <w:p w:rsidR="000F127B" w:rsidRDefault="000F127B"/>
    <w:p w:rsidR="00F1383B" w:rsidRDefault="00F1383B"/>
    <w:p w:rsidR="00F1383B" w:rsidRDefault="00F1383B"/>
    <w:p w:rsidR="00F1383B" w:rsidRDefault="00F1383B"/>
    <w:p w:rsidR="00F1383B" w:rsidRDefault="00F1383B" w:rsidP="00F1383B">
      <w:pPr>
        <w:pStyle w:val="BodyText"/>
        <w:kinsoku w:val="0"/>
        <w:overflowPunct w:val="0"/>
        <w:spacing w:before="43"/>
        <w:ind w:left="2793" w:firstLine="0"/>
        <w:rPr>
          <w:rFonts w:ascii="Myriad Pro" w:hAnsi="Myriad Pro" w:cs="Myriad Pro"/>
          <w:sz w:val="30"/>
          <w:szCs w:val="30"/>
        </w:rPr>
      </w:pPr>
      <w:r>
        <w:rPr>
          <w:rFonts w:ascii="Myriad Pro" w:hAnsi="Myriad Pro" w:cs="Myriad Pro"/>
          <w:b/>
          <w:bCs/>
          <w:i/>
          <w:iCs/>
          <w:sz w:val="30"/>
          <w:szCs w:val="30"/>
        </w:rPr>
        <w:t>Planifikimi</w:t>
      </w:r>
      <w:r>
        <w:rPr>
          <w:rFonts w:ascii="Myriad Pro" w:hAnsi="Myriad Pro" w:cs="Myriad Pro"/>
          <w:b/>
          <w:bCs/>
          <w:i/>
          <w:iCs/>
          <w:spacing w:val="-3"/>
          <w:sz w:val="30"/>
          <w:szCs w:val="30"/>
        </w:rPr>
        <w:t xml:space="preserve"> </w:t>
      </w:r>
      <w:r>
        <w:rPr>
          <w:rFonts w:ascii="Myriad Pro" w:hAnsi="Myriad Pro" w:cs="Myriad Pro"/>
          <w:b/>
          <w:bCs/>
          <w:i/>
          <w:iCs/>
          <w:sz w:val="30"/>
          <w:szCs w:val="30"/>
        </w:rPr>
        <w:t>i</w:t>
      </w:r>
      <w:r>
        <w:rPr>
          <w:rFonts w:ascii="Myriad Pro" w:hAnsi="Myriad Pro" w:cs="Myriad Pro"/>
          <w:b/>
          <w:bCs/>
          <w:i/>
          <w:iCs/>
          <w:spacing w:val="-2"/>
          <w:sz w:val="30"/>
          <w:szCs w:val="30"/>
        </w:rPr>
        <w:t xml:space="preserve"> </w:t>
      </w:r>
      <w:r>
        <w:rPr>
          <w:rFonts w:ascii="Myriad Pro" w:hAnsi="Myriad Pro" w:cs="Myriad Pro"/>
          <w:b/>
          <w:bCs/>
          <w:i/>
          <w:iCs/>
          <w:sz w:val="30"/>
          <w:szCs w:val="30"/>
        </w:rPr>
        <w:t>periudhës</w:t>
      </w:r>
      <w:r>
        <w:rPr>
          <w:rFonts w:ascii="Myriad Pro" w:hAnsi="Myriad Pro" w:cs="Myriad Pro"/>
          <w:b/>
          <w:bCs/>
          <w:i/>
          <w:iCs/>
          <w:spacing w:val="-2"/>
          <w:sz w:val="30"/>
          <w:szCs w:val="30"/>
        </w:rPr>
        <w:t xml:space="preserve"> </w:t>
      </w:r>
      <w:r>
        <w:rPr>
          <w:rFonts w:ascii="Myriad Pro" w:hAnsi="Myriad Pro" w:cs="Myriad Pro"/>
          <w:b/>
          <w:bCs/>
          <w:i/>
          <w:iCs/>
          <w:sz w:val="30"/>
          <w:szCs w:val="30"/>
        </w:rPr>
        <w:t>së</w:t>
      </w:r>
      <w:r>
        <w:rPr>
          <w:rFonts w:ascii="Myriad Pro" w:hAnsi="Myriad Pro" w:cs="Myriad Pro"/>
          <w:b/>
          <w:bCs/>
          <w:i/>
          <w:iCs/>
          <w:spacing w:val="-2"/>
          <w:sz w:val="30"/>
          <w:szCs w:val="30"/>
        </w:rPr>
        <w:t xml:space="preserve"> </w:t>
      </w:r>
      <w:r>
        <w:rPr>
          <w:rFonts w:ascii="Myriad Pro" w:hAnsi="Myriad Pro" w:cs="Myriad Pro"/>
          <w:b/>
          <w:bCs/>
          <w:i/>
          <w:iCs/>
          <w:spacing w:val="-1"/>
          <w:sz w:val="30"/>
          <w:szCs w:val="30"/>
        </w:rPr>
        <w:t>dytë:</w:t>
      </w:r>
      <w:r>
        <w:rPr>
          <w:rFonts w:ascii="Myriad Pro" w:hAnsi="Myriad Pro" w:cs="Myriad Pro"/>
          <w:b/>
          <w:bCs/>
          <w:i/>
          <w:iCs/>
          <w:spacing w:val="51"/>
          <w:sz w:val="30"/>
          <w:szCs w:val="30"/>
        </w:rPr>
        <w:t xml:space="preserve"> </w:t>
      </w:r>
      <w:r>
        <w:rPr>
          <w:rFonts w:ascii="Myriad Pro" w:hAnsi="Myriad Pro" w:cs="Myriad Pro"/>
          <w:b/>
          <w:bCs/>
          <w:i/>
          <w:iCs/>
          <w:sz w:val="30"/>
          <w:szCs w:val="30"/>
        </w:rPr>
        <w:t>Janar</w:t>
      </w:r>
      <w:r>
        <w:rPr>
          <w:rFonts w:ascii="Myriad Pro" w:hAnsi="Myriad Pro" w:cs="Myriad Pro"/>
          <w:b/>
          <w:bCs/>
          <w:i/>
          <w:iCs/>
          <w:spacing w:val="-2"/>
          <w:sz w:val="30"/>
          <w:szCs w:val="30"/>
        </w:rPr>
        <w:t xml:space="preserve"> </w:t>
      </w:r>
      <w:r>
        <w:rPr>
          <w:rFonts w:ascii="Myriad Pro" w:hAnsi="Myriad Pro" w:cs="Myriad Pro"/>
          <w:b/>
          <w:bCs/>
          <w:i/>
          <w:iCs/>
          <w:sz w:val="30"/>
          <w:szCs w:val="30"/>
        </w:rPr>
        <w:t>-</w:t>
      </w:r>
      <w:r>
        <w:rPr>
          <w:rFonts w:ascii="Myriad Pro" w:hAnsi="Myriad Pro" w:cs="Myriad Pro"/>
          <w:b/>
          <w:bCs/>
          <w:i/>
          <w:iCs/>
          <w:spacing w:val="-2"/>
          <w:sz w:val="30"/>
          <w:szCs w:val="30"/>
        </w:rPr>
        <w:t xml:space="preserve"> </w:t>
      </w:r>
      <w:r>
        <w:rPr>
          <w:rFonts w:ascii="Myriad Pro" w:hAnsi="Myriad Pro" w:cs="Myriad Pro"/>
          <w:b/>
          <w:bCs/>
          <w:i/>
          <w:iCs/>
          <w:sz w:val="30"/>
          <w:szCs w:val="30"/>
        </w:rPr>
        <w:t>Mars</w:t>
      </w:r>
    </w:p>
    <w:p w:rsidR="00F1383B" w:rsidRDefault="00F1383B" w:rsidP="00F1383B">
      <w:pPr>
        <w:pStyle w:val="BodyText"/>
        <w:kinsoku w:val="0"/>
        <w:overflowPunct w:val="0"/>
        <w:spacing w:before="74"/>
        <w:ind w:left="1176" w:firstLine="2462"/>
        <w:rPr>
          <w:sz w:val="20"/>
          <w:szCs w:val="20"/>
        </w:rPr>
      </w:pPr>
      <w:r>
        <w:rPr>
          <w:b/>
          <w:bCs/>
          <w:sz w:val="20"/>
          <w:szCs w:val="20"/>
        </w:rPr>
        <w:t>Rezultatet e të nxënit sipas kompetencave kyçe</w:t>
      </w:r>
    </w:p>
    <w:p w:rsidR="00F1383B" w:rsidRDefault="00F1383B" w:rsidP="00F1383B">
      <w:pPr>
        <w:pStyle w:val="BodyText"/>
        <w:kinsoku w:val="0"/>
        <w:overflowPunct w:val="0"/>
        <w:spacing w:before="131"/>
        <w:ind w:left="1176" w:firstLine="0"/>
      </w:pPr>
      <w:r>
        <w:rPr>
          <w:b/>
          <w:bCs/>
        </w:rPr>
        <w:t>Kompetenca</w:t>
      </w:r>
      <w:r>
        <w:rPr>
          <w:b/>
          <w:bCs/>
          <w:spacing w:val="-5"/>
        </w:rPr>
        <w:t xml:space="preserve"> </w:t>
      </w:r>
      <w:r>
        <w:rPr>
          <w:b/>
          <w:bCs/>
        </w:rPr>
        <w:t>e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komunikimit</w:t>
      </w:r>
      <w:r>
        <w:rPr>
          <w:b/>
          <w:bCs/>
          <w:spacing w:val="-4"/>
        </w:rPr>
        <w:t xml:space="preserve"> </w:t>
      </w:r>
      <w:r>
        <w:rPr>
          <w:b/>
          <w:bCs/>
          <w:spacing w:val="-1"/>
        </w:rPr>
        <w:t>dhe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e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të</w:t>
      </w:r>
      <w:r>
        <w:rPr>
          <w:b/>
          <w:bCs/>
          <w:spacing w:val="-4"/>
        </w:rPr>
        <w:t xml:space="preserve"> </w:t>
      </w:r>
      <w:r>
        <w:rPr>
          <w:b/>
          <w:bCs/>
          <w:spacing w:val="-1"/>
        </w:rPr>
        <w:t>shprehurit</w:t>
      </w:r>
    </w:p>
    <w:p w:rsidR="00F1383B" w:rsidRDefault="00F1383B" w:rsidP="00F1383B">
      <w:pPr>
        <w:pStyle w:val="BodyText"/>
        <w:kinsoku w:val="0"/>
        <w:overflowPunct w:val="0"/>
        <w:ind w:left="1464" w:firstLine="0"/>
      </w:pPr>
      <w:r>
        <w:rPr>
          <w:spacing w:val="-1"/>
        </w:rPr>
        <w:t>Nxënësi/ja:</w:t>
      </w:r>
    </w:p>
    <w:p w:rsidR="00F1383B" w:rsidRDefault="00F1383B" w:rsidP="005556B8">
      <w:pPr>
        <w:pStyle w:val="BodyText"/>
        <w:numPr>
          <w:ilvl w:val="0"/>
          <w:numId w:val="22"/>
        </w:numPr>
        <w:tabs>
          <w:tab w:val="left" w:pos="1461"/>
        </w:tabs>
        <w:kinsoku w:val="0"/>
        <w:overflowPunct w:val="0"/>
      </w:pPr>
      <w:r>
        <w:t>zhvillon</w:t>
      </w:r>
      <w:r>
        <w:rPr>
          <w:spacing w:val="-7"/>
        </w:rPr>
        <w:t xml:space="preserve"> </w:t>
      </w:r>
      <w:r>
        <w:t>personalitetin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vet</w:t>
      </w:r>
      <w:r>
        <w:rPr>
          <w:spacing w:val="-6"/>
        </w:rPr>
        <w:t xml:space="preserve"> </w:t>
      </w:r>
      <w:r>
        <w:t>dhe</w:t>
      </w:r>
      <w:r>
        <w:rPr>
          <w:spacing w:val="-6"/>
        </w:rPr>
        <w:t xml:space="preserve"> </w:t>
      </w:r>
      <w:r>
        <w:t>është</w:t>
      </w:r>
      <w:r>
        <w:rPr>
          <w:spacing w:val="-7"/>
        </w:rPr>
        <w:t xml:space="preserve"> </w:t>
      </w:r>
      <w:r>
        <w:t>aktiv</w:t>
      </w:r>
      <w:r>
        <w:rPr>
          <w:spacing w:val="-7"/>
        </w:rPr>
        <w:t xml:space="preserve"> </w:t>
      </w:r>
      <w:r>
        <w:t>në</w:t>
      </w:r>
      <w:r>
        <w:rPr>
          <w:spacing w:val="-6"/>
        </w:rPr>
        <w:t xml:space="preserve"> </w:t>
      </w:r>
      <w:r>
        <w:t>veprimtaritë</w:t>
      </w:r>
      <w:r>
        <w:rPr>
          <w:spacing w:val="-5"/>
        </w:rPr>
        <w:t xml:space="preserve"> </w:t>
      </w:r>
      <w:r>
        <w:t>artistike;</w:t>
      </w:r>
    </w:p>
    <w:p w:rsidR="00F1383B" w:rsidRDefault="00F1383B" w:rsidP="005556B8">
      <w:pPr>
        <w:pStyle w:val="BodyText"/>
        <w:numPr>
          <w:ilvl w:val="0"/>
          <w:numId w:val="22"/>
        </w:numPr>
        <w:tabs>
          <w:tab w:val="left" w:pos="1461"/>
        </w:tabs>
        <w:kinsoku w:val="0"/>
        <w:overflowPunct w:val="0"/>
      </w:pPr>
      <w:r>
        <w:t>gjykon</w:t>
      </w:r>
      <w:r>
        <w:rPr>
          <w:spacing w:val="-9"/>
        </w:rPr>
        <w:t xml:space="preserve"> </w:t>
      </w:r>
      <w:r>
        <w:t>drejt</w:t>
      </w:r>
      <w:r>
        <w:rPr>
          <w:spacing w:val="-8"/>
        </w:rPr>
        <w:t xml:space="preserve"> </w:t>
      </w:r>
      <w:r>
        <w:t>mesazhin</w:t>
      </w:r>
      <w:r>
        <w:rPr>
          <w:spacing w:val="-9"/>
        </w:rPr>
        <w:t xml:space="preserve"> </w:t>
      </w:r>
      <w:r>
        <w:t>artistik;</w:t>
      </w:r>
    </w:p>
    <w:p w:rsidR="00F1383B" w:rsidRDefault="00F1383B" w:rsidP="005556B8">
      <w:pPr>
        <w:pStyle w:val="BodyText"/>
        <w:numPr>
          <w:ilvl w:val="0"/>
          <w:numId w:val="22"/>
        </w:numPr>
        <w:tabs>
          <w:tab w:val="left" w:pos="1461"/>
        </w:tabs>
        <w:kinsoku w:val="0"/>
        <w:overflowPunct w:val="0"/>
        <w:spacing w:line="250" w:lineRule="auto"/>
        <w:ind w:right="852"/>
      </w:pPr>
      <w:r>
        <w:rPr>
          <w:spacing w:val="-1"/>
        </w:rPr>
        <w:t>shprehet</w:t>
      </w:r>
      <w:r>
        <w:rPr>
          <w:spacing w:val="-6"/>
        </w:rPr>
        <w:t xml:space="preserve"> </w:t>
      </w:r>
      <w:r>
        <w:t>nëpërmjet</w:t>
      </w:r>
      <w:r>
        <w:rPr>
          <w:spacing w:val="-5"/>
        </w:rPr>
        <w:t xml:space="preserve"> </w:t>
      </w:r>
      <w:r>
        <w:t>një</w:t>
      </w:r>
      <w:r>
        <w:rPr>
          <w:spacing w:val="-6"/>
        </w:rPr>
        <w:t xml:space="preserve"> </w:t>
      </w:r>
      <w:r>
        <w:t>komunikimi</w:t>
      </w:r>
      <w:r>
        <w:rPr>
          <w:spacing w:val="-5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qartë</w:t>
      </w:r>
      <w:r>
        <w:rPr>
          <w:spacing w:val="-6"/>
        </w:rPr>
        <w:t xml:space="preserve"> </w:t>
      </w:r>
      <w:r>
        <w:t>dhe</w:t>
      </w:r>
      <w:r>
        <w:rPr>
          <w:spacing w:val="-5"/>
        </w:rPr>
        <w:t xml:space="preserve"> </w:t>
      </w:r>
      <w:r>
        <w:rPr>
          <w:spacing w:val="-1"/>
        </w:rPr>
        <w:t>saktë</w:t>
      </w:r>
      <w:r>
        <w:rPr>
          <w:spacing w:val="-6"/>
        </w:rPr>
        <w:t xml:space="preserve"> </w:t>
      </w:r>
      <w:r>
        <w:t>me</w:t>
      </w:r>
      <w:r>
        <w:rPr>
          <w:spacing w:val="-5"/>
        </w:rPr>
        <w:t xml:space="preserve"> </w:t>
      </w:r>
      <w:r>
        <w:t>anë</w:t>
      </w:r>
      <w:r>
        <w:rPr>
          <w:spacing w:val="-6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gjuhëve,</w:t>
      </w:r>
      <w:r>
        <w:rPr>
          <w:spacing w:val="-5"/>
        </w:rPr>
        <w:t xml:space="preserve"> </w:t>
      </w:r>
      <w:r>
        <w:rPr>
          <w:spacing w:val="-1"/>
        </w:rPr>
        <w:t>simboleve,</w:t>
      </w:r>
      <w:r>
        <w:rPr>
          <w:spacing w:val="22"/>
          <w:w w:val="99"/>
        </w:rPr>
        <w:t xml:space="preserve"> </w:t>
      </w:r>
      <w:r>
        <w:rPr>
          <w:spacing w:val="-1"/>
        </w:rPr>
        <w:t>shenjave</w:t>
      </w:r>
      <w:r>
        <w:rPr>
          <w:spacing w:val="39"/>
        </w:rPr>
        <w:t xml:space="preserve"> </w:t>
      </w:r>
      <w:r>
        <w:t>dhe</w:t>
      </w:r>
      <w:r>
        <w:rPr>
          <w:spacing w:val="-6"/>
        </w:rPr>
        <w:t xml:space="preserve"> </w:t>
      </w:r>
      <w:r>
        <w:t>formave</w:t>
      </w:r>
      <w:r>
        <w:rPr>
          <w:spacing w:val="-7"/>
        </w:rPr>
        <w:t xml:space="preserve"> </w:t>
      </w:r>
      <w:r>
        <w:t>muzikore;</w:t>
      </w:r>
    </w:p>
    <w:p w:rsidR="00F1383B" w:rsidRDefault="00F1383B" w:rsidP="005556B8">
      <w:pPr>
        <w:pStyle w:val="BodyText"/>
        <w:numPr>
          <w:ilvl w:val="0"/>
          <w:numId w:val="22"/>
        </w:numPr>
        <w:tabs>
          <w:tab w:val="left" w:pos="1461"/>
        </w:tabs>
        <w:kinsoku w:val="0"/>
        <w:overflowPunct w:val="0"/>
        <w:spacing w:before="0" w:line="250" w:lineRule="auto"/>
        <w:ind w:right="385"/>
      </w:pPr>
      <w:r>
        <w:rPr>
          <w:spacing w:val="-1"/>
        </w:rPr>
        <w:t>shfrytëzon</w:t>
      </w:r>
      <w:r>
        <w:rPr>
          <w:spacing w:val="42"/>
        </w:rPr>
        <w:t xml:space="preserve"> </w:t>
      </w:r>
      <w:r>
        <w:t>mjetet</w:t>
      </w:r>
      <w:r>
        <w:rPr>
          <w:spacing w:val="-6"/>
        </w:rPr>
        <w:t xml:space="preserve"> </w:t>
      </w:r>
      <w:r>
        <w:t>artistike</w:t>
      </w:r>
      <w:r>
        <w:rPr>
          <w:spacing w:val="-6"/>
        </w:rPr>
        <w:t xml:space="preserve"> </w:t>
      </w:r>
      <w:r>
        <w:t>dhe</w:t>
      </w:r>
      <w:r>
        <w:rPr>
          <w:spacing w:val="-5"/>
        </w:rPr>
        <w:t xml:space="preserve"> </w:t>
      </w:r>
      <w:r>
        <w:t>mundësitë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komunikimit</w:t>
      </w:r>
      <w:r>
        <w:rPr>
          <w:spacing w:val="-5"/>
        </w:rPr>
        <w:t xml:space="preserve"> </w:t>
      </w:r>
      <w:r>
        <w:t>dhe</w:t>
      </w:r>
      <w:r>
        <w:rPr>
          <w:spacing w:val="-5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rPr>
          <w:spacing w:val="-1"/>
        </w:rPr>
        <w:t>shprehurit</w:t>
      </w:r>
      <w:r>
        <w:rPr>
          <w:spacing w:val="-5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muzikë</w:t>
      </w:r>
      <w:r>
        <w:rPr>
          <w:spacing w:val="-6"/>
        </w:rPr>
        <w:t xml:space="preserve"> </w:t>
      </w:r>
      <w:r>
        <w:t>në</w:t>
      </w:r>
      <w:r>
        <w:rPr>
          <w:spacing w:val="23"/>
          <w:w w:val="99"/>
        </w:rPr>
        <w:t xml:space="preserve"> </w:t>
      </w:r>
      <w:r>
        <w:t>mënyrë</w:t>
      </w:r>
      <w:r>
        <w:rPr>
          <w:spacing w:val="40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rPr>
          <w:spacing w:val="-2"/>
        </w:rPr>
        <w:t>pavarur,</w:t>
      </w:r>
      <w:r>
        <w:rPr>
          <w:spacing w:val="-6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vazhdueshme,</w:t>
      </w:r>
      <w:r>
        <w:rPr>
          <w:spacing w:val="-5"/>
        </w:rPr>
        <w:t xml:space="preserve"> </w:t>
      </w:r>
      <w:r>
        <w:t>kritike</w:t>
      </w:r>
      <w:r>
        <w:rPr>
          <w:spacing w:val="-6"/>
        </w:rPr>
        <w:t xml:space="preserve"> </w:t>
      </w:r>
      <w:r>
        <w:t>dhe</w:t>
      </w:r>
      <w:r>
        <w:rPr>
          <w:spacing w:val="-5"/>
        </w:rPr>
        <w:t xml:space="preserve"> </w:t>
      </w:r>
      <w:r>
        <w:t>krijuese.</w:t>
      </w:r>
    </w:p>
    <w:p w:rsidR="00F1383B" w:rsidRDefault="00F1383B" w:rsidP="00F1383B">
      <w:pPr>
        <w:pStyle w:val="BodyText"/>
        <w:kinsoku w:val="0"/>
        <w:overflowPunct w:val="0"/>
        <w:spacing w:before="11"/>
        <w:ind w:left="0" w:firstLine="0"/>
      </w:pPr>
    </w:p>
    <w:p w:rsidR="00F1383B" w:rsidRDefault="00F1383B" w:rsidP="00F1383B">
      <w:pPr>
        <w:pStyle w:val="BodyText"/>
        <w:kinsoku w:val="0"/>
        <w:overflowPunct w:val="0"/>
        <w:spacing w:before="0"/>
        <w:ind w:left="1176" w:firstLine="0"/>
      </w:pPr>
      <w:r>
        <w:rPr>
          <w:b/>
          <w:bCs/>
        </w:rPr>
        <w:t>Kompetenca</w:t>
      </w:r>
      <w:r>
        <w:rPr>
          <w:b/>
          <w:bCs/>
          <w:spacing w:val="-6"/>
        </w:rPr>
        <w:t xml:space="preserve"> </w:t>
      </w:r>
      <w:r>
        <w:rPr>
          <w:b/>
          <w:bCs/>
        </w:rPr>
        <w:t>e</w:t>
      </w:r>
      <w:r>
        <w:rPr>
          <w:b/>
          <w:bCs/>
          <w:spacing w:val="-5"/>
        </w:rPr>
        <w:t xml:space="preserve"> </w:t>
      </w:r>
      <w:r>
        <w:rPr>
          <w:b/>
          <w:bCs/>
        </w:rPr>
        <w:t>të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menduarit</w:t>
      </w:r>
    </w:p>
    <w:p w:rsidR="00F1383B" w:rsidRDefault="00F1383B" w:rsidP="00F1383B">
      <w:pPr>
        <w:pStyle w:val="BodyText"/>
        <w:kinsoku w:val="0"/>
        <w:overflowPunct w:val="0"/>
        <w:ind w:left="1464" w:firstLine="0"/>
      </w:pPr>
      <w:r>
        <w:rPr>
          <w:spacing w:val="-1"/>
        </w:rPr>
        <w:t>Nxënësi/ja:</w:t>
      </w:r>
    </w:p>
    <w:p w:rsidR="00F1383B" w:rsidRDefault="00F1383B" w:rsidP="005556B8">
      <w:pPr>
        <w:pStyle w:val="BodyText"/>
        <w:numPr>
          <w:ilvl w:val="0"/>
          <w:numId w:val="22"/>
        </w:numPr>
        <w:tabs>
          <w:tab w:val="left" w:pos="1461"/>
        </w:tabs>
        <w:kinsoku w:val="0"/>
        <w:overflowPunct w:val="0"/>
      </w:pPr>
      <w:r>
        <w:t>përpunon</w:t>
      </w:r>
      <w:r>
        <w:rPr>
          <w:spacing w:val="-7"/>
        </w:rPr>
        <w:t xml:space="preserve"> </w:t>
      </w:r>
      <w:r>
        <w:t>njohuritë</w:t>
      </w:r>
      <w:r>
        <w:rPr>
          <w:spacing w:val="-6"/>
        </w:rPr>
        <w:t xml:space="preserve"> </w:t>
      </w:r>
      <w:r>
        <w:t>muzikore</w:t>
      </w:r>
      <w:r>
        <w:rPr>
          <w:spacing w:val="-7"/>
        </w:rPr>
        <w:t xml:space="preserve"> </w:t>
      </w:r>
      <w:r>
        <w:t>në</w:t>
      </w:r>
      <w:r>
        <w:rPr>
          <w:spacing w:val="-6"/>
        </w:rPr>
        <w:t xml:space="preserve"> </w:t>
      </w:r>
      <w:r>
        <w:t>mënyrë</w:t>
      </w:r>
      <w:r>
        <w:rPr>
          <w:spacing w:val="-7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rPr>
          <w:spacing w:val="-2"/>
        </w:rPr>
        <w:t>pavarur,</w:t>
      </w:r>
      <w:r>
        <w:rPr>
          <w:spacing w:val="-7"/>
        </w:rPr>
        <w:t xml:space="preserve"> </w:t>
      </w:r>
      <w:r>
        <w:t>krijuese</w:t>
      </w:r>
      <w:r>
        <w:rPr>
          <w:spacing w:val="-6"/>
        </w:rPr>
        <w:t xml:space="preserve"> </w:t>
      </w:r>
      <w:r>
        <w:t>dhe</w:t>
      </w:r>
      <w:r>
        <w:rPr>
          <w:spacing w:val="-6"/>
        </w:rPr>
        <w:t xml:space="preserve"> </w:t>
      </w:r>
      <w:r>
        <w:t>me</w:t>
      </w:r>
      <w:r>
        <w:rPr>
          <w:spacing w:val="-6"/>
        </w:rPr>
        <w:t xml:space="preserve"> </w:t>
      </w:r>
      <w:r>
        <w:rPr>
          <w:spacing w:val="-1"/>
        </w:rPr>
        <w:t>përgjegjësi;</w:t>
      </w:r>
    </w:p>
    <w:p w:rsidR="00F1383B" w:rsidRDefault="00F1383B" w:rsidP="005556B8">
      <w:pPr>
        <w:pStyle w:val="BodyText"/>
        <w:numPr>
          <w:ilvl w:val="0"/>
          <w:numId w:val="22"/>
        </w:numPr>
        <w:tabs>
          <w:tab w:val="left" w:pos="1461"/>
        </w:tabs>
        <w:kinsoku w:val="0"/>
        <w:overflowPunct w:val="0"/>
      </w:pPr>
      <w:r>
        <w:t>zgjidh</w:t>
      </w:r>
      <w:r>
        <w:rPr>
          <w:spacing w:val="-11"/>
        </w:rPr>
        <w:t xml:space="preserve"> </w:t>
      </w:r>
      <w:r>
        <w:t>probleme</w:t>
      </w:r>
      <w:r>
        <w:rPr>
          <w:spacing w:val="-10"/>
        </w:rPr>
        <w:t xml:space="preserve"> </w:t>
      </w:r>
      <w:r>
        <w:t>të</w:t>
      </w:r>
      <w:r>
        <w:rPr>
          <w:spacing w:val="-10"/>
        </w:rPr>
        <w:t xml:space="preserve"> </w:t>
      </w:r>
      <w:r>
        <w:t>ndryshme</w:t>
      </w:r>
      <w:r>
        <w:rPr>
          <w:spacing w:val="-9"/>
        </w:rPr>
        <w:t xml:space="preserve"> </w:t>
      </w:r>
      <w:r>
        <w:t>muzikore/artistike;</w:t>
      </w:r>
    </w:p>
    <w:p w:rsidR="00F1383B" w:rsidRDefault="00F1383B" w:rsidP="005556B8">
      <w:pPr>
        <w:pStyle w:val="BodyText"/>
        <w:numPr>
          <w:ilvl w:val="0"/>
          <w:numId w:val="22"/>
        </w:numPr>
        <w:tabs>
          <w:tab w:val="left" w:pos="1461"/>
        </w:tabs>
        <w:kinsoku w:val="0"/>
        <w:overflowPunct w:val="0"/>
      </w:pPr>
      <w:r>
        <w:t>zhvillon</w:t>
      </w:r>
      <w:r>
        <w:rPr>
          <w:spacing w:val="-7"/>
        </w:rPr>
        <w:t xml:space="preserve"> </w:t>
      </w:r>
      <w:r>
        <w:t>aftësitë</w:t>
      </w:r>
      <w:r>
        <w:rPr>
          <w:spacing w:val="-7"/>
        </w:rPr>
        <w:t xml:space="preserve"> </w:t>
      </w:r>
      <w:r>
        <w:t>për</w:t>
      </w:r>
      <w:r>
        <w:rPr>
          <w:spacing w:val="-6"/>
        </w:rPr>
        <w:t xml:space="preserve"> </w:t>
      </w:r>
      <w:r>
        <w:t>të</w:t>
      </w:r>
      <w:r>
        <w:rPr>
          <w:spacing w:val="-7"/>
        </w:rPr>
        <w:t xml:space="preserve"> </w:t>
      </w:r>
      <w:r>
        <w:t>menduar</w:t>
      </w:r>
      <w:r>
        <w:rPr>
          <w:spacing w:val="-6"/>
        </w:rPr>
        <w:t xml:space="preserve"> </w:t>
      </w:r>
      <w:r>
        <w:t>në</w:t>
      </w:r>
      <w:r>
        <w:rPr>
          <w:spacing w:val="-7"/>
        </w:rPr>
        <w:t xml:space="preserve"> </w:t>
      </w:r>
      <w:r>
        <w:t>mënyrë</w:t>
      </w:r>
      <w:r>
        <w:rPr>
          <w:spacing w:val="-7"/>
        </w:rPr>
        <w:t xml:space="preserve"> </w:t>
      </w:r>
      <w:r>
        <w:t>kritike,</w:t>
      </w:r>
      <w:r>
        <w:rPr>
          <w:spacing w:val="-6"/>
        </w:rPr>
        <w:t xml:space="preserve"> </w:t>
      </w:r>
      <w:r>
        <w:t>krijuese</w:t>
      </w:r>
      <w:r>
        <w:rPr>
          <w:spacing w:val="-6"/>
        </w:rPr>
        <w:t xml:space="preserve"> </w:t>
      </w:r>
      <w:r>
        <w:t>dhe</w:t>
      </w:r>
      <w:r>
        <w:rPr>
          <w:spacing w:val="-6"/>
        </w:rPr>
        <w:t xml:space="preserve"> </w:t>
      </w:r>
      <w:r>
        <w:t>ndërvepruese;</w:t>
      </w:r>
    </w:p>
    <w:p w:rsidR="00F1383B" w:rsidRDefault="00F1383B" w:rsidP="005556B8">
      <w:pPr>
        <w:pStyle w:val="BodyText"/>
        <w:numPr>
          <w:ilvl w:val="0"/>
          <w:numId w:val="22"/>
        </w:numPr>
        <w:tabs>
          <w:tab w:val="left" w:pos="1461"/>
        </w:tabs>
        <w:kinsoku w:val="0"/>
        <w:overflowPunct w:val="0"/>
      </w:pPr>
      <w:r>
        <w:t>ndjek</w:t>
      </w:r>
      <w:r>
        <w:rPr>
          <w:spacing w:val="-6"/>
        </w:rPr>
        <w:t xml:space="preserve"> </w:t>
      </w:r>
      <w:r>
        <w:t>udhëzimet</w:t>
      </w:r>
      <w:r>
        <w:rPr>
          <w:spacing w:val="-5"/>
        </w:rPr>
        <w:t xml:space="preserve"> </w:t>
      </w:r>
      <w:r>
        <w:t>për</w:t>
      </w:r>
      <w:r>
        <w:rPr>
          <w:spacing w:val="-6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realizuar</w:t>
      </w:r>
      <w:r>
        <w:rPr>
          <w:spacing w:val="-6"/>
        </w:rPr>
        <w:t xml:space="preserve"> </w:t>
      </w:r>
      <w:r>
        <w:t>një</w:t>
      </w:r>
      <w:r>
        <w:rPr>
          <w:spacing w:val="-5"/>
        </w:rPr>
        <w:t xml:space="preserve"> </w:t>
      </w:r>
      <w:r>
        <w:t>krijim</w:t>
      </w:r>
      <w:r>
        <w:rPr>
          <w:spacing w:val="-6"/>
        </w:rPr>
        <w:t xml:space="preserve"> </w:t>
      </w:r>
      <w:r>
        <w:t>apo</w:t>
      </w:r>
      <w:r>
        <w:rPr>
          <w:spacing w:val="-6"/>
        </w:rPr>
        <w:t xml:space="preserve"> </w:t>
      </w:r>
      <w:r>
        <w:t>veprimtari</w:t>
      </w:r>
      <w:r>
        <w:rPr>
          <w:spacing w:val="42"/>
        </w:rPr>
        <w:t xml:space="preserve"> </w:t>
      </w:r>
      <w:r>
        <w:t>muzikore</w:t>
      </w:r>
      <w:r>
        <w:rPr>
          <w:spacing w:val="-7"/>
        </w:rPr>
        <w:t xml:space="preserve"> </w:t>
      </w:r>
      <w:r>
        <w:t>artistike.</w:t>
      </w:r>
    </w:p>
    <w:p w:rsidR="00F1383B" w:rsidRDefault="00F1383B" w:rsidP="00F1383B">
      <w:pPr>
        <w:pStyle w:val="BodyText"/>
        <w:kinsoku w:val="0"/>
        <w:overflowPunct w:val="0"/>
        <w:ind w:left="0" w:firstLine="0"/>
        <w:rPr>
          <w:sz w:val="22"/>
          <w:szCs w:val="22"/>
        </w:rPr>
      </w:pPr>
    </w:p>
    <w:p w:rsidR="00F1383B" w:rsidRDefault="00F1383B" w:rsidP="00F1383B">
      <w:pPr>
        <w:pStyle w:val="BodyText"/>
        <w:kinsoku w:val="0"/>
        <w:overflowPunct w:val="0"/>
        <w:spacing w:before="0"/>
        <w:ind w:left="1176" w:firstLine="0"/>
      </w:pPr>
      <w:r>
        <w:rPr>
          <w:b/>
          <w:bCs/>
        </w:rPr>
        <w:t>Kompetenca</w:t>
      </w:r>
      <w:r>
        <w:rPr>
          <w:b/>
          <w:bCs/>
          <w:spacing w:val="-6"/>
        </w:rPr>
        <w:t xml:space="preserve"> </w:t>
      </w:r>
      <w:r>
        <w:rPr>
          <w:b/>
          <w:bCs/>
        </w:rPr>
        <w:t>e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të</w:t>
      </w:r>
      <w:r>
        <w:rPr>
          <w:b/>
          <w:bCs/>
          <w:spacing w:val="-5"/>
        </w:rPr>
        <w:t xml:space="preserve"> </w:t>
      </w:r>
      <w:r>
        <w:rPr>
          <w:b/>
          <w:bCs/>
        </w:rPr>
        <w:t>mësuarit</w:t>
      </w:r>
      <w:r>
        <w:rPr>
          <w:b/>
          <w:bCs/>
          <w:spacing w:val="-4"/>
        </w:rPr>
        <w:t xml:space="preserve"> </w:t>
      </w:r>
      <w:r>
        <w:rPr>
          <w:b/>
          <w:bCs/>
          <w:spacing w:val="-1"/>
        </w:rPr>
        <w:t>për</w:t>
      </w:r>
      <w:r>
        <w:rPr>
          <w:b/>
          <w:bCs/>
          <w:spacing w:val="-8"/>
        </w:rPr>
        <w:t xml:space="preserve"> </w:t>
      </w:r>
      <w:r>
        <w:rPr>
          <w:b/>
          <w:bCs/>
        </w:rPr>
        <w:t>të</w:t>
      </w:r>
      <w:r>
        <w:rPr>
          <w:b/>
          <w:bCs/>
          <w:spacing w:val="-5"/>
        </w:rPr>
        <w:t xml:space="preserve"> </w:t>
      </w:r>
      <w:r>
        <w:rPr>
          <w:b/>
          <w:bCs/>
          <w:spacing w:val="-1"/>
        </w:rPr>
        <w:t>nxënë</w:t>
      </w:r>
    </w:p>
    <w:p w:rsidR="00F1383B" w:rsidRDefault="00F1383B" w:rsidP="00F1383B">
      <w:pPr>
        <w:pStyle w:val="BodyText"/>
        <w:kinsoku w:val="0"/>
        <w:overflowPunct w:val="0"/>
        <w:ind w:left="1464" w:firstLine="0"/>
      </w:pPr>
      <w:r>
        <w:rPr>
          <w:spacing w:val="-1"/>
        </w:rPr>
        <w:t>Nxënësi/ja:</w:t>
      </w:r>
    </w:p>
    <w:p w:rsidR="00F1383B" w:rsidRDefault="00F1383B" w:rsidP="005556B8">
      <w:pPr>
        <w:pStyle w:val="BodyText"/>
        <w:numPr>
          <w:ilvl w:val="0"/>
          <w:numId w:val="22"/>
        </w:numPr>
        <w:tabs>
          <w:tab w:val="left" w:pos="1461"/>
        </w:tabs>
        <w:kinsoku w:val="0"/>
        <w:overflowPunct w:val="0"/>
      </w:pPr>
      <w:r>
        <w:t>vendos</w:t>
      </w:r>
      <w:r>
        <w:rPr>
          <w:spacing w:val="-5"/>
        </w:rPr>
        <w:t xml:space="preserve"> </w:t>
      </w:r>
      <w:r>
        <w:t>mjetet</w:t>
      </w:r>
      <w:r>
        <w:rPr>
          <w:spacing w:val="-4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funksion</w:t>
      </w:r>
      <w:r>
        <w:rPr>
          <w:spacing w:val="-4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realizimit</w:t>
      </w:r>
      <w:r>
        <w:rPr>
          <w:spacing w:val="-4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krijimit</w:t>
      </w:r>
      <w:r>
        <w:rPr>
          <w:spacing w:val="-4"/>
        </w:rPr>
        <w:t xml:space="preserve"> </w:t>
      </w:r>
      <w:r>
        <w:t>muzikor;</w:t>
      </w:r>
    </w:p>
    <w:p w:rsidR="00F1383B" w:rsidRDefault="00F1383B" w:rsidP="005556B8">
      <w:pPr>
        <w:pStyle w:val="BodyText"/>
        <w:numPr>
          <w:ilvl w:val="0"/>
          <w:numId w:val="22"/>
        </w:numPr>
        <w:tabs>
          <w:tab w:val="left" w:pos="1461"/>
        </w:tabs>
        <w:kinsoku w:val="0"/>
        <w:overflowPunct w:val="0"/>
      </w:pPr>
      <w:r>
        <w:t>përdor</w:t>
      </w:r>
      <w:r>
        <w:rPr>
          <w:spacing w:val="-6"/>
        </w:rPr>
        <w:t xml:space="preserve"> </w:t>
      </w:r>
      <w:r>
        <w:t>burime</w:t>
      </w:r>
      <w:r>
        <w:rPr>
          <w:spacing w:val="-6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ndryshme</w:t>
      </w:r>
      <w:r>
        <w:rPr>
          <w:spacing w:val="-6"/>
        </w:rPr>
        <w:t xml:space="preserve"> </w:t>
      </w:r>
      <w:r>
        <w:t>informacioni</w:t>
      </w:r>
      <w:r>
        <w:rPr>
          <w:spacing w:val="-7"/>
        </w:rPr>
        <w:t xml:space="preserve"> </w:t>
      </w:r>
      <w:r>
        <w:t>për</w:t>
      </w:r>
      <w:r>
        <w:rPr>
          <w:spacing w:val="-6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realizuar</w:t>
      </w:r>
      <w:r>
        <w:rPr>
          <w:spacing w:val="-6"/>
        </w:rPr>
        <w:t xml:space="preserve"> </w:t>
      </w:r>
      <w:r>
        <w:t>një</w:t>
      </w:r>
      <w:r>
        <w:rPr>
          <w:spacing w:val="-5"/>
        </w:rPr>
        <w:t xml:space="preserve"> </w:t>
      </w:r>
      <w:r>
        <w:t>krijim</w:t>
      </w:r>
      <w:r>
        <w:rPr>
          <w:spacing w:val="-6"/>
        </w:rPr>
        <w:t xml:space="preserve"> </w:t>
      </w:r>
      <w:r>
        <w:t>muzikor;</w:t>
      </w:r>
    </w:p>
    <w:p w:rsidR="00F1383B" w:rsidRDefault="00F1383B" w:rsidP="005556B8">
      <w:pPr>
        <w:pStyle w:val="BodyText"/>
        <w:numPr>
          <w:ilvl w:val="0"/>
          <w:numId w:val="22"/>
        </w:numPr>
        <w:tabs>
          <w:tab w:val="left" w:pos="1461"/>
        </w:tabs>
        <w:kinsoku w:val="0"/>
        <w:overflowPunct w:val="0"/>
      </w:pPr>
      <w:r>
        <w:t>krijon</w:t>
      </w:r>
      <w:r>
        <w:rPr>
          <w:spacing w:val="-5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mënyrë</w:t>
      </w:r>
      <w:r>
        <w:rPr>
          <w:spacing w:val="-6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pavarur</w:t>
      </w:r>
      <w:r>
        <w:rPr>
          <w:spacing w:val="-5"/>
        </w:rPr>
        <w:t xml:space="preserve"> </w:t>
      </w:r>
      <w:r>
        <w:t>detyrën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dhënë.</w:t>
      </w:r>
    </w:p>
    <w:p w:rsidR="00F1383B" w:rsidRDefault="00F1383B" w:rsidP="00F1383B">
      <w:pPr>
        <w:pStyle w:val="BodyText"/>
        <w:kinsoku w:val="0"/>
        <w:overflowPunct w:val="0"/>
        <w:ind w:left="0" w:firstLine="0"/>
        <w:rPr>
          <w:sz w:val="22"/>
          <w:szCs w:val="22"/>
        </w:rPr>
      </w:pPr>
    </w:p>
    <w:p w:rsidR="00F1383B" w:rsidRDefault="00F1383B" w:rsidP="00F1383B">
      <w:pPr>
        <w:pStyle w:val="BodyText"/>
        <w:kinsoku w:val="0"/>
        <w:overflowPunct w:val="0"/>
        <w:spacing w:before="0"/>
        <w:ind w:left="1176" w:firstLine="0"/>
      </w:pPr>
      <w:r>
        <w:rPr>
          <w:b/>
          <w:bCs/>
        </w:rPr>
        <w:t>Kompetenca</w:t>
      </w:r>
      <w:r>
        <w:rPr>
          <w:b/>
          <w:bCs/>
          <w:spacing w:val="-9"/>
        </w:rPr>
        <w:t xml:space="preserve"> </w:t>
      </w:r>
      <w:r>
        <w:rPr>
          <w:b/>
          <w:bCs/>
          <w:spacing w:val="-1"/>
        </w:rPr>
        <w:t>për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jetën,</w:t>
      </w:r>
      <w:r>
        <w:rPr>
          <w:b/>
          <w:bCs/>
          <w:spacing w:val="-8"/>
        </w:rPr>
        <w:t xml:space="preserve"> </w:t>
      </w:r>
      <w:r>
        <w:rPr>
          <w:b/>
          <w:bCs/>
          <w:spacing w:val="-1"/>
        </w:rPr>
        <w:t>sipërmarrjen</w:t>
      </w:r>
      <w:r>
        <w:rPr>
          <w:b/>
          <w:bCs/>
          <w:spacing w:val="-7"/>
        </w:rPr>
        <w:t xml:space="preserve"> </w:t>
      </w:r>
      <w:r>
        <w:rPr>
          <w:b/>
          <w:bCs/>
          <w:spacing w:val="-1"/>
        </w:rPr>
        <w:t>dhe</w:t>
      </w:r>
      <w:r>
        <w:rPr>
          <w:b/>
          <w:bCs/>
          <w:spacing w:val="-8"/>
        </w:rPr>
        <w:t xml:space="preserve"> </w:t>
      </w:r>
      <w:r>
        <w:rPr>
          <w:b/>
          <w:bCs/>
        </w:rPr>
        <w:t>mjedisin</w:t>
      </w:r>
    </w:p>
    <w:p w:rsidR="00F1383B" w:rsidRDefault="00F1383B" w:rsidP="00F1383B">
      <w:pPr>
        <w:pStyle w:val="BodyText"/>
        <w:kinsoku w:val="0"/>
        <w:overflowPunct w:val="0"/>
        <w:ind w:left="1464" w:firstLine="0"/>
      </w:pPr>
      <w:r>
        <w:rPr>
          <w:spacing w:val="-1"/>
        </w:rPr>
        <w:t>Nxënësi/ja:</w:t>
      </w:r>
    </w:p>
    <w:p w:rsidR="00F1383B" w:rsidRDefault="00F1383B" w:rsidP="005556B8">
      <w:pPr>
        <w:pStyle w:val="BodyText"/>
        <w:numPr>
          <w:ilvl w:val="0"/>
          <w:numId w:val="22"/>
        </w:numPr>
        <w:tabs>
          <w:tab w:val="left" w:pos="1461"/>
        </w:tabs>
        <w:kinsoku w:val="0"/>
        <w:overflowPunct w:val="0"/>
        <w:spacing w:line="250" w:lineRule="auto"/>
        <w:ind w:right="385"/>
      </w:pPr>
      <w:r>
        <w:t>merr</w:t>
      </w:r>
      <w:r>
        <w:rPr>
          <w:spacing w:val="-7"/>
        </w:rPr>
        <w:t xml:space="preserve"> </w:t>
      </w:r>
      <w:r>
        <w:t>përsipër</w:t>
      </w:r>
      <w:r>
        <w:rPr>
          <w:spacing w:val="-6"/>
        </w:rPr>
        <w:t xml:space="preserve"> </w:t>
      </w:r>
      <w:r>
        <w:t>ose</w:t>
      </w:r>
      <w:r>
        <w:rPr>
          <w:spacing w:val="-5"/>
        </w:rPr>
        <w:t xml:space="preserve"> </w:t>
      </w:r>
      <w:r>
        <w:t>drejton</w:t>
      </w:r>
      <w:r>
        <w:rPr>
          <w:spacing w:val="-6"/>
        </w:rPr>
        <w:t xml:space="preserve"> </w:t>
      </w:r>
      <w:r>
        <w:t>aktivitetet</w:t>
      </w:r>
      <w:r>
        <w:rPr>
          <w:spacing w:val="-6"/>
        </w:rPr>
        <w:t xml:space="preserve"> </w:t>
      </w:r>
      <w:r>
        <w:t>muzikore</w:t>
      </w:r>
      <w:r>
        <w:rPr>
          <w:spacing w:val="-7"/>
        </w:rPr>
        <w:t xml:space="preserve"> </w:t>
      </w:r>
      <w:r>
        <w:t>brenda</w:t>
      </w:r>
      <w:r>
        <w:rPr>
          <w:spacing w:val="-5"/>
        </w:rPr>
        <w:t xml:space="preserve"> </w:t>
      </w:r>
      <w:r>
        <w:t>dhe</w:t>
      </w:r>
      <w:r>
        <w:rPr>
          <w:spacing w:val="-6"/>
        </w:rPr>
        <w:t xml:space="preserve"> </w:t>
      </w:r>
      <w:r>
        <w:t>jashtë</w:t>
      </w:r>
      <w:r>
        <w:rPr>
          <w:spacing w:val="-6"/>
        </w:rPr>
        <w:t xml:space="preserve"> </w:t>
      </w:r>
      <w:r>
        <w:t>klasës</w:t>
      </w:r>
      <w:r>
        <w:rPr>
          <w:spacing w:val="-6"/>
        </w:rPr>
        <w:t xml:space="preserve"> </w:t>
      </w:r>
      <w:r>
        <w:t>duke</w:t>
      </w:r>
      <w:r>
        <w:rPr>
          <w:spacing w:val="-5"/>
        </w:rPr>
        <w:t xml:space="preserve"> </w:t>
      </w:r>
      <w:r>
        <w:t>kontribuar</w:t>
      </w:r>
      <w:r>
        <w:rPr>
          <w:spacing w:val="-6"/>
        </w:rPr>
        <w:t xml:space="preserve"> </w:t>
      </w:r>
      <w:r>
        <w:t>në</w:t>
      </w:r>
      <w:r>
        <w:rPr>
          <w:w w:val="99"/>
        </w:rPr>
        <w:t xml:space="preserve"> </w:t>
      </w:r>
      <w:r>
        <w:t>mënyrë</w:t>
      </w:r>
      <w:r>
        <w:rPr>
          <w:spacing w:val="-15"/>
        </w:rPr>
        <w:t xml:space="preserve"> </w:t>
      </w:r>
      <w:r>
        <w:t>krijuese.</w:t>
      </w:r>
    </w:p>
    <w:p w:rsidR="00F1383B" w:rsidRDefault="00F1383B" w:rsidP="00F1383B">
      <w:pPr>
        <w:pStyle w:val="BodyText"/>
        <w:kinsoku w:val="0"/>
        <w:overflowPunct w:val="0"/>
        <w:spacing w:before="11"/>
        <w:ind w:left="0" w:firstLine="0"/>
      </w:pPr>
    </w:p>
    <w:p w:rsidR="00F1383B" w:rsidRDefault="00F1383B" w:rsidP="00F1383B">
      <w:pPr>
        <w:pStyle w:val="BodyText"/>
        <w:kinsoku w:val="0"/>
        <w:overflowPunct w:val="0"/>
        <w:spacing w:before="0"/>
        <w:ind w:left="1176" w:firstLine="0"/>
      </w:pPr>
      <w:r>
        <w:rPr>
          <w:b/>
          <w:bCs/>
        </w:rPr>
        <w:t>Kompetenca</w:t>
      </w:r>
      <w:r>
        <w:rPr>
          <w:b/>
          <w:bCs/>
          <w:spacing w:val="-21"/>
        </w:rPr>
        <w:t xml:space="preserve"> </w:t>
      </w:r>
      <w:r>
        <w:rPr>
          <w:b/>
          <w:bCs/>
          <w:spacing w:val="-1"/>
        </w:rPr>
        <w:t>personale</w:t>
      </w:r>
    </w:p>
    <w:p w:rsidR="00F1383B" w:rsidRDefault="00F1383B" w:rsidP="00F1383B">
      <w:pPr>
        <w:pStyle w:val="BodyText"/>
        <w:kinsoku w:val="0"/>
        <w:overflowPunct w:val="0"/>
        <w:ind w:left="1464" w:firstLine="0"/>
      </w:pPr>
      <w:r>
        <w:rPr>
          <w:spacing w:val="-1"/>
        </w:rPr>
        <w:t>Nxënësi/ja:</w:t>
      </w:r>
    </w:p>
    <w:p w:rsidR="00F1383B" w:rsidRDefault="00F1383B" w:rsidP="005556B8">
      <w:pPr>
        <w:pStyle w:val="BodyText"/>
        <w:numPr>
          <w:ilvl w:val="0"/>
          <w:numId w:val="22"/>
        </w:numPr>
        <w:tabs>
          <w:tab w:val="left" w:pos="1461"/>
        </w:tabs>
        <w:kinsoku w:val="0"/>
        <w:overflowPunct w:val="0"/>
      </w:pPr>
      <w:r>
        <w:t>krijon</w:t>
      </w:r>
      <w:r>
        <w:rPr>
          <w:spacing w:val="42"/>
        </w:rPr>
        <w:t xml:space="preserve"> </w:t>
      </w:r>
      <w:r>
        <w:t>besimin</w:t>
      </w:r>
      <w:r>
        <w:rPr>
          <w:spacing w:val="42"/>
        </w:rPr>
        <w:t xml:space="preserve"> </w:t>
      </w:r>
      <w:r>
        <w:t>te</w:t>
      </w:r>
      <w:r>
        <w:rPr>
          <w:spacing w:val="-5"/>
        </w:rPr>
        <w:t xml:space="preserve"> </w:t>
      </w:r>
      <w:r>
        <w:t>vetja</w:t>
      </w:r>
      <w:r>
        <w:rPr>
          <w:spacing w:val="-5"/>
        </w:rPr>
        <w:t xml:space="preserve"> </w:t>
      </w:r>
      <w:r>
        <w:t>gjatë</w:t>
      </w:r>
      <w:r>
        <w:rPr>
          <w:spacing w:val="-5"/>
        </w:rPr>
        <w:t xml:space="preserve"> </w:t>
      </w:r>
      <w:r>
        <w:t>veprimtarive</w:t>
      </w:r>
      <w:r>
        <w:rPr>
          <w:spacing w:val="-5"/>
        </w:rPr>
        <w:t xml:space="preserve"> </w:t>
      </w:r>
      <w:r>
        <w:t>muzikore;</w:t>
      </w:r>
    </w:p>
    <w:p w:rsidR="00F1383B" w:rsidRDefault="00F1383B" w:rsidP="005556B8">
      <w:pPr>
        <w:pStyle w:val="BodyText"/>
        <w:numPr>
          <w:ilvl w:val="0"/>
          <w:numId w:val="22"/>
        </w:numPr>
        <w:tabs>
          <w:tab w:val="left" w:pos="1461"/>
        </w:tabs>
        <w:kinsoku w:val="0"/>
        <w:overflowPunct w:val="0"/>
      </w:pPr>
      <w:r>
        <w:t>merr</w:t>
      </w:r>
      <w:r>
        <w:rPr>
          <w:spacing w:val="-7"/>
        </w:rPr>
        <w:t xml:space="preserve"> </w:t>
      </w:r>
      <w:r>
        <w:t>pjesë</w:t>
      </w:r>
      <w:r>
        <w:rPr>
          <w:spacing w:val="-5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mënyrë</w:t>
      </w:r>
      <w:r>
        <w:rPr>
          <w:spacing w:val="-6"/>
        </w:rPr>
        <w:t xml:space="preserve"> </w:t>
      </w:r>
      <w:r>
        <w:t>aktive</w:t>
      </w:r>
      <w:r>
        <w:rPr>
          <w:spacing w:val="-6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jetën</w:t>
      </w:r>
      <w:r>
        <w:rPr>
          <w:spacing w:val="-6"/>
        </w:rPr>
        <w:t xml:space="preserve"> </w:t>
      </w:r>
      <w:r>
        <w:t>artistike</w:t>
      </w:r>
      <w:r>
        <w:rPr>
          <w:spacing w:val="-6"/>
        </w:rPr>
        <w:t xml:space="preserve"> </w:t>
      </w:r>
      <w:r>
        <w:rPr>
          <w:spacing w:val="-1"/>
        </w:rPr>
        <w:t>shkollore</w:t>
      </w:r>
      <w:r>
        <w:rPr>
          <w:spacing w:val="-6"/>
        </w:rPr>
        <w:t xml:space="preserve"> </w:t>
      </w:r>
      <w:r>
        <w:t>dhe</w:t>
      </w:r>
      <w:r>
        <w:rPr>
          <w:spacing w:val="-5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komunitet;</w:t>
      </w:r>
    </w:p>
    <w:p w:rsidR="00F1383B" w:rsidRDefault="00F1383B" w:rsidP="005556B8">
      <w:pPr>
        <w:pStyle w:val="BodyText"/>
        <w:numPr>
          <w:ilvl w:val="0"/>
          <w:numId w:val="22"/>
        </w:numPr>
        <w:tabs>
          <w:tab w:val="left" w:pos="1461"/>
        </w:tabs>
        <w:kinsoku w:val="0"/>
        <w:overflowPunct w:val="0"/>
      </w:pPr>
      <w:r>
        <w:rPr>
          <w:spacing w:val="-1"/>
        </w:rPr>
        <w:t>ndërgjegjëson</w:t>
      </w:r>
      <w:r>
        <w:rPr>
          <w:spacing w:val="-6"/>
        </w:rPr>
        <w:t xml:space="preserve"> </w:t>
      </w:r>
      <w:r>
        <w:t>veten</w:t>
      </w:r>
      <w:r>
        <w:rPr>
          <w:spacing w:val="-6"/>
        </w:rPr>
        <w:t xml:space="preserve"> </w:t>
      </w:r>
      <w:r>
        <w:t>dhe</w:t>
      </w:r>
      <w:r>
        <w:rPr>
          <w:spacing w:val="-6"/>
        </w:rPr>
        <w:t xml:space="preserve"> </w:t>
      </w:r>
      <w:r>
        <w:t>zhvillon</w:t>
      </w:r>
      <w:r>
        <w:rPr>
          <w:spacing w:val="-6"/>
        </w:rPr>
        <w:t xml:space="preserve"> </w:t>
      </w:r>
      <w:r>
        <w:t>vetëbesimin</w:t>
      </w:r>
      <w:r>
        <w:rPr>
          <w:spacing w:val="-6"/>
        </w:rPr>
        <w:t xml:space="preserve"> </w:t>
      </w:r>
      <w:r>
        <w:t>dhe</w:t>
      </w:r>
      <w:r>
        <w:rPr>
          <w:spacing w:val="-5"/>
        </w:rPr>
        <w:t xml:space="preserve"> </w:t>
      </w:r>
      <w:r>
        <w:t>krijimin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besimit</w:t>
      </w:r>
      <w:r>
        <w:rPr>
          <w:spacing w:val="-5"/>
        </w:rPr>
        <w:t xml:space="preserve"> </w:t>
      </w:r>
      <w:r>
        <w:t>tek</w:t>
      </w:r>
      <w:r>
        <w:rPr>
          <w:spacing w:val="-7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tjerët.</w:t>
      </w:r>
    </w:p>
    <w:p w:rsidR="00F1383B" w:rsidRDefault="00F1383B" w:rsidP="00F1383B">
      <w:pPr>
        <w:pStyle w:val="BodyText"/>
        <w:kinsoku w:val="0"/>
        <w:overflowPunct w:val="0"/>
        <w:ind w:left="0" w:firstLine="0"/>
        <w:rPr>
          <w:sz w:val="22"/>
          <w:szCs w:val="22"/>
        </w:rPr>
      </w:pPr>
    </w:p>
    <w:p w:rsidR="00F1383B" w:rsidRDefault="00F1383B" w:rsidP="00F1383B">
      <w:pPr>
        <w:pStyle w:val="BodyText"/>
        <w:kinsoku w:val="0"/>
        <w:overflowPunct w:val="0"/>
        <w:spacing w:before="0"/>
        <w:ind w:left="1201" w:firstLine="0"/>
      </w:pPr>
      <w:r>
        <w:rPr>
          <w:b/>
          <w:bCs/>
        </w:rPr>
        <w:t>Kompetenca</w:t>
      </w:r>
      <w:r>
        <w:rPr>
          <w:b/>
          <w:bCs/>
          <w:spacing w:val="-20"/>
        </w:rPr>
        <w:t xml:space="preserve"> </w:t>
      </w:r>
      <w:r>
        <w:rPr>
          <w:b/>
          <w:bCs/>
          <w:spacing w:val="-2"/>
        </w:rPr>
        <w:t>qytetare</w:t>
      </w:r>
    </w:p>
    <w:p w:rsidR="00F1383B" w:rsidRDefault="00F1383B" w:rsidP="00F1383B">
      <w:pPr>
        <w:pStyle w:val="BodyText"/>
        <w:kinsoku w:val="0"/>
        <w:overflowPunct w:val="0"/>
        <w:ind w:left="1464" w:firstLine="0"/>
      </w:pPr>
      <w:r>
        <w:rPr>
          <w:spacing w:val="-1"/>
        </w:rPr>
        <w:t>Nxënësi/ja:</w:t>
      </w:r>
    </w:p>
    <w:p w:rsidR="00F1383B" w:rsidRDefault="00F1383B" w:rsidP="005556B8">
      <w:pPr>
        <w:pStyle w:val="BodyText"/>
        <w:numPr>
          <w:ilvl w:val="0"/>
          <w:numId w:val="22"/>
        </w:numPr>
        <w:tabs>
          <w:tab w:val="left" w:pos="1461"/>
        </w:tabs>
        <w:kinsoku w:val="0"/>
        <w:overflowPunct w:val="0"/>
      </w:pPr>
      <w:r>
        <w:t>bashkëpunon</w:t>
      </w:r>
      <w:r>
        <w:rPr>
          <w:spacing w:val="42"/>
        </w:rPr>
        <w:t xml:space="preserve"> </w:t>
      </w:r>
      <w:r>
        <w:t>me</w:t>
      </w:r>
      <w:r>
        <w:rPr>
          <w:spacing w:val="-5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tjerët</w:t>
      </w:r>
      <w:r>
        <w:rPr>
          <w:spacing w:val="-6"/>
        </w:rPr>
        <w:t xml:space="preserve"> </w:t>
      </w:r>
      <w:r>
        <w:t>për</w:t>
      </w:r>
      <w:r>
        <w:rPr>
          <w:spacing w:val="-5"/>
        </w:rPr>
        <w:t xml:space="preserve"> </w:t>
      </w:r>
      <w:r>
        <w:t>çështje</w:t>
      </w:r>
      <w:r>
        <w:rPr>
          <w:spacing w:val="-6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ndryshme</w:t>
      </w:r>
      <w:r>
        <w:rPr>
          <w:spacing w:val="-5"/>
        </w:rPr>
        <w:t xml:space="preserve"> </w:t>
      </w:r>
      <w:r>
        <w:t>kulturore;</w:t>
      </w:r>
    </w:p>
    <w:p w:rsidR="00F1383B" w:rsidRDefault="00F1383B" w:rsidP="005556B8">
      <w:pPr>
        <w:pStyle w:val="BodyText"/>
        <w:numPr>
          <w:ilvl w:val="0"/>
          <w:numId w:val="22"/>
        </w:numPr>
        <w:tabs>
          <w:tab w:val="left" w:pos="1461"/>
        </w:tabs>
        <w:kinsoku w:val="0"/>
        <w:overflowPunct w:val="0"/>
      </w:pPr>
      <w:r>
        <w:t>respekton</w:t>
      </w:r>
      <w:r>
        <w:rPr>
          <w:spacing w:val="-6"/>
        </w:rPr>
        <w:t xml:space="preserve"> </w:t>
      </w:r>
      <w:r>
        <w:t>punën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tjerëve;</w:t>
      </w:r>
    </w:p>
    <w:p w:rsidR="00F1383B" w:rsidRDefault="00F1383B" w:rsidP="005556B8">
      <w:pPr>
        <w:pStyle w:val="BodyText"/>
        <w:numPr>
          <w:ilvl w:val="0"/>
          <w:numId w:val="22"/>
        </w:numPr>
        <w:tabs>
          <w:tab w:val="left" w:pos="1461"/>
        </w:tabs>
        <w:kinsoku w:val="0"/>
        <w:overflowPunct w:val="0"/>
        <w:spacing w:line="250" w:lineRule="auto"/>
        <w:ind w:right="677"/>
      </w:pPr>
      <w:r>
        <w:t>bashkëpunon</w:t>
      </w:r>
      <w:r>
        <w:rPr>
          <w:spacing w:val="-7"/>
        </w:rPr>
        <w:t xml:space="preserve"> </w:t>
      </w:r>
      <w:r>
        <w:t>me</w:t>
      </w:r>
      <w:r>
        <w:rPr>
          <w:spacing w:val="-6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tjerët</w:t>
      </w:r>
      <w:r>
        <w:rPr>
          <w:spacing w:val="-7"/>
        </w:rPr>
        <w:t xml:space="preserve"> </w:t>
      </w:r>
      <w:r>
        <w:t>pavarësisht</w:t>
      </w:r>
      <w:r>
        <w:rPr>
          <w:spacing w:val="-6"/>
        </w:rPr>
        <w:t xml:space="preserve"> </w:t>
      </w:r>
      <w:r>
        <w:t>kulturës,</w:t>
      </w:r>
      <w:r>
        <w:rPr>
          <w:spacing w:val="-6"/>
        </w:rPr>
        <w:t xml:space="preserve"> </w:t>
      </w:r>
      <w:r>
        <w:t>aftësive</w:t>
      </w:r>
      <w:r>
        <w:rPr>
          <w:spacing w:val="-7"/>
        </w:rPr>
        <w:t xml:space="preserve"> </w:t>
      </w:r>
      <w:r>
        <w:t>dhe</w:t>
      </w:r>
      <w:r>
        <w:rPr>
          <w:spacing w:val="-6"/>
        </w:rPr>
        <w:t xml:space="preserve"> </w:t>
      </w:r>
      <w:r>
        <w:t>nevojave</w:t>
      </w:r>
      <w:r>
        <w:rPr>
          <w:spacing w:val="-6"/>
        </w:rPr>
        <w:t xml:space="preserve"> </w:t>
      </w:r>
      <w:r>
        <w:t>brenda</w:t>
      </w:r>
      <w:r>
        <w:rPr>
          <w:spacing w:val="-6"/>
        </w:rPr>
        <w:t xml:space="preserve"> </w:t>
      </w:r>
      <w:r>
        <w:t>dhe</w:t>
      </w:r>
      <w:r>
        <w:rPr>
          <w:spacing w:val="-6"/>
        </w:rPr>
        <w:t xml:space="preserve"> </w:t>
      </w:r>
      <w:r>
        <w:t>jashtë</w:t>
      </w:r>
      <w:r>
        <w:rPr>
          <w:w w:val="99"/>
        </w:rPr>
        <w:t xml:space="preserve"> </w:t>
      </w:r>
      <w:r>
        <w:rPr>
          <w:spacing w:val="-1"/>
        </w:rPr>
        <w:t>shkollës</w:t>
      </w:r>
      <w:r>
        <w:rPr>
          <w:spacing w:val="-6"/>
        </w:rPr>
        <w:t xml:space="preserve"> </w:t>
      </w:r>
      <w:r>
        <w:t>për</w:t>
      </w:r>
      <w:r>
        <w:rPr>
          <w:spacing w:val="-6"/>
        </w:rPr>
        <w:t xml:space="preserve"> </w:t>
      </w:r>
      <w:r>
        <w:t>një</w:t>
      </w:r>
      <w:r>
        <w:rPr>
          <w:spacing w:val="-6"/>
        </w:rPr>
        <w:t xml:space="preserve"> </w:t>
      </w:r>
      <w:r>
        <w:t>qëllim</w:t>
      </w:r>
      <w:r>
        <w:rPr>
          <w:spacing w:val="-5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përbashkët.</w:t>
      </w:r>
    </w:p>
    <w:p w:rsidR="00F1383B" w:rsidRDefault="00F1383B" w:rsidP="00F1383B">
      <w:pPr>
        <w:pStyle w:val="BodyText"/>
        <w:kinsoku w:val="0"/>
        <w:overflowPunct w:val="0"/>
        <w:spacing w:before="11"/>
        <w:ind w:left="0" w:firstLine="0"/>
      </w:pPr>
    </w:p>
    <w:p w:rsidR="00F1383B" w:rsidRDefault="00F1383B" w:rsidP="00F1383B">
      <w:pPr>
        <w:pStyle w:val="BodyText"/>
        <w:kinsoku w:val="0"/>
        <w:overflowPunct w:val="0"/>
        <w:spacing w:before="0"/>
        <w:ind w:left="1201" w:firstLine="0"/>
      </w:pPr>
      <w:r>
        <w:rPr>
          <w:b/>
          <w:bCs/>
        </w:rPr>
        <w:t>Kompetenca</w:t>
      </w:r>
      <w:r>
        <w:rPr>
          <w:b/>
          <w:bCs/>
          <w:spacing w:val="-20"/>
        </w:rPr>
        <w:t xml:space="preserve"> </w:t>
      </w:r>
      <w:r>
        <w:rPr>
          <w:b/>
          <w:bCs/>
          <w:spacing w:val="-1"/>
        </w:rPr>
        <w:t>digjitale</w:t>
      </w:r>
    </w:p>
    <w:p w:rsidR="00F1383B" w:rsidRDefault="00F1383B" w:rsidP="005556B8">
      <w:pPr>
        <w:pStyle w:val="BodyText"/>
        <w:numPr>
          <w:ilvl w:val="0"/>
          <w:numId w:val="22"/>
        </w:numPr>
        <w:tabs>
          <w:tab w:val="left" w:pos="1461"/>
        </w:tabs>
        <w:kinsoku w:val="0"/>
        <w:overflowPunct w:val="0"/>
      </w:pPr>
      <w:r>
        <w:rPr>
          <w:spacing w:val="-1"/>
        </w:rPr>
        <w:t>shkëmben</w:t>
      </w:r>
      <w:r>
        <w:rPr>
          <w:spacing w:val="-7"/>
        </w:rPr>
        <w:t xml:space="preserve"> </w:t>
      </w:r>
      <w:r>
        <w:t>informacion</w:t>
      </w:r>
      <w:r>
        <w:rPr>
          <w:spacing w:val="-8"/>
        </w:rPr>
        <w:t xml:space="preserve"> </w:t>
      </w:r>
      <w:r>
        <w:rPr>
          <w:spacing w:val="-1"/>
        </w:rPr>
        <w:t>si</w:t>
      </w:r>
      <w:r>
        <w:rPr>
          <w:spacing w:val="-6"/>
        </w:rPr>
        <w:t xml:space="preserve"> </w:t>
      </w:r>
      <w:r>
        <w:t>dhe</w:t>
      </w:r>
      <w:r>
        <w:rPr>
          <w:spacing w:val="-7"/>
        </w:rPr>
        <w:t xml:space="preserve"> </w:t>
      </w:r>
      <w:r>
        <w:t>bashkëpunon</w:t>
      </w:r>
      <w:r>
        <w:rPr>
          <w:spacing w:val="-7"/>
        </w:rPr>
        <w:t xml:space="preserve"> </w:t>
      </w:r>
      <w:r>
        <w:t>në</w:t>
      </w:r>
      <w:r>
        <w:rPr>
          <w:spacing w:val="-6"/>
        </w:rPr>
        <w:t xml:space="preserve"> </w:t>
      </w:r>
      <w:r>
        <w:t>rrjetet</w:t>
      </w:r>
      <w:r>
        <w:rPr>
          <w:spacing w:val="-7"/>
        </w:rPr>
        <w:t xml:space="preserve"> </w:t>
      </w:r>
      <w:r>
        <w:t>informuese</w:t>
      </w:r>
      <w:r>
        <w:rPr>
          <w:spacing w:val="-8"/>
        </w:rPr>
        <w:t xml:space="preserve"> </w:t>
      </w:r>
      <w:r>
        <w:t>në</w:t>
      </w:r>
      <w:r>
        <w:rPr>
          <w:spacing w:val="-6"/>
        </w:rPr>
        <w:t xml:space="preserve"> </w:t>
      </w:r>
      <w:r>
        <w:t>internet;</w:t>
      </w:r>
    </w:p>
    <w:p w:rsidR="00F1383B" w:rsidRDefault="00F1383B" w:rsidP="005556B8">
      <w:pPr>
        <w:pStyle w:val="BodyText"/>
        <w:numPr>
          <w:ilvl w:val="0"/>
          <w:numId w:val="22"/>
        </w:numPr>
        <w:tabs>
          <w:tab w:val="left" w:pos="1461"/>
        </w:tabs>
        <w:kinsoku w:val="0"/>
        <w:overflowPunct w:val="0"/>
        <w:spacing w:line="250" w:lineRule="auto"/>
        <w:ind w:right="258"/>
      </w:pPr>
      <w:r>
        <w:lastRenderedPageBreak/>
        <w:t>përdor</w:t>
      </w:r>
      <w:r>
        <w:rPr>
          <w:spacing w:val="-6"/>
        </w:rPr>
        <w:t xml:space="preserve"> </w:t>
      </w:r>
      <w:r>
        <w:t>njeh</w:t>
      </w:r>
      <w:r>
        <w:rPr>
          <w:spacing w:val="-5"/>
        </w:rPr>
        <w:t xml:space="preserve"> </w:t>
      </w:r>
      <w:r>
        <w:t>mjetet</w:t>
      </w:r>
      <w:r>
        <w:rPr>
          <w:spacing w:val="-6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ndryshme</w:t>
      </w:r>
      <w:r>
        <w:rPr>
          <w:spacing w:val="-5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funksion</w:t>
      </w:r>
      <w:r>
        <w:rPr>
          <w:spacing w:val="-6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informacionit</w:t>
      </w:r>
      <w:r>
        <w:rPr>
          <w:spacing w:val="-6"/>
        </w:rPr>
        <w:t xml:space="preserve"> </w:t>
      </w:r>
      <w:r>
        <w:t>muzikor</w:t>
      </w:r>
      <w:r>
        <w:rPr>
          <w:spacing w:val="-7"/>
        </w:rPr>
        <w:t xml:space="preserve"> </w:t>
      </w:r>
      <w:r>
        <w:rPr>
          <w:spacing w:val="-1"/>
        </w:rPr>
        <w:t>si:</w:t>
      </w:r>
      <w:r>
        <w:rPr>
          <w:spacing w:val="-5"/>
        </w:rPr>
        <w:t xml:space="preserve"> </w:t>
      </w:r>
      <w:r>
        <w:t>magnetofon,</w:t>
      </w:r>
      <w:r>
        <w:rPr>
          <w:spacing w:val="-6"/>
        </w:rPr>
        <w:t xml:space="preserve"> </w:t>
      </w:r>
      <w:r>
        <w:t>audio,</w:t>
      </w:r>
      <w:r>
        <w:rPr>
          <w:spacing w:val="21"/>
          <w:w w:val="99"/>
        </w:rPr>
        <w:t xml:space="preserve"> </w:t>
      </w:r>
      <w:r>
        <w:t>video</w:t>
      </w:r>
      <w:r>
        <w:rPr>
          <w:spacing w:val="-3"/>
        </w:rPr>
        <w:t xml:space="preserve"> </w:t>
      </w:r>
      <w:r>
        <w:t>CD,</w:t>
      </w:r>
      <w:r>
        <w:rPr>
          <w:spacing w:val="-3"/>
        </w:rPr>
        <w:t xml:space="preserve"> </w:t>
      </w:r>
      <w:r>
        <w:rPr>
          <w:spacing w:val="-1"/>
        </w:rPr>
        <w:t>DVD</w:t>
      </w:r>
      <w:r>
        <w:rPr>
          <w:spacing w:val="-3"/>
        </w:rPr>
        <w:t xml:space="preserve"> </w:t>
      </w:r>
      <w:r>
        <w:t>etj.</w:t>
      </w:r>
    </w:p>
    <w:p w:rsidR="00F1383B" w:rsidRDefault="00F1383B" w:rsidP="005556B8">
      <w:pPr>
        <w:pStyle w:val="BodyText"/>
        <w:numPr>
          <w:ilvl w:val="0"/>
          <w:numId w:val="22"/>
        </w:numPr>
        <w:tabs>
          <w:tab w:val="left" w:pos="1461"/>
        </w:tabs>
        <w:kinsoku w:val="0"/>
        <w:overflowPunct w:val="0"/>
        <w:spacing w:line="250" w:lineRule="auto"/>
        <w:ind w:right="258"/>
        <w:sectPr w:rsidR="00F1383B">
          <w:pgSz w:w="10320" w:h="14400"/>
          <w:pgMar w:top="940" w:right="900" w:bottom="780" w:left="0" w:header="0" w:footer="586" w:gutter="0"/>
          <w:cols w:space="720" w:equalWidth="0">
            <w:col w:w="9420"/>
          </w:cols>
          <w:noEndnote/>
        </w:sectPr>
      </w:pPr>
    </w:p>
    <w:p w:rsidR="00F1383B" w:rsidRDefault="00F1383B" w:rsidP="00F1383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F1383B" w:rsidRDefault="00F1383B" w:rsidP="00F1383B">
      <w:pPr>
        <w:pStyle w:val="BodyText"/>
        <w:kinsoku w:val="0"/>
        <w:overflowPunct w:val="0"/>
        <w:ind w:left="0" w:firstLine="0"/>
        <w:rPr>
          <w:sz w:val="10"/>
          <w:szCs w:val="10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"/>
        <w:gridCol w:w="1458"/>
        <w:gridCol w:w="396"/>
        <w:gridCol w:w="1154"/>
        <w:gridCol w:w="1991"/>
        <w:gridCol w:w="390"/>
        <w:gridCol w:w="2347"/>
      </w:tblGrid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"/>
        </w:trPr>
        <w:tc>
          <w:tcPr>
            <w:tcW w:w="83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0"/>
              <w:ind w:left="2565"/>
            </w:pPr>
            <w:r>
              <w:rPr>
                <w:b/>
                <w:bCs/>
                <w:sz w:val="20"/>
                <w:szCs w:val="20"/>
              </w:rPr>
              <w:t>Rezultatet e të nxënit sipas kompetencave të lëndës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2"/>
        </w:trPr>
        <w:tc>
          <w:tcPr>
            <w:tcW w:w="2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ind w:left="735"/>
            </w:pPr>
            <w:r>
              <w:rPr>
                <w:b/>
                <w:bCs/>
                <w:i/>
                <w:iCs/>
                <w:sz w:val="20"/>
                <w:szCs w:val="20"/>
              </w:rPr>
              <w:t>Krijimi</w:t>
            </w:r>
            <w:r>
              <w:rPr>
                <w:b/>
                <w:bCs/>
                <w:i/>
                <w:iCs/>
                <w:spacing w:val="-6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muzikor</w:t>
            </w:r>
          </w:p>
        </w:tc>
        <w:tc>
          <w:tcPr>
            <w:tcW w:w="3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1132" w:right="522" w:hanging="512"/>
            </w:pPr>
            <w:r>
              <w:rPr>
                <w:b/>
                <w:bCs/>
                <w:i/>
                <w:iCs/>
                <w:w w:val="95"/>
                <w:sz w:val="20"/>
                <w:szCs w:val="20"/>
              </w:rPr>
              <w:t>Performimi/interpretimi</w:t>
            </w:r>
            <w:r>
              <w:rPr>
                <w:b/>
                <w:bCs/>
                <w:i/>
                <w:iCs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muzikor</w:t>
            </w:r>
          </w:p>
        </w:tc>
        <w:tc>
          <w:tcPr>
            <w:tcW w:w="2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ind w:left="789"/>
            </w:pPr>
            <w:r>
              <w:rPr>
                <w:b/>
                <w:bCs/>
                <w:i/>
                <w:iCs/>
                <w:sz w:val="20"/>
                <w:szCs w:val="20"/>
              </w:rPr>
              <w:t>Vlerësimi</w:t>
            </w:r>
            <w:r>
              <w:rPr>
                <w:b/>
                <w:bCs/>
                <w:i/>
                <w:iCs/>
                <w:spacing w:val="-8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muzikor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22"/>
        </w:trPr>
        <w:tc>
          <w:tcPr>
            <w:tcW w:w="2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line="239" w:lineRule="exact"/>
              <w:ind w:left="51"/>
              <w:rPr>
                <w:sz w:val="21"/>
                <w:szCs w:val="21"/>
              </w:rPr>
            </w:pPr>
            <w:r>
              <w:rPr>
                <w:b/>
                <w:bCs/>
                <w:spacing w:val="-1"/>
                <w:sz w:val="21"/>
                <w:szCs w:val="21"/>
              </w:rPr>
              <w:t>Nxënësi/ja: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1"/>
              </w:numPr>
              <w:tabs>
                <w:tab w:val="left" w:pos="336"/>
              </w:tabs>
              <w:kinsoku w:val="0"/>
              <w:overflowPunct w:val="0"/>
              <w:spacing w:before="10" w:line="250" w:lineRule="auto"/>
              <w:ind w:right="274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shpjegon</w:t>
            </w:r>
            <w:r>
              <w:rPr>
                <w:spacing w:val="-1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funksionin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rolin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simboleve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pjesët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që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interpreton;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1"/>
              </w:numPr>
              <w:tabs>
                <w:tab w:val="left" w:pos="336"/>
              </w:tabs>
              <w:kinsoku w:val="0"/>
              <w:overflowPunct w:val="0"/>
              <w:spacing w:line="250" w:lineRule="auto"/>
              <w:ind w:right="11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interpreton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kohët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ndryshme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(</w:t>
            </w:r>
            <w:r>
              <w:rPr>
                <w:i/>
                <w:iCs/>
                <w:spacing w:val="-1"/>
                <w:sz w:val="21"/>
                <w:szCs w:val="21"/>
              </w:rPr>
              <w:t>të</w:t>
            </w:r>
            <w:r>
              <w:rPr>
                <w:i/>
                <w:iCs/>
                <w:spacing w:val="-5"/>
                <w:sz w:val="21"/>
                <w:szCs w:val="21"/>
              </w:rPr>
              <w:t xml:space="preserve"> </w:t>
            </w:r>
            <w:r>
              <w:rPr>
                <w:i/>
                <w:iCs/>
                <w:sz w:val="21"/>
                <w:szCs w:val="21"/>
              </w:rPr>
              <w:t>përziera),</w:t>
            </w:r>
            <w:r>
              <w:rPr>
                <w:i/>
                <w:iCs/>
                <w:spacing w:val="2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duke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demonstruar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ka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kuptuar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ato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qartë.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ind w:left="51"/>
            </w:pPr>
            <w:r>
              <w:rPr>
                <w:w w:val="130"/>
                <w:sz w:val="21"/>
                <w:szCs w:val="21"/>
              </w:rPr>
              <w:t>-</w:t>
            </w:r>
          </w:p>
        </w:tc>
        <w:tc>
          <w:tcPr>
            <w:tcW w:w="3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4"/>
              <w:ind w:left="51"/>
              <w:rPr>
                <w:sz w:val="20"/>
                <w:szCs w:val="20"/>
              </w:rPr>
            </w:pPr>
            <w:r>
              <w:rPr>
                <w:b/>
                <w:bCs/>
                <w:spacing w:val="-1"/>
                <w:sz w:val="20"/>
                <w:szCs w:val="20"/>
              </w:rPr>
              <w:t>Nxënësi/ja: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0"/>
              </w:numPr>
              <w:tabs>
                <w:tab w:val="left" w:pos="336"/>
              </w:tabs>
              <w:kinsoku w:val="0"/>
              <w:overflowPunct w:val="0"/>
              <w:spacing w:before="12" w:line="250" w:lineRule="auto"/>
              <w:ind w:right="27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këndon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duke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respektuar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kohët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simbolikat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mësuara;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0"/>
              </w:numPr>
              <w:tabs>
                <w:tab w:val="left" w:pos="336"/>
              </w:tabs>
              <w:kinsoku w:val="0"/>
              <w:overflowPunct w:val="0"/>
              <w:spacing w:line="250" w:lineRule="auto"/>
              <w:ind w:right="47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këndon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ushtrime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kohët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mësuara.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0"/>
              </w:numPr>
              <w:tabs>
                <w:tab w:val="left" w:pos="336"/>
              </w:tabs>
              <w:kinsoku w:val="0"/>
              <w:overflowPunct w:val="0"/>
              <w:spacing w:line="250" w:lineRule="auto"/>
              <w:ind w:right="47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këndon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duke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respektuar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teknikën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këndimit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përmes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rregullave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përcaktuara;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0"/>
              </w:numPr>
              <w:tabs>
                <w:tab w:val="left" w:pos="336"/>
              </w:tabs>
              <w:kinsoku w:val="0"/>
              <w:overflowPunct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interpreton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këngët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ndjenjë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0"/>
              </w:numPr>
              <w:tabs>
                <w:tab w:val="left" w:pos="336"/>
              </w:tabs>
              <w:kinsoku w:val="0"/>
              <w:overflowPunct w:val="0"/>
              <w:spacing w:before="1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dhe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emocion;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0"/>
              </w:numPr>
              <w:tabs>
                <w:tab w:val="left" w:pos="336"/>
              </w:tabs>
              <w:kinsoku w:val="0"/>
              <w:overflowPunct w:val="0"/>
              <w:spacing w:before="10" w:line="250" w:lineRule="auto"/>
              <w:ind w:right="2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interpreton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zë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ose </w:t>
            </w:r>
            <w:r>
              <w:rPr>
                <w:spacing w:val="-2"/>
                <w:sz w:val="21"/>
                <w:szCs w:val="21"/>
              </w:rPr>
              <w:t>fi</w:t>
            </w:r>
            <w:r>
              <w:rPr>
                <w:spacing w:val="-1"/>
                <w:sz w:val="21"/>
                <w:szCs w:val="21"/>
              </w:rPr>
              <w:t>shkëllimë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motivet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këngë</w:t>
            </w:r>
            <w:r>
              <w:rPr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apo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melodi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popullore;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0"/>
              </w:numPr>
              <w:tabs>
                <w:tab w:val="left" w:pos="336"/>
              </w:tabs>
              <w:kinsoku w:val="0"/>
              <w:overflowPunct w:val="0"/>
              <w:spacing w:line="250" w:lineRule="auto"/>
              <w:ind w:right="10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përdor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media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(DVD,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CD, magnetofon)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prezantuar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punën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vet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mbi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popullore,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periudhë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historike,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biografi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kompozitori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ose vepër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shqiptare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apo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huaj;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0"/>
              </w:numPr>
              <w:tabs>
                <w:tab w:val="left" w:pos="336"/>
              </w:tabs>
              <w:kinsoku w:val="0"/>
              <w:overflowPunct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ndan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përvojën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vet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tjerët.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20"/>
              </w:numPr>
              <w:tabs>
                <w:tab w:val="left" w:pos="336"/>
              </w:tabs>
              <w:kinsoku w:val="0"/>
              <w:overflowPunct w:val="0"/>
              <w:spacing w:before="10" w:line="250" w:lineRule="auto"/>
              <w:ind w:right="276"/>
              <w:jc w:val="both"/>
            </w:pPr>
            <w:r>
              <w:rPr>
                <w:sz w:val="21"/>
                <w:szCs w:val="21"/>
              </w:rPr>
              <w:t>performon/interpreton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këngët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organizimet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klasës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apo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27"/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shkollës.</w:t>
            </w:r>
          </w:p>
        </w:tc>
        <w:tc>
          <w:tcPr>
            <w:tcW w:w="2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0"/>
              <w:ind w:left="51"/>
              <w:rPr>
                <w:sz w:val="20"/>
                <w:szCs w:val="20"/>
              </w:rPr>
            </w:pPr>
            <w:r>
              <w:rPr>
                <w:b/>
                <w:bCs/>
                <w:spacing w:val="-1"/>
                <w:sz w:val="20"/>
                <w:szCs w:val="20"/>
              </w:rPr>
              <w:t>Nxënësi/ja: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9"/>
              </w:numPr>
              <w:tabs>
                <w:tab w:val="left" w:pos="336"/>
              </w:tabs>
              <w:kinsoku w:val="0"/>
              <w:overflowPunct w:val="0"/>
              <w:spacing w:before="12" w:line="250" w:lineRule="auto"/>
              <w:ind w:right="44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bën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lidhje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ndërmjet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asaj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që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di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mbi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muzikën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335" w:right="184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shqiptare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që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muzika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popullore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deri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muzika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profesioniste;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9"/>
              </w:numPr>
              <w:tabs>
                <w:tab w:val="left" w:pos="336"/>
              </w:tabs>
              <w:kinsoku w:val="0"/>
              <w:overflowPunct w:val="0"/>
              <w:spacing w:line="250" w:lineRule="auto"/>
              <w:ind w:right="19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bën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gjykime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kritike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ndaj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vepre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pacing w:val="-2"/>
                <w:sz w:val="21"/>
                <w:szCs w:val="21"/>
              </w:rPr>
              <w:t>caktuar,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duke</w:t>
            </w:r>
            <w:r>
              <w:rPr>
                <w:spacing w:val="27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u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mbështetur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i/>
                <w:iCs/>
                <w:sz w:val="21"/>
                <w:szCs w:val="21"/>
              </w:rPr>
              <w:t>elementet</w:t>
            </w:r>
            <w:r>
              <w:rPr>
                <w:i/>
                <w:iCs/>
                <w:w w:val="99"/>
                <w:sz w:val="21"/>
                <w:szCs w:val="21"/>
              </w:rPr>
              <w:t xml:space="preserve"> </w:t>
            </w:r>
            <w:r>
              <w:rPr>
                <w:i/>
                <w:iCs/>
                <w:sz w:val="21"/>
                <w:szCs w:val="21"/>
              </w:rPr>
              <w:t>e</w:t>
            </w:r>
            <w:r>
              <w:rPr>
                <w:i/>
                <w:iCs/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gjuhës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i/>
                <w:iCs/>
                <w:sz w:val="21"/>
                <w:szCs w:val="21"/>
              </w:rPr>
              <w:t xml:space="preserve">formën </w:t>
            </w:r>
            <w:r>
              <w:rPr>
                <w:i/>
                <w:iCs/>
                <w:spacing w:val="-2"/>
                <w:sz w:val="21"/>
                <w:szCs w:val="21"/>
              </w:rPr>
              <w:t>muzikore,</w:t>
            </w:r>
            <w:r>
              <w:rPr>
                <w:i/>
                <w:iCs/>
                <w:spacing w:val="-7"/>
                <w:sz w:val="21"/>
                <w:szCs w:val="21"/>
              </w:rPr>
              <w:t xml:space="preserve"> </w:t>
            </w:r>
            <w:r>
              <w:rPr>
                <w:i/>
                <w:iCs/>
                <w:sz w:val="21"/>
                <w:szCs w:val="21"/>
              </w:rPr>
              <w:t>karakterin</w:t>
            </w:r>
            <w:r>
              <w:rPr>
                <w:i/>
                <w:iCs/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25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pjesëve</w:t>
            </w:r>
            <w:r>
              <w:rPr>
                <w:spacing w:val="-1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9"/>
              </w:numPr>
              <w:tabs>
                <w:tab w:val="left" w:pos="336"/>
              </w:tabs>
              <w:kinsoku w:val="0"/>
              <w:overflowPunct w:val="0"/>
              <w:spacing w:line="250" w:lineRule="auto"/>
              <w:ind w:right="13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ndan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përvojën/mendimin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vet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artistik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tjerët;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9"/>
              </w:numPr>
              <w:tabs>
                <w:tab w:val="left" w:pos="336"/>
              </w:tabs>
              <w:kinsoku w:val="0"/>
              <w:overflowPunct w:val="0"/>
              <w:spacing w:line="250" w:lineRule="auto"/>
              <w:ind w:right="29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komunikon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shpreh</w:t>
            </w:r>
            <w:r>
              <w:rPr>
                <w:spacing w:val="2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mendimin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vet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rreth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veprave</w:t>
            </w:r>
            <w:r>
              <w:rPr>
                <w:spacing w:val="-1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shqiptare,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apo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huaja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9"/>
              </w:numPr>
              <w:tabs>
                <w:tab w:val="left" w:pos="336"/>
              </w:tabs>
              <w:kinsoku w:val="0"/>
              <w:overflowPunct w:val="0"/>
            </w:pPr>
            <w:r>
              <w:rPr>
                <w:sz w:val="21"/>
                <w:szCs w:val="21"/>
              </w:rPr>
              <w:t>dëgjuara.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3"/>
        </w:trPr>
        <w:tc>
          <w:tcPr>
            <w:tcW w:w="581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AFAF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1"/>
              <w:ind w:left="146"/>
            </w:pPr>
            <w:r>
              <w:rPr>
                <w:b/>
                <w:bCs/>
                <w:spacing w:val="-7"/>
                <w:sz w:val="21"/>
                <w:szCs w:val="21"/>
              </w:rPr>
              <w:t>Nr.</w:t>
            </w:r>
          </w:p>
        </w:tc>
        <w:tc>
          <w:tcPr>
            <w:tcW w:w="1458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AFAF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1"/>
              <w:ind w:left="309"/>
            </w:pPr>
            <w:r>
              <w:rPr>
                <w:b/>
                <w:bCs/>
                <w:spacing w:val="-6"/>
                <w:sz w:val="21"/>
                <w:szCs w:val="21"/>
              </w:rPr>
              <w:t>Tematika</w:t>
            </w:r>
          </w:p>
        </w:tc>
        <w:tc>
          <w:tcPr>
            <w:tcW w:w="1550" w:type="dxa"/>
            <w:gridSpan w:val="2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AFAF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1" w:line="250" w:lineRule="auto"/>
              <w:ind w:left="334" w:right="332" w:firstLine="161"/>
            </w:pPr>
            <w:r>
              <w:rPr>
                <w:b/>
                <w:bCs/>
                <w:spacing w:val="-9"/>
                <w:sz w:val="21"/>
                <w:szCs w:val="21"/>
              </w:rPr>
              <w:t>Tema</w:t>
            </w:r>
            <w:r>
              <w:rPr>
                <w:b/>
                <w:bCs/>
                <w:spacing w:val="-8"/>
                <w:sz w:val="21"/>
                <w:szCs w:val="21"/>
              </w:rPr>
              <w:t>t</w:t>
            </w:r>
            <w:r>
              <w:rPr>
                <w:b/>
                <w:bCs/>
                <w:spacing w:val="24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mësimore</w:t>
            </w:r>
          </w:p>
        </w:tc>
        <w:tc>
          <w:tcPr>
            <w:tcW w:w="2381" w:type="dxa"/>
            <w:gridSpan w:val="2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AFAF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1" w:line="250" w:lineRule="auto"/>
              <w:ind w:left="797" w:right="161" w:hanging="634"/>
            </w:pPr>
            <w:r>
              <w:rPr>
                <w:b/>
                <w:bCs/>
                <w:spacing w:val="-6"/>
                <w:sz w:val="21"/>
                <w:szCs w:val="21"/>
              </w:rPr>
              <w:t>Situata</w:t>
            </w:r>
            <w:r>
              <w:rPr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2"/>
                <w:sz w:val="21"/>
                <w:szCs w:val="21"/>
              </w:rPr>
              <w:t>parashikuar</w:t>
            </w:r>
            <w:r>
              <w:rPr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25"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të</w:t>
            </w:r>
            <w:r>
              <w:rPr>
                <w:b/>
                <w:bCs/>
                <w:spacing w:val="-8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nxënit</w:t>
            </w:r>
          </w:p>
        </w:tc>
        <w:tc>
          <w:tcPr>
            <w:tcW w:w="2347" w:type="dxa"/>
            <w:tcBorders>
              <w:top w:val="single" w:sz="1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AFAF"/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1"/>
              <w:ind w:right="5"/>
              <w:jc w:val="center"/>
            </w:pPr>
            <w:r>
              <w:rPr>
                <w:b/>
                <w:bCs/>
                <w:sz w:val="21"/>
                <w:szCs w:val="21"/>
              </w:rPr>
              <w:t>Burimet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89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4"/>
              <w:ind w:left="74"/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tabs>
                <w:tab w:val="left" w:pos="1069"/>
              </w:tabs>
              <w:kinsoku w:val="0"/>
              <w:overflowPunct w:val="0"/>
              <w:spacing w:before="24" w:line="250" w:lineRule="auto"/>
              <w:ind w:left="74" w:right="72"/>
            </w:pPr>
            <w:r>
              <w:rPr>
                <w:spacing w:val="-3"/>
                <w:w w:val="95"/>
                <w:sz w:val="21"/>
                <w:szCs w:val="21"/>
              </w:rPr>
              <w:t>Teknika</w:t>
            </w:r>
            <w:r>
              <w:rPr>
                <w:spacing w:val="-3"/>
                <w:w w:val="95"/>
                <w:sz w:val="21"/>
                <w:szCs w:val="21"/>
              </w:rPr>
              <w:tab/>
            </w:r>
            <w:r>
              <w:rPr>
                <w:w w:val="95"/>
                <w:sz w:val="21"/>
                <w:szCs w:val="21"/>
              </w:rPr>
              <w:t>dhe</w:t>
            </w:r>
            <w:r>
              <w:rPr>
                <w:spacing w:val="26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procese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(T&amp;P)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4" w:line="250" w:lineRule="auto"/>
              <w:ind w:left="74" w:right="103"/>
            </w:pPr>
            <w:r>
              <w:rPr>
                <w:spacing w:val="-1"/>
                <w:sz w:val="21"/>
                <w:szCs w:val="21"/>
              </w:rPr>
              <w:t>Melodi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këngë</w:t>
            </w:r>
            <w:r>
              <w:rPr>
                <w:spacing w:val="-1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popullore</w:t>
            </w:r>
          </w:p>
        </w:tc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tabs>
                <w:tab w:val="left" w:pos="1156"/>
                <w:tab w:val="left" w:pos="1619"/>
              </w:tabs>
              <w:kinsoku w:val="0"/>
              <w:overflowPunct w:val="0"/>
              <w:spacing w:before="21" w:line="250" w:lineRule="auto"/>
              <w:ind w:left="74" w:right="72"/>
            </w:pPr>
            <w:r>
              <w:rPr>
                <w:b/>
                <w:bCs/>
                <w:spacing w:val="-1"/>
                <w:sz w:val="21"/>
                <w:szCs w:val="21"/>
              </w:rPr>
              <w:t xml:space="preserve">Situata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të</w:t>
            </w:r>
            <w:r>
              <w:rPr>
                <w:b/>
                <w:bCs/>
                <w:spacing w:val="-1"/>
                <w:sz w:val="21"/>
                <w:szCs w:val="21"/>
              </w:rPr>
              <w:t xml:space="preserve"> nxënit:</w:t>
            </w:r>
            <w:r>
              <w:rPr>
                <w:b/>
                <w:bCs/>
                <w:spacing w:val="21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Provojmë</w:t>
            </w:r>
            <w:r>
              <w:rPr>
                <w:b/>
                <w:bCs/>
                <w:spacing w:val="-14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veten</w:t>
            </w:r>
            <w:r>
              <w:rPr>
                <w:b/>
                <w:bCs/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w w:val="95"/>
                <w:sz w:val="21"/>
                <w:szCs w:val="21"/>
              </w:rPr>
              <w:t>Zhvillohet</w:t>
            </w:r>
            <w:r>
              <w:rPr>
                <w:w w:val="95"/>
                <w:sz w:val="21"/>
                <w:szCs w:val="21"/>
              </w:rPr>
              <w:tab/>
              <w:t>një</w:t>
            </w:r>
            <w:r>
              <w:rPr>
                <w:w w:val="95"/>
                <w:sz w:val="21"/>
                <w:szCs w:val="21"/>
              </w:rPr>
              <w:tab/>
            </w:r>
            <w:r>
              <w:rPr>
                <w:sz w:val="21"/>
                <w:szCs w:val="21"/>
              </w:rPr>
              <w:t>konkurs për</w:t>
            </w:r>
            <w:r>
              <w:rPr>
                <w:spacing w:val="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leximin</w:t>
            </w:r>
            <w:r>
              <w:rPr>
                <w:spacing w:val="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këndimin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</w:t>
            </w:r>
            <w:r>
              <w:rPr>
                <w:spacing w:val="3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3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mirë</w:t>
            </w:r>
            <w:r>
              <w:rPr>
                <w:spacing w:val="3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34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shembujve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muzikore,</w:t>
            </w:r>
            <w:r>
              <w:rPr>
                <w:spacing w:val="-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ana</w:t>
            </w:r>
            <w:r>
              <w:rPr>
                <w:spacing w:val="-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ritmike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dhe melodike. </w:t>
            </w:r>
            <w:r>
              <w:rPr>
                <w:spacing w:val="-1"/>
                <w:sz w:val="21"/>
                <w:szCs w:val="21"/>
              </w:rPr>
              <w:t>Përzgjidhet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grupi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mirë.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5556B8">
            <w:pPr>
              <w:pStyle w:val="ListParagraph"/>
              <w:numPr>
                <w:ilvl w:val="0"/>
                <w:numId w:val="18"/>
              </w:numPr>
              <w:tabs>
                <w:tab w:val="left" w:pos="435"/>
              </w:tabs>
              <w:kinsoku w:val="0"/>
              <w:overflowPunct w:val="0"/>
              <w:spacing w:before="24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teksti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8"/>
              </w:numPr>
              <w:tabs>
                <w:tab w:val="left" w:pos="435"/>
              </w:tabs>
              <w:kinsoku w:val="0"/>
              <w:overflowPunct w:val="0"/>
              <w:spacing w:before="10" w:line="250" w:lineRule="auto"/>
              <w:ind w:right="6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materiale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përgatitura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mësuesi/ja;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8"/>
              </w:numPr>
              <w:tabs>
                <w:tab w:val="left" w:pos="435"/>
              </w:tabs>
              <w:kinsoku w:val="0"/>
              <w:overflowPunct w:val="0"/>
              <w:spacing w:line="250" w:lineRule="auto"/>
              <w:ind w:right="15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material</w:t>
            </w:r>
            <w:r>
              <w:rPr>
                <w:spacing w:val="4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burime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ndryshme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rreth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temës;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8"/>
              </w:numPr>
              <w:tabs>
                <w:tab w:val="left" w:pos="435"/>
              </w:tabs>
              <w:kinsoku w:val="0"/>
              <w:overflowPunct w:val="0"/>
            </w:pPr>
            <w:r>
              <w:rPr>
                <w:sz w:val="21"/>
                <w:szCs w:val="21"/>
              </w:rPr>
              <w:t>kënga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CD.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7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4"/>
              <w:ind w:left="74"/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4" w:line="250" w:lineRule="auto"/>
              <w:ind w:left="74" w:right="397"/>
            </w:pPr>
            <w:r>
              <w:rPr>
                <w:spacing w:val="-1"/>
                <w:sz w:val="21"/>
                <w:szCs w:val="21"/>
              </w:rPr>
              <w:t>Histori,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muzika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shoqëria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(H,M&amp;Sh)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4" w:line="250" w:lineRule="auto"/>
              <w:ind w:left="74" w:right="599"/>
            </w:pPr>
            <w:r>
              <w:rPr>
                <w:spacing w:val="-1"/>
                <w:sz w:val="21"/>
                <w:szCs w:val="21"/>
              </w:rPr>
              <w:t>Muzika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w w:val="95"/>
                <w:sz w:val="21"/>
                <w:szCs w:val="21"/>
              </w:rPr>
              <w:t>polifonike</w:t>
            </w:r>
          </w:p>
        </w:tc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1" w:line="250" w:lineRule="auto"/>
              <w:ind w:left="74" w:right="216"/>
            </w:pPr>
            <w:r>
              <w:rPr>
                <w:b/>
                <w:bCs/>
                <w:spacing w:val="-1"/>
                <w:sz w:val="21"/>
                <w:szCs w:val="21"/>
              </w:rPr>
              <w:t xml:space="preserve">Situata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të</w:t>
            </w:r>
            <w:r>
              <w:rPr>
                <w:b/>
                <w:bCs/>
                <w:spacing w:val="-1"/>
                <w:sz w:val="21"/>
                <w:szCs w:val="21"/>
              </w:rPr>
              <w:t xml:space="preserve"> nxënit:</w:t>
            </w:r>
            <w:r>
              <w:rPr>
                <w:b/>
                <w:bCs/>
                <w:spacing w:val="21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Unesco dhe</w:t>
            </w:r>
            <w:r>
              <w:rPr>
                <w:b/>
                <w:bCs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mbrojtja</w:t>
            </w:r>
            <w:r>
              <w:rPr>
                <w:b/>
                <w:bCs/>
                <w:sz w:val="21"/>
                <w:szCs w:val="21"/>
              </w:rPr>
              <w:t xml:space="preserve"> e</w:t>
            </w:r>
            <w:r>
              <w:rPr>
                <w:b/>
                <w:bCs/>
                <w:spacing w:val="27"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pasurive</w:t>
            </w:r>
            <w:r>
              <w:rPr>
                <w:b/>
                <w:bCs/>
                <w:spacing w:val="-11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2"/>
                <w:sz w:val="21"/>
                <w:szCs w:val="21"/>
              </w:rPr>
              <w:t>kulturore</w:t>
            </w:r>
            <w:r>
              <w:rPr>
                <w:b/>
                <w:bCs/>
                <w:spacing w:val="27"/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Shkruhet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fjala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Unesco</w:t>
            </w:r>
            <w:r>
              <w:rPr>
                <w:spacing w:val="2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tabelë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diskutojnë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rreth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asaj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që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dinë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këtë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institucion.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5556B8">
            <w:pPr>
              <w:pStyle w:val="ListParagraph"/>
              <w:numPr>
                <w:ilvl w:val="0"/>
                <w:numId w:val="17"/>
              </w:numPr>
              <w:tabs>
                <w:tab w:val="left" w:pos="435"/>
              </w:tabs>
              <w:kinsoku w:val="0"/>
              <w:overflowPunct w:val="0"/>
              <w:spacing w:before="24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teksti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7"/>
              </w:numPr>
              <w:tabs>
                <w:tab w:val="left" w:pos="435"/>
              </w:tabs>
              <w:kinsoku w:val="0"/>
              <w:overflowPunct w:val="0"/>
              <w:spacing w:before="10" w:line="250" w:lineRule="auto"/>
              <w:ind w:right="6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materiale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përgatitura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mësuesi/ja,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7"/>
              </w:numPr>
              <w:tabs>
                <w:tab w:val="left" w:pos="435"/>
              </w:tabs>
              <w:kinsoku w:val="0"/>
              <w:overflowPunct w:val="0"/>
              <w:spacing w:line="250" w:lineRule="auto"/>
              <w:ind w:right="20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fragmente</w:t>
            </w:r>
            <w:r>
              <w:rPr>
                <w:spacing w:val="-1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polifonike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ndryshme;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7"/>
              </w:numPr>
              <w:tabs>
                <w:tab w:val="left" w:pos="435"/>
              </w:tabs>
              <w:kinsoku w:val="0"/>
              <w:overflowPunct w:val="0"/>
            </w:pPr>
            <w:r>
              <w:rPr>
                <w:sz w:val="21"/>
                <w:szCs w:val="21"/>
              </w:rPr>
              <w:t>CD/DVD.</w:t>
            </w:r>
          </w:p>
        </w:tc>
      </w:tr>
    </w:tbl>
    <w:p w:rsidR="00F1383B" w:rsidRDefault="00F1383B" w:rsidP="00F1383B">
      <w:pPr>
        <w:sectPr w:rsidR="00F1383B">
          <w:headerReference w:type="even" r:id="rId9"/>
          <w:headerReference w:type="default" r:id="rId10"/>
          <w:pgSz w:w="10320" w:h="14400"/>
          <w:pgMar w:top="940" w:right="0" w:bottom="780" w:left="920" w:header="0" w:footer="586" w:gutter="0"/>
          <w:cols w:space="720" w:equalWidth="0">
            <w:col w:w="9400"/>
          </w:cols>
          <w:noEndnote/>
        </w:sectPr>
      </w:pPr>
    </w:p>
    <w:p w:rsidR="00F1383B" w:rsidRDefault="00F1383B" w:rsidP="00F1383B">
      <w:pPr>
        <w:pStyle w:val="BodyText"/>
        <w:kinsoku w:val="0"/>
        <w:overflowPunct w:val="0"/>
        <w:ind w:left="0" w:firstLine="0"/>
        <w:rPr>
          <w:sz w:val="23"/>
          <w:szCs w:val="23"/>
        </w:rPr>
      </w:pPr>
    </w:p>
    <w:tbl>
      <w:tblPr>
        <w:tblW w:w="0" w:type="auto"/>
        <w:tblInd w:w="11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"/>
        <w:gridCol w:w="1458"/>
        <w:gridCol w:w="1549"/>
        <w:gridCol w:w="2381"/>
        <w:gridCol w:w="2340"/>
      </w:tblGrid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0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/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/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4" w:line="250" w:lineRule="auto"/>
              <w:ind w:left="75" w:right="153"/>
            </w:pPr>
            <w:r>
              <w:rPr>
                <w:sz w:val="21"/>
                <w:szCs w:val="21"/>
              </w:rPr>
              <w:t>A</w:t>
            </w:r>
            <w:r>
              <w:rPr>
                <w:spacing w:val="-1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është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futur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edhe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i/>
                <w:iCs/>
                <w:sz w:val="21"/>
                <w:szCs w:val="21"/>
              </w:rPr>
              <w:t>isopolifonia</w:t>
            </w:r>
            <w:r>
              <w:rPr>
                <w:i/>
                <w:iCs/>
                <w:spacing w:val="4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ruajtjen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Trashëgimisë</w:t>
            </w:r>
            <w:r>
              <w:rPr>
                <w:spacing w:val="-20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Kulturore</w:t>
            </w:r>
            <w:r>
              <w:rPr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Botërore?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pacing w:val="-24"/>
                <w:sz w:val="21"/>
                <w:szCs w:val="21"/>
              </w:rPr>
              <w:t>V</w:t>
            </w:r>
            <w:r>
              <w:rPr>
                <w:sz w:val="21"/>
                <w:szCs w:val="21"/>
              </w:rPr>
              <w:t>endosen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CD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fragmente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diskutohet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nëse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është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dëgjuar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parë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kjo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lloj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muzike.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Çfarë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dihet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shumë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këtë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lloj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kënduari?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/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838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4"/>
              <w:ind w:left="74"/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4" w:line="250" w:lineRule="auto"/>
              <w:ind w:left="74" w:right="183"/>
            </w:pPr>
            <w:r>
              <w:rPr>
                <w:spacing w:val="-8"/>
                <w:sz w:val="21"/>
                <w:szCs w:val="21"/>
              </w:rPr>
              <w:t>Teknika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dhe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procese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(T&amp;P)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4" w:line="250" w:lineRule="auto"/>
              <w:ind w:left="74" w:right="266"/>
              <w:jc w:val="both"/>
            </w:pPr>
            <w:r>
              <w:rPr>
                <w:spacing w:val="-6"/>
                <w:sz w:val="21"/>
                <w:szCs w:val="21"/>
              </w:rPr>
              <w:t>“Lunxhëri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plot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lezete”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(valle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kënduar)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1" w:line="250" w:lineRule="auto"/>
              <w:ind w:left="75" w:right="692"/>
              <w:rPr>
                <w:sz w:val="21"/>
                <w:szCs w:val="21"/>
              </w:rPr>
            </w:pPr>
            <w:r>
              <w:rPr>
                <w:b/>
                <w:bCs/>
                <w:spacing w:val="-5"/>
                <w:sz w:val="21"/>
                <w:szCs w:val="21"/>
              </w:rPr>
              <w:t>Situata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3"/>
                <w:sz w:val="21"/>
                <w:szCs w:val="21"/>
              </w:rPr>
              <w:t>të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5"/>
                <w:sz w:val="21"/>
                <w:szCs w:val="21"/>
              </w:rPr>
              <w:t>nxënit:</w:t>
            </w:r>
            <w:r>
              <w:rPr>
                <w:b/>
                <w:bCs/>
                <w:spacing w:val="21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6"/>
                <w:sz w:val="21"/>
                <w:szCs w:val="21"/>
              </w:rPr>
              <w:t>Lunxhëria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75" w:right="231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Shkruhet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në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tabelë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fjala</w:t>
            </w:r>
            <w:r>
              <w:rPr>
                <w:spacing w:val="17"/>
                <w:w w:val="99"/>
                <w:sz w:val="21"/>
                <w:szCs w:val="21"/>
              </w:rPr>
              <w:t xml:space="preserve"> </w:t>
            </w:r>
            <w:r>
              <w:rPr>
                <w:i/>
                <w:iCs/>
                <w:spacing w:val="-6"/>
                <w:sz w:val="21"/>
                <w:szCs w:val="21"/>
              </w:rPr>
              <w:t>Lunxhëria</w:t>
            </w:r>
            <w:r>
              <w:rPr>
                <w:i/>
                <w:iCs/>
                <w:spacing w:val="-8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dhe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u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kërkohet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nxënësve/eve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të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sjellin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të</w:t>
            </w:r>
            <w:r>
              <w:rPr>
                <w:spacing w:val="17"/>
                <w:w w:val="9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dhëna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dhe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fakte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për: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6"/>
              </w:numPr>
              <w:tabs>
                <w:tab w:val="left" w:pos="190"/>
              </w:tabs>
              <w:kinsoku w:val="0"/>
              <w:overflowPunct w:val="0"/>
              <w:spacing w:line="250" w:lineRule="auto"/>
              <w:ind w:right="328" w:firstLine="0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qytetin</w:t>
            </w:r>
            <w:r>
              <w:rPr>
                <w:spacing w:val="40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ku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ndodhet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kjo</w:t>
            </w:r>
            <w:r>
              <w:rPr>
                <w:spacing w:val="17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krahinë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6"/>
              </w:numPr>
              <w:tabs>
                <w:tab w:val="left" w:pos="190"/>
              </w:tabs>
              <w:kinsoku w:val="0"/>
              <w:overflowPunct w:val="0"/>
              <w:spacing w:line="250" w:lineRule="auto"/>
              <w:ind w:right="445" w:firstLine="0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karakteristikat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kësaj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krahine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6"/>
              </w:numPr>
              <w:tabs>
                <w:tab w:val="left" w:pos="190"/>
              </w:tabs>
              <w:kinsoku w:val="0"/>
              <w:overflowPunct w:val="0"/>
              <w:spacing w:line="250" w:lineRule="auto"/>
              <w:ind w:right="127" w:firstLine="0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trashëgiminë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kulturore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që</w:t>
            </w:r>
            <w:r>
              <w:rPr>
                <w:spacing w:val="15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përfaqëson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etj.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75" w:right="110"/>
            </w:pPr>
            <w:r>
              <w:rPr>
                <w:spacing w:val="-6"/>
                <w:sz w:val="21"/>
                <w:szCs w:val="21"/>
              </w:rPr>
              <w:t>Diskutohet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rreth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fakteve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të</w:t>
            </w:r>
            <w:r>
              <w:rPr>
                <w:spacing w:val="15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mbledhura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dhe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diskutohet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nëse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një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poezi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bukur,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plot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me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figura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artistike,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jep</w:t>
            </w:r>
            <w:r>
              <w:rPr>
                <w:spacing w:val="17"/>
                <w:w w:val="9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vlerë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këngës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dhe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bën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atë</w:t>
            </w:r>
            <w:r>
              <w:rPr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të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trashëgueshme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brez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pas</w:t>
            </w:r>
            <w:r>
              <w:rPr>
                <w:spacing w:val="22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brezi?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5556B8">
            <w:pPr>
              <w:pStyle w:val="ListParagraph"/>
              <w:numPr>
                <w:ilvl w:val="0"/>
                <w:numId w:val="15"/>
              </w:numPr>
              <w:tabs>
                <w:tab w:val="left" w:pos="435"/>
              </w:tabs>
              <w:kinsoku w:val="0"/>
              <w:overflowPunct w:val="0"/>
              <w:spacing w:before="24"/>
              <w:rPr>
                <w:sz w:val="21"/>
                <w:szCs w:val="21"/>
              </w:rPr>
            </w:pPr>
            <w:r>
              <w:rPr>
                <w:spacing w:val="-8"/>
                <w:sz w:val="21"/>
                <w:szCs w:val="21"/>
              </w:rPr>
              <w:t xml:space="preserve">teksti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nxënësit;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5"/>
              </w:numPr>
              <w:tabs>
                <w:tab w:val="left" w:pos="435"/>
              </w:tabs>
              <w:kinsoku w:val="0"/>
              <w:overflowPunct w:val="0"/>
              <w:spacing w:before="10" w:line="250" w:lineRule="auto"/>
              <w:ind w:right="698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materiale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të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7"/>
                <w:sz w:val="21"/>
                <w:szCs w:val="21"/>
              </w:rPr>
              <w:t>përgatitura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nga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mësuesi/ja;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5"/>
              </w:numPr>
              <w:tabs>
                <w:tab w:val="left" w:pos="435"/>
              </w:tabs>
              <w:kinsoku w:val="0"/>
              <w:overflowPunct w:val="0"/>
              <w:spacing w:line="250" w:lineRule="auto"/>
              <w:ind w:right="192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materiale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nga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burime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të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ndryshme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rreth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temës;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5"/>
              </w:numPr>
              <w:tabs>
                <w:tab w:val="left" w:pos="435"/>
              </w:tabs>
              <w:kinsoku w:val="0"/>
              <w:overflowPunct w:val="0"/>
            </w:pPr>
            <w:r>
              <w:rPr>
                <w:spacing w:val="-5"/>
                <w:sz w:val="21"/>
                <w:szCs w:val="21"/>
              </w:rPr>
              <w:t>kënga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në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CD.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2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4"/>
              <w:ind w:left="74"/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4" w:line="250" w:lineRule="auto"/>
              <w:ind w:left="74" w:right="127"/>
            </w:pPr>
            <w:r>
              <w:rPr>
                <w:spacing w:val="-6"/>
                <w:sz w:val="21"/>
                <w:szCs w:val="21"/>
              </w:rPr>
              <w:t>Histori,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muzika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dhe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shoqëria</w:t>
            </w:r>
            <w:r>
              <w:rPr>
                <w:spacing w:val="17"/>
                <w:w w:val="9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(H,M&amp;Sh)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4" w:line="250" w:lineRule="auto"/>
              <w:ind w:left="74" w:right="704"/>
              <w:jc w:val="both"/>
            </w:pPr>
            <w:r>
              <w:rPr>
                <w:spacing w:val="-6"/>
                <w:sz w:val="21"/>
                <w:szCs w:val="21"/>
              </w:rPr>
              <w:t>Muzika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25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kultivuar</w:t>
            </w:r>
            <w:r>
              <w:rPr>
                <w:spacing w:val="-5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shqiptare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1" w:line="250" w:lineRule="auto"/>
              <w:ind w:left="74" w:right="186"/>
              <w:jc w:val="both"/>
              <w:rPr>
                <w:sz w:val="21"/>
                <w:szCs w:val="21"/>
              </w:rPr>
            </w:pPr>
            <w:r>
              <w:rPr>
                <w:b/>
                <w:bCs/>
                <w:spacing w:val="-5"/>
                <w:sz w:val="21"/>
                <w:szCs w:val="21"/>
              </w:rPr>
              <w:t>Situata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3"/>
                <w:sz w:val="21"/>
                <w:szCs w:val="21"/>
              </w:rPr>
              <w:t>të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5"/>
                <w:sz w:val="21"/>
                <w:szCs w:val="21"/>
              </w:rPr>
              <w:t>nxënit:</w:t>
            </w:r>
            <w:r>
              <w:rPr>
                <w:b/>
                <w:bCs/>
                <w:spacing w:val="-8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6"/>
                <w:sz w:val="21"/>
                <w:szCs w:val="21"/>
              </w:rPr>
              <w:t>Filmi</w:t>
            </w:r>
            <w:r>
              <w:rPr>
                <w:b/>
                <w:bCs/>
                <w:spacing w:val="17"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6"/>
                <w:sz w:val="21"/>
                <w:szCs w:val="21"/>
              </w:rPr>
              <w:t>“Koncert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3"/>
                <w:sz w:val="21"/>
                <w:szCs w:val="21"/>
              </w:rPr>
              <w:t>në</w:t>
            </w:r>
            <w:r>
              <w:rPr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4"/>
                <w:sz w:val="21"/>
                <w:szCs w:val="21"/>
              </w:rPr>
              <w:t>fund</w:t>
            </w:r>
            <w:r>
              <w:rPr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3"/>
                <w:sz w:val="21"/>
                <w:szCs w:val="21"/>
              </w:rPr>
              <w:t>të</w:t>
            </w:r>
            <w:r>
              <w:rPr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6"/>
                <w:sz w:val="21"/>
                <w:szCs w:val="21"/>
              </w:rPr>
              <w:t>vitit</w:t>
            </w:r>
            <w:r>
              <w:rPr>
                <w:b/>
                <w:bCs/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5"/>
                <w:sz w:val="21"/>
                <w:szCs w:val="21"/>
              </w:rPr>
              <w:t>’36”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74" w:right="175"/>
            </w:pPr>
            <w:r>
              <w:rPr>
                <w:spacing w:val="-6"/>
                <w:sz w:val="21"/>
                <w:szCs w:val="21"/>
              </w:rPr>
              <w:t>Dëgjohet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në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4"/>
                <w:sz w:val="21"/>
                <w:szCs w:val="21"/>
              </w:rPr>
              <w:t>CD,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ose</w:t>
            </w:r>
            <w:r>
              <w:rPr>
                <w:spacing w:val="23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mund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të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shihet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në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DVD</w:t>
            </w:r>
            <w:r>
              <w:rPr>
                <w:spacing w:val="23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një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fragment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nga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muzika</w:t>
            </w:r>
            <w:r>
              <w:rPr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popullore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kënduar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në</w:t>
            </w:r>
            <w:r>
              <w:rPr>
                <w:spacing w:val="15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filmin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“Koncert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në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4"/>
                <w:sz w:val="21"/>
                <w:szCs w:val="21"/>
              </w:rPr>
              <w:t>fund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të</w:t>
            </w:r>
            <w:r>
              <w:rPr>
                <w:spacing w:val="19"/>
                <w:w w:val="9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vitit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’36”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dhe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diskutohet</w:t>
            </w:r>
            <w:r>
              <w:rPr>
                <w:spacing w:val="18"/>
                <w:w w:val="9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për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këto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lloje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këngësh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dhe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për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këngëtarët/personazhe</w:t>
            </w:r>
            <w:r>
              <w:rPr>
                <w:spacing w:val="17"/>
                <w:w w:val="9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të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filmit.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5556B8">
            <w:pPr>
              <w:pStyle w:val="ListParagraph"/>
              <w:numPr>
                <w:ilvl w:val="0"/>
                <w:numId w:val="14"/>
              </w:numPr>
              <w:tabs>
                <w:tab w:val="left" w:pos="435"/>
              </w:tabs>
              <w:kinsoku w:val="0"/>
              <w:overflowPunct w:val="0"/>
              <w:spacing w:before="24"/>
              <w:rPr>
                <w:sz w:val="21"/>
                <w:szCs w:val="21"/>
              </w:rPr>
            </w:pPr>
            <w:r>
              <w:rPr>
                <w:spacing w:val="-8"/>
                <w:sz w:val="21"/>
                <w:szCs w:val="21"/>
              </w:rPr>
              <w:t xml:space="preserve">teksti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nxënësit;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4"/>
              </w:numPr>
              <w:tabs>
                <w:tab w:val="left" w:pos="435"/>
              </w:tabs>
              <w:kinsoku w:val="0"/>
              <w:overflowPunct w:val="0"/>
              <w:spacing w:before="10" w:line="250" w:lineRule="auto"/>
              <w:ind w:right="698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materiale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të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7"/>
                <w:sz w:val="21"/>
                <w:szCs w:val="21"/>
              </w:rPr>
              <w:t>përgatitura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nga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mësuesi/ja,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me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4"/>
              </w:numPr>
              <w:tabs>
                <w:tab w:val="left" w:pos="435"/>
              </w:tabs>
              <w:kinsoku w:val="0"/>
              <w:overflowPunct w:val="0"/>
              <w:spacing w:line="250" w:lineRule="auto"/>
              <w:ind w:right="141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fragmente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me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muzikë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të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kultivuar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shqiptare;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4"/>
              </w:numPr>
              <w:tabs>
                <w:tab w:val="left" w:pos="435"/>
              </w:tabs>
              <w:kinsoku w:val="0"/>
              <w:overflowPunct w:val="0"/>
            </w:pPr>
            <w:r>
              <w:rPr>
                <w:spacing w:val="-5"/>
                <w:sz w:val="21"/>
                <w:szCs w:val="21"/>
              </w:rPr>
              <w:t>CD/DVD.</w:t>
            </w:r>
          </w:p>
        </w:tc>
      </w:tr>
    </w:tbl>
    <w:p w:rsidR="00F1383B" w:rsidRDefault="00F1383B" w:rsidP="00F1383B">
      <w:pPr>
        <w:sectPr w:rsidR="00F1383B">
          <w:pgSz w:w="10320" w:h="14400"/>
          <w:pgMar w:top="940" w:right="740" w:bottom="780" w:left="0" w:header="0" w:footer="586" w:gutter="0"/>
          <w:cols w:space="720" w:equalWidth="0">
            <w:col w:w="9580"/>
          </w:cols>
          <w:noEndnote/>
        </w:sectPr>
      </w:pPr>
    </w:p>
    <w:p w:rsidR="00F1383B" w:rsidRDefault="00F1383B" w:rsidP="00F1383B">
      <w:pPr>
        <w:pStyle w:val="BodyText"/>
        <w:kinsoku w:val="0"/>
        <w:overflowPunct w:val="0"/>
        <w:spacing w:before="8"/>
        <w:ind w:left="0" w:firstLine="0"/>
        <w:rPr>
          <w:sz w:val="26"/>
          <w:szCs w:val="26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"/>
        <w:gridCol w:w="1458"/>
        <w:gridCol w:w="1549"/>
        <w:gridCol w:w="2381"/>
        <w:gridCol w:w="2340"/>
      </w:tblGrid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2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4"/>
              <w:ind w:left="75"/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4" w:line="250" w:lineRule="auto"/>
              <w:ind w:left="75" w:right="183"/>
            </w:pPr>
            <w:r>
              <w:rPr>
                <w:spacing w:val="-8"/>
                <w:sz w:val="21"/>
                <w:szCs w:val="21"/>
              </w:rPr>
              <w:t>Teknika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dhe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procese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(T&amp;P)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4" w:line="250" w:lineRule="auto"/>
              <w:ind w:left="75" w:right="637"/>
            </w:pPr>
            <w:r>
              <w:rPr>
                <w:spacing w:val="-6"/>
                <w:sz w:val="21"/>
                <w:szCs w:val="21"/>
              </w:rPr>
              <w:t>“Kënga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25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krushqve”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1" w:line="250" w:lineRule="auto"/>
              <w:ind w:left="75" w:right="293"/>
              <w:rPr>
                <w:sz w:val="21"/>
                <w:szCs w:val="21"/>
              </w:rPr>
            </w:pPr>
            <w:r>
              <w:rPr>
                <w:b/>
                <w:bCs/>
                <w:spacing w:val="-5"/>
                <w:sz w:val="21"/>
                <w:szCs w:val="21"/>
              </w:rPr>
              <w:t>Situata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3"/>
                <w:sz w:val="21"/>
                <w:szCs w:val="21"/>
              </w:rPr>
              <w:t>të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5"/>
                <w:sz w:val="21"/>
                <w:szCs w:val="21"/>
              </w:rPr>
              <w:t>nxënit:</w:t>
            </w:r>
            <w:r>
              <w:rPr>
                <w:b/>
                <w:bCs/>
                <w:spacing w:val="21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4"/>
                <w:sz w:val="21"/>
                <w:szCs w:val="21"/>
              </w:rPr>
              <w:t>Dasma</w:t>
            </w:r>
            <w:r>
              <w:rPr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5"/>
                <w:sz w:val="21"/>
                <w:szCs w:val="21"/>
              </w:rPr>
              <w:t>shqiptar</w:t>
            </w:r>
            <w:r>
              <w:rPr>
                <w:b/>
                <w:bCs/>
                <w:spacing w:val="-6"/>
                <w:sz w:val="21"/>
                <w:szCs w:val="21"/>
              </w:rPr>
              <w:t>e</w:t>
            </w:r>
            <w:r>
              <w:rPr>
                <w:b/>
                <w:bCs/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Nxënësit/et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ndahen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në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tri</w:t>
            </w:r>
            <w:r>
              <w:rPr>
                <w:spacing w:val="17"/>
                <w:w w:val="9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grupe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ku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përshkruajnë</w:t>
            </w:r>
            <w:r>
              <w:rPr>
                <w:spacing w:val="16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shkurtimisht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ritualet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që</w:t>
            </w:r>
            <w:r>
              <w:rPr>
                <w:spacing w:val="15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kryhen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gjatë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ceremonisë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së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dasmës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nga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tri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pjesët</w:t>
            </w:r>
            <w:r>
              <w:rPr>
                <w:spacing w:val="-5"/>
                <w:w w:val="99"/>
                <w:sz w:val="21"/>
                <w:szCs w:val="21"/>
              </w:rPr>
              <w:t xml:space="preserve"> </w:t>
            </w:r>
            <w:r>
              <w:rPr>
                <w:spacing w:val="15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Shqipërisë,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pacing w:val="-8"/>
                <w:sz w:val="21"/>
                <w:szCs w:val="21"/>
              </w:rPr>
              <w:t>V</w:t>
            </w:r>
            <w:r>
              <w:rPr>
                <w:spacing w:val="-9"/>
                <w:sz w:val="21"/>
                <w:szCs w:val="21"/>
              </w:rPr>
              <w:t xml:space="preserve">eriut,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28"/>
                <w:w w:val="9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Mesme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dhe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Jugut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dhe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75" w:right="216"/>
            </w:pPr>
            <w:r>
              <w:rPr>
                <w:spacing w:val="-6"/>
                <w:sz w:val="21"/>
                <w:szCs w:val="21"/>
              </w:rPr>
              <w:t>listohen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në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tabelë.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Më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pas</w:t>
            </w:r>
            <w:r>
              <w:rPr>
                <w:spacing w:val="1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përcaktohen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të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veçantat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dhe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të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përbashkëtat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çdo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ceremonie.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5556B8">
            <w:pPr>
              <w:pStyle w:val="ListParagraph"/>
              <w:numPr>
                <w:ilvl w:val="0"/>
                <w:numId w:val="13"/>
              </w:numPr>
              <w:tabs>
                <w:tab w:val="left" w:pos="435"/>
              </w:tabs>
              <w:kinsoku w:val="0"/>
              <w:overflowPunct w:val="0"/>
              <w:spacing w:before="24"/>
              <w:rPr>
                <w:sz w:val="21"/>
                <w:szCs w:val="21"/>
              </w:rPr>
            </w:pPr>
            <w:r>
              <w:rPr>
                <w:spacing w:val="-8"/>
                <w:sz w:val="21"/>
                <w:szCs w:val="21"/>
              </w:rPr>
              <w:t xml:space="preserve">teksti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nxënësit;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3"/>
              </w:numPr>
              <w:tabs>
                <w:tab w:val="left" w:pos="435"/>
              </w:tabs>
              <w:kinsoku w:val="0"/>
              <w:overflowPunct w:val="0"/>
              <w:spacing w:before="10" w:line="250" w:lineRule="auto"/>
              <w:ind w:right="698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materiale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të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7"/>
                <w:sz w:val="21"/>
                <w:szCs w:val="21"/>
              </w:rPr>
              <w:t>përgatitura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nga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mësuesi/ja;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3"/>
              </w:numPr>
              <w:tabs>
                <w:tab w:val="left" w:pos="435"/>
              </w:tabs>
              <w:kinsoku w:val="0"/>
              <w:overflowPunct w:val="0"/>
              <w:spacing w:line="250" w:lineRule="auto"/>
              <w:ind w:right="233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material</w:t>
            </w:r>
            <w:r>
              <w:rPr>
                <w:spacing w:val="40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nga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burime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të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ndryshme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rreth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temës;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3"/>
              </w:numPr>
              <w:tabs>
                <w:tab w:val="left" w:pos="435"/>
              </w:tabs>
              <w:kinsoku w:val="0"/>
              <w:overflowPunct w:val="0"/>
            </w:pPr>
            <w:r>
              <w:rPr>
                <w:spacing w:val="-5"/>
                <w:sz w:val="21"/>
                <w:szCs w:val="21"/>
              </w:rPr>
              <w:t>kënga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në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CD.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3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4"/>
              <w:ind w:left="75"/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4" w:line="250" w:lineRule="auto"/>
              <w:ind w:left="74" w:right="439"/>
            </w:pPr>
            <w:r>
              <w:rPr>
                <w:spacing w:val="-6"/>
                <w:sz w:val="21"/>
                <w:szCs w:val="21"/>
              </w:rPr>
              <w:t>Historia,</w:t>
            </w:r>
            <w:r>
              <w:rPr>
                <w:spacing w:val="-5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muzika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dhe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shoqëria</w:t>
            </w:r>
            <w:r>
              <w:rPr>
                <w:spacing w:val="-5"/>
                <w:w w:val="9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(H,M&amp;Sh)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4" w:line="250" w:lineRule="auto"/>
              <w:ind w:left="74" w:right="451"/>
            </w:pPr>
            <w:r>
              <w:rPr>
                <w:spacing w:val="-6"/>
                <w:sz w:val="21"/>
                <w:szCs w:val="21"/>
              </w:rPr>
              <w:t>Instrumentet</w:t>
            </w:r>
            <w:r>
              <w:rPr>
                <w:spacing w:val="-5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muzikore</w:t>
            </w:r>
            <w:r>
              <w:rPr>
                <w:spacing w:val="-5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popullore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1" w:line="250" w:lineRule="auto"/>
              <w:ind w:left="75" w:right="655"/>
              <w:rPr>
                <w:sz w:val="21"/>
                <w:szCs w:val="21"/>
              </w:rPr>
            </w:pPr>
            <w:r>
              <w:rPr>
                <w:b/>
                <w:bCs/>
                <w:spacing w:val="-5"/>
                <w:sz w:val="21"/>
                <w:szCs w:val="21"/>
              </w:rPr>
              <w:t>Situata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3"/>
                <w:sz w:val="21"/>
                <w:szCs w:val="21"/>
              </w:rPr>
              <w:t>të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5"/>
                <w:sz w:val="21"/>
                <w:szCs w:val="21"/>
              </w:rPr>
              <w:t>nxënit:</w:t>
            </w:r>
            <w:r>
              <w:rPr>
                <w:b/>
                <w:bCs/>
                <w:spacing w:val="21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5"/>
                <w:sz w:val="21"/>
                <w:szCs w:val="21"/>
              </w:rPr>
              <w:t>Instrumenti</w:t>
            </w:r>
            <w:r>
              <w:rPr>
                <w:b/>
                <w:bCs/>
                <w:spacing w:val="-8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5"/>
                <w:sz w:val="21"/>
                <w:szCs w:val="21"/>
              </w:rPr>
              <w:t>dhe</w:t>
            </w:r>
            <w:r>
              <w:rPr>
                <w:b/>
                <w:bCs/>
                <w:spacing w:val="20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6"/>
                <w:sz w:val="21"/>
                <w:szCs w:val="21"/>
              </w:rPr>
              <w:t>tingëllimi</w:t>
            </w:r>
            <w:r>
              <w:rPr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i</w:t>
            </w:r>
            <w:r>
              <w:rPr>
                <w:b/>
                <w:bCs/>
                <w:spacing w:val="-8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6"/>
                <w:sz w:val="21"/>
                <w:szCs w:val="21"/>
              </w:rPr>
              <w:t>tij</w:t>
            </w:r>
            <w:r>
              <w:rPr>
                <w:b/>
                <w:bCs/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24"/>
                <w:sz w:val="21"/>
                <w:szCs w:val="21"/>
              </w:rPr>
              <w:t>V</w:t>
            </w:r>
            <w:r>
              <w:rPr>
                <w:sz w:val="21"/>
                <w:szCs w:val="21"/>
              </w:rPr>
              <w:t>endoset</w:t>
            </w:r>
            <w:r>
              <w:rPr>
                <w:spacing w:val="-1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fragmenti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75" w:right="2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muzikor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shkëputur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film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mjaft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njohur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shqiptar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nxiten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nxënësit/et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flasin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rreth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instrumentit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që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dëgjojnë,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bëjnë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përshkrim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75" w:right="27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tij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tingëllimit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apo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timbrit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që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ai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lëshon.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75" w:right="188"/>
            </w:pPr>
            <w:r>
              <w:rPr>
                <w:spacing w:val="-1"/>
                <w:sz w:val="21"/>
                <w:szCs w:val="21"/>
              </w:rPr>
              <w:t>Ata/ato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diskutojnë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njëri/a-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tjetrin/ën</w:t>
            </w:r>
            <w:r>
              <w:rPr>
                <w:spacing w:val="3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rreth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njohurive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që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kanë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këtë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instrument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apo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edhe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instrumente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tjera.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5556B8">
            <w:pPr>
              <w:pStyle w:val="ListParagraph"/>
              <w:numPr>
                <w:ilvl w:val="0"/>
                <w:numId w:val="12"/>
              </w:numPr>
              <w:tabs>
                <w:tab w:val="left" w:pos="435"/>
              </w:tabs>
              <w:kinsoku w:val="0"/>
              <w:overflowPunct w:val="0"/>
              <w:spacing w:before="24"/>
              <w:rPr>
                <w:sz w:val="21"/>
                <w:szCs w:val="21"/>
              </w:rPr>
            </w:pPr>
            <w:r>
              <w:rPr>
                <w:spacing w:val="-8"/>
                <w:sz w:val="21"/>
                <w:szCs w:val="21"/>
              </w:rPr>
              <w:t xml:space="preserve">teksti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nxënësit;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2"/>
              </w:numPr>
              <w:tabs>
                <w:tab w:val="left" w:pos="435"/>
              </w:tabs>
              <w:kinsoku w:val="0"/>
              <w:overflowPunct w:val="0"/>
              <w:spacing w:before="10" w:line="250" w:lineRule="auto"/>
              <w:ind w:right="698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materiale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të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7"/>
                <w:sz w:val="21"/>
                <w:szCs w:val="21"/>
              </w:rPr>
              <w:t>përgatitura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nga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mësuesi/ja,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me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2"/>
              </w:numPr>
              <w:tabs>
                <w:tab w:val="left" w:pos="435"/>
              </w:tabs>
              <w:kinsoku w:val="0"/>
              <w:overflowPunct w:val="0"/>
              <w:spacing w:line="250" w:lineRule="auto"/>
              <w:ind w:right="229"/>
              <w:jc w:val="both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fragmente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muzikore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popullore,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të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luajtura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nga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instrumentistë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të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ndryshëm;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2"/>
              </w:numPr>
              <w:tabs>
                <w:tab w:val="left" w:pos="435"/>
              </w:tabs>
              <w:kinsoku w:val="0"/>
              <w:overflowPunct w:val="0"/>
            </w:pPr>
            <w:r>
              <w:rPr>
                <w:spacing w:val="-5"/>
                <w:sz w:val="21"/>
                <w:szCs w:val="21"/>
              </w:rPr>
              <w:t>CD/DVD.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2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4"/>
              <w:ind w:left="75"/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4" w:line="250" w:lineRule="auto"/>
              <w:ind w:left="74" w:right="183"/>
            </w:pPr>
            <w:r>
              <w:rPr>
                <w:spacing w:val="-8"/>
                <w:sz w:val="21"/>
                <w:szCs w:val="21"/>
              </w:rPr>
              <w:t>Teknika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dhe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procese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(T&amp;P)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4"/>
              <w:ind w:left="74"/>
            </w:pPr>
            <w:r>
              <w:rPr>
                <w:spacing w:val="-6"/>
                <w:sz w:val="21"/>
                <w:szCs w:val="21"/>
              </w:rPr>
              <w:t>“Thuaja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rini”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1" w:line="250" w:lineRule="auto"/>
              <w:ind w:left="75" w:right="504"/>
              <w:rPr>
                <w:sz w:val="21"/>
                <w:szCs w:val="21"/>
              </w:rPr>
            </w:pPr>
            <w:r>
              <w:rPr>
                <w:b/>
                <w:bCs/>
                <w:spacing w:val="-5"/>
                <w:sz w:val="21"/>
                <w:szCs w:val="21"/>
              </w:rPr>
              <w:t>Situata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3"/>
                <w:sz w:val="21"/>
                <w:szCs w:val="21"/>
              </w:rPr>
              <w:t>të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5"/>
                <w:sz w:val="21"/>
                <w:szCs w:val="21"/>
              </w:rPr>
              <w:t>nxënit:</w:t>
            </w:r>
            <w:r>
              <w:rPr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5"/>
                <w:sz w:val="21"/>
                <w:szCs w:val="21"/>
              </w:rPr>
              <w:t>ardhmja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74" w:right="322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Duke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dëgjuar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melodinë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këngës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diskutohet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74" w:right="32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shokët/shoqet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si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mendojnë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ata/ato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ardhmen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tyre,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dëshira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74" w:right="72"/>
              <w:jc w:val="both"/>
            </w:pPr>
            <w:r>
              <w:rPr>
                <w:sz w:val="21"/>
                <w:szCs w:val="21"/>
              </w:rPr>
              <w:t>dhe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realizime,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</w:t>
            </w:r>
            <w:r>
              <w:rPr>
                <w:spacing w:val="-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qenë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i/e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dobishëm/me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veten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shoqërinë.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5556B8">
            <w:pPr>
              <w:pStyle w:val="ListParagraph"/>
              <w:numPr>
                <w:ilvl w:val="0"/>
                <w:numId w:val="11"/>
              </w:numPr>
              <w:tabs>
                <w:tab w:val="left" w:pos="435"/>
              </w:tabs>
              <w:kinsoku w:val="0"/>
              <w:overflowPunct w:val="0"/>
              <w:spacing w:before="24"/>
              <w:rPr>
                <w:sz w:val="21"/>
                <w:szCs w:val="21"/>
              </w:rPr>
            </w:pPr>
            <w:r>
              <w:rPr>
                <w:spacing w:val="-8"/>
                <w:sz w:val="21"/>
                <w:szCs w:val="21"/>
              </w:rPr>
              <w:t xml:space="preserve">teksti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nxënësit;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1"/>
              </w:numPr>
              <w:tabs>
                <w:tab w:val="left" w:pos="435"/>
              </w:tabs>
              <w:kinsoku w:val="0"/>
              <w:overflowPunct w:val="0"/>
              <w:spacing w:before="10" w:line="250" w:lineRule="auto"/>
              <w:ind w:right="698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materiale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të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7"/>
                <w:sz w:val="21"/>
                <w:szCs w:val="21"/>
              </w:rPr>
              <w:t>përgatitura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nga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mësuesi/ja;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1"/>
              </w:numPr>
              <w:tabs>
                <w:tab w:val="left" w:pos="435"/>
              </w:tabs>
              <w:kinsoku w:val="0"/>
              <w:overflowPunct w:val="0"/>
              <w:spacing w:line="250" w:lineRule="auto"/>
              <w:ind w:right="233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material</w:t>
            </w:r>
            <w:r>
              <w:rPr>
                <w:spacing w:val="40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nga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burime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të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ndryshme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rreth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temës;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1"/>
              </w:numPr>
              <w:tabs>
                <w:tab w:val="left" w:pos="435"/>
              </w:tabs>
              <w:kinsoku w:val="0"/>
              <w:overflowPunct w:val="0"/>
            </w:pPr>
            <w:r>
              <w:rPr>
                <w:spacing w:val="-5"/>
                <w:sz w:val="21"/>
                <w:szCs w:val="21"/>
              </w:rPr>
              <w:t>kënga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në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CD.</w:t>
            </w:r>
          </w:p>
        </w:tc>
      </w:tr>
    </w:tbl>
    <w:p w:rsidR="00F1383B" w:rsidRDefault="00F1383B" w:rsidP="00F1383B">
      <w:pPr>
        <w:sectPr w:rsidR="00F1383B">
          <w:pgSz w:w="10320" w:h="14400"/>
          <w:pgMar w:top="940" w:right="0" w:bottom="780" w:left="900" w:header="0" w:footer="586" w:gutter="0"/>
          <w:cols w:space="720" w:equalWidth="0">
            <w:col w:w="9420"/>
          </w:cols>
          <w:noEndnote/>
        </w:sectPr>
      </w:pPr>
    </w:p>
    <w:p w:rsidR="00F1383B" w:rsidRDefault="00F1383B" w:rsidP="00F1383B">
      <w:pPr>
        <w:pStyle w:val="BodyText"/>
        <w:kinsoku w:val="0"/>
        <w:overflowPunct w:val="0"/>
        <w:spacing w:before="1"/>
        <w:ind w:left="0" w:firstLine="0"/>
        <w:rPr>
          <w:sz w:val="28"/>
          <w:szCs w:val="28"/>
        </w:rPr>
      </w:pPr>
    </w:p>
    <w:tbl>
      <w:tblPr>
        <w:tblW w:w="0" w:type="auto"/>
        <w:tblInd w:w="1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1459"/>
        <w:gridCol w:w="1549"/>
        <w:gridCol w:w="2381"/>
        <w:gridCol w:w="2340"/>
      </w:tblGrid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42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4"/>
              <w:ind w:left="75"/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4" w:line="250" w:lineRule="auto"/>
              <w:ind w:left="75" w:right="439"/>
            </w:pPr>
            <w:r>
              <w:rPr>
                <w:spacing w:val="-6"/>
                <w:sz w:val="21"/>
                <w:szCs w:val="21"/>
              </w:rPr>
              <w:t>Historia,</w:t>
            </w:r>
            <w:r>
              <w:rPr>
                <w:spacing w:val="-5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muzika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dhe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shoqëria</w:t>
            </w:r>
            <w:r>
              <w:rPr>
                <w:spacing w:val="-5"/>
                <w:w w:val="9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(H,M&amp;Sh)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4" w:line="250" w:lineRule="auto"/>
              <w:ind w:left="74" w:right="373"/>
            </w:pPr>
            <w:r>
              <w:rPr>
                <w:spacing w:val="-6"/>
                <w:sz w:val="21"/>
                <w:szCs w:val="21"/>
              </w:rPr>
              <w:t>Muzika</w:t>
            </w:r>
            <w:r>
              <w:rPr>
                <w:spacing w:val="-5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instrumentale</w:t>
            </w:r>
            <w:r>
              <w:rPr>
                <w:spacing w:val="-5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shqiptare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1" w:line="250" w:lineRule="auto"/>
              <w:ind w:left="75" w:right="158"/>
              <w:rPr>
                <w:sz w:val="21"/>
                <w:szCs w:val="21"/>
              </w:rPr>
            </w:pPr>
            <w:r>
              <w:rPr>
                <w:b/>
                <w:bCs/>
                <w:spacing w:val="-12"/>
                <w:sz w:val="21"/>
                <w:szCs w:val="21"/>
              </w:rPr>
              <w:t>Situata</w:t>
            </w:r>
            <w:r>
              <w:rPr>
                <w:b/>
                <w:bCs/>
                <w:spacing w:val="-26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26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8"/>
                <w:sz w:val="21"/>
                <w:szCs w:val="21"/>
              </w:rPr>
              <w:t>të</w:t>
            </w:r>
            <w:r>
              <w:rPr>
                <w:b/>
                <w:bCs/>
                <w:spacing w:val="-26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3"/>
                <w:sz w:val="21"/>
                <w:szCs w:val="21"/>
              </w:rPr>
              <w:t>nxënit:</w:t>
            </w:r>
            <w:r>
              <w:rPr>
                <w:b/>
                <w:bCs/>
                <w:spacing w:val="15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3"/>
                <w:sz w:val="21"/>
                <w:szCs w:val="21"/>
              </w:rPr>
              <w:t>Kompozitori</w:t>
            </w:r>
            <w:r>
              <w:rPr>
                <w:b/>
                <w:bCs/>
                <w:spacing w:val="-27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8"/>
                <w:sz w:val="21"/>
                <w:szCs w:val="21"/>
              </w:rPr>
              <w:t>im</w:t>
            </w:r>
            <w:r>
              <w:rPr>
                <w:b/>
                <w:bCs/>
                <w:spacing w:val="-26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i</w:t>
            </w:r>
            <w:r>
              <w:rPr>
                <w:b/>
                <w:bCs/>
                <w:spacing w:val="-26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4"/>
                <w:sz w:val="21"/>
                <w:szCs w:val="21"/>
              </w:rPr>
              <w:t>pr</w:t>
            </w:r>
            <w:r>
              <w:rPr>
                <w:b/>
                <w:bCs/>
                <w:spacing w:val="-15"/>
                <w:sz w:val="21"/>
                <w:szCs w:val="21"/>
              </w:rPr>
              <w:t>eferuar</w:t>
            </w:r>
            <w:r>
              <w:rPr>
                <w:b/>
                <w:bCs/>
                <w:spacing w:val="16"/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Njohja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biografisë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 xml:space="preserve">së </w:t>
            </w:r>
            <w:r>
              <w:rPr>
                <w:spacing w:val="2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kompozitori,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varet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dëshira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se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cilën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lloj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apo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rryme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duam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pëlqejmë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shumë.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Një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prej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tyre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është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edhe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muzika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klasike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ku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ndër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kompozitorët</w:t>
            </w:r>
            <w:r>
              <w:rPr>
                <w:spacing w:val="-1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shqiptarë</w:t>
            </w:r>
            <w:r>
              <w:rPr>
                <w:spacing w:val="-1"/>
                <w:w w:val="99"/>
                <w:sz w:val="21"/>
                <w:szCs w:val="21"/>
              </w:rPr>
              <w:t xml:space="preserve"> 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njohur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është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edhe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Pjetë</w:t>
            </w:r>
            <w:r>
              <w:rPr>
                <w:sz w:val="21"/>
                <w:szCs w:val="21"/>
              </w:rPr>
              <w:t>r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Gaci</w:t>
            </w:r>
            <w:r>
              <w:rPr>
                <w:sz w:val="21"/>
                <w:szCs w:val="21"/>
              </w:rPr>
              <w:t>.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24"/>
                <w:sz w:val="21"/>
                <w:szCs w:val="21"/>
              </w:rPr>
              <w:t>V</w:t>
            </w:r>
            <w:r>
              <w:rPr>
                <w:sz w:val="21"/>
                <w:szCs w:val="21"/>
              </w:rPr>
              <w:t>endoset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një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75" w:right="1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fragment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koncerti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violinë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nxënësit/et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nxiten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shpjegojnë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përjetimin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emocioneve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kur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dëgjojnë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tingullin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75" w:right="451"/>
            </w:pPr>
            <w:r>
              <w:rPr>
                <w:sz w:val="21"/>
                <w:szCs w:val="21"/>
              </w:rPr>
              <w:t>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violinës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gjithë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fragmentin.</w:t>
            </w:r>
            <w:r>
              <w:rPr>
                <w:spacing w:val="24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Ata/ato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diskutojnë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njëri/a-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tjetrin/ën.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5556B8">
            <w:pPr>
              <w:pStyle w:val="ListParagraph"/>
              <w:numPr>
                <w:ilvl w:val="0"/>
                <w:numId w:val="10"/>
              </w:numPr>
              <w:tabs>
                <w:tab w:val="left" w:pos="435"/>
              </w:tabs>
              <w:kinsoku w:val="0"/>
              <w:overflowPunct w:val="0"/>
              <w:spacing w:before="24"/>
              <w:rPr>
                <w:sz w:val="21"/>
                <w:szCs w:val="21"/>
              </w:rPr>
            </w:pPr>
            <w:r>
              <w:rPr>
                <w:spacing w:val="-8"/>
                <w:sz w:val="21"/>
                <w:szCs w:val="21"/>
              </w:rPr>
              <w:t xml:space="preserve">teksti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nxënësit;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0"/>
              </w:numPr>
              <w:tabs>
                <w:tab w:val="left" w:pos="435"/>
              </w:tabs>
              <w:kinsoku w:val="0"/>
              <w:overflowPunct w:val="0"/>
              <w:spacing w:before="10" w:line="250" w:lineRule="auto"/>
              <w:ind w:right="698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materiale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të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7"/>
                <w:sz w:val="21"/>
                <w:szCs w:val="21"/>
              </w:rPr>
              <w:t>përgatitura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nga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mësuesi/ja,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me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0"/>
              </w:numPr>
              <w:tabs>
                <w:tab w:val="left" w:pos="435"/>
              </w:tabs>
              <w:kinsoku w:val="0"/>
              <w:overflowPunct w:val="0"/>
              <w:spacing w:line="250" w:lineRule="auto"/>
              <w:ind w:right="639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fragmente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nga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vepra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muzikore</w:t>
            </w:r>
            <w:r>
              <w:rPr>
                <w:spacing w:val="-5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instrumentale</w:t>
            </w:r>
            <w:r>
              <w:rPr>
                <w:spacing w:val="-5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shqiptare;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10"/>
              </w:numPr>
              <w:tabs>
                <w:tab w:val="left" w:pos="435"/>
              </w:tabs>
              <w:kinsoku w:val="0"/>
              <w:overflowPunct w:val="0"/>
            </w:pPr>
            <w:r>
              <w:rPr>
                <w:spacing w:val="-5"/>
                <w:sz w:val="21"/>
                <w:szCs w:val="21"/>
              </w:rPr>
              <w:t>CD/DVD.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4"/>
              <w:ind w:left="75"/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4" w:line="250" w:lineRule="auto"/>
              <w:ind w:left="75" w:right="439"/>
            </w:pPr>
            <w:r>
              <w:rPr>
                <w:spacing w:val="-6"/>
                <w:sz w:val="21"/>
                <w:szCs w:val="21"/>
              </w:rPr>
              <w:t>Historia,</w:t>
            </w:r>
            <w:r>
              <w:rPr>
                <w:spacing w:val="-5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muzika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dhe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shoqëria</w:t>
            </w:r>
            <w:r>
              <w:rPr>
                <w:spacing w:val="-5"/>
                <w:w w:val="9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(H,M&amp;Sh)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4" w:line="250" w:lineRule="auto"/>
              <w:ind w:left="74" w:right="263"/>
            </w:pPr>
            <w:r>
              <w:rPr>
                <w:spacing w:val="-6"/>
                <w:sz w:val="21"/>
                <w:szCs w:val="21"/>
              </w:rPr>
              <w:t>Muzika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vokale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shqiptare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1" w:line="250" w:lineRule="auto"/>
              <w:ind w:left="75" w:right="229"/>
              <w:rPr>
                <w:sz w:val="21"/>
                <w:szCs w:val="21"/>
              </w:rPr>
            </w:pPr>
            <w:r>
              <w:rPr>
                <w:b/>
                <w:bCs/>
                <w:spacing w:val="-5"/>
                <w:sz w:val="21"/>
                <w:szCs w:val="21"/>
              </w:rPr>
              <w:t>Situata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3"/>
                <w:sz w:val="21"/>
                <w:szCs w:val="21"/>
              </w:rPr>
              <w:t>të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5"/>
                <w:sz w:val="21"/>
                <w:szCs w:val="21"/>
              </w:rPr>
              <w:t>nxënit:</w:t>
            </w:r>
            <w:r>
              <w:rPr>
                <w:b/>
                <w:bCs/>
                <w:spacing w:val="-8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6"/>
                <w:sz w:val="21"/>
                <w:szCs w:val="21"/>
              </w:rPr>
              <w:t>Kuic</w:t>
            </w:r>
            <w:r>
              <w:rPr>
                <w:b/>
                <w:bCs/>
                <w:spacing w:val="17"/>
                <w:w w:val="99"/>
                <w:sz w:val="21"/>
                <w:szCs w:val="21"/>
              </w:rPr>
              <w:t xml:space="preserve"> </w:t>
            </w:r>
            <w:r>
              <w:rPr>
                <w:spacing w:val="-4"/>
                <w:sz w:val="21"/>
                <w:szCs w:val="21"/>
              </w:rPr>
              <w:t>Për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të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ndërtuar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një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vepër</w:t>
            </w:r>
            <w:r>
              <w:rPr>
                <w:spacing w:val="15"/>
                <w:w w:val="9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të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madhe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marrin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pjesë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shumë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persona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p.sh.: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75" w:right="98"/>
            </w:pPr>
            <w:r>
              <w:rPr>
                <w:spacing w:val="-5"/>
                <w:sz w:val="21"/>
                <w:szCs w:val="21"/>
              </w:rPr>
              <w:t>për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të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vënë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në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skenë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një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pjesë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dramatike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marrin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pjesë: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i/>
                <w:iCs/>
                <w:spacing w:val="-6"/>
                <w:sz w:val="21"/>
                <w:szCs w:val="21"/>
              </w:rPr>
              <w:t>aktorët,</w:t>
            </w:r>
            <w:r>
              <w:rPr>
                <w:i/>
                <w:iCs/>
                <w:spacing w:val="-7"/>
                <w:sz w:val="21"/>
                <w:szCs w:val="21"/>
              </w:rPr>
              <w:t xml:space="preserve"> </w:t>
            </w:r>
            <w:r>
              <w:rPr>
                <w:i/>
                <w:iCs/>
                <w:spacing w:val="-6"/>
                <w:sz w:val="21"/>
                <w:szCs w:val="21"/>
              </w:rPr>
              <w:t>r</w:t>
            </w:r>
            <w:r>
              <w:rPr>
                <w:i/>
                <w:iCs/>
                <w:spacing w:val="-7"/>
                <w:sz w:val="21"/>
                <w:szCs w:val="21"/>
              </w:rPr>
              <w:t>egjisori,</w:t>
            </w:r>
            <w:r>
              <w:rPr>
                <w:i/>
                <w:iCs/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i/>
                <w:iCs/>
                <w:spacing w:val="-6"/>
                <w:sz w:val="21"/>
                <w:szCs w:val="21"/>
              </w:rPr>
              <w:t>kostumografi,</w:t>
            </w:r>
            <w:r>
              <w:rPr>
                <w:i/>
                <w:iCs/>
                <w:spacing w:val="-8"/>
                <w:sz w:val="21"/>
                <w:szCs w:val="21"/>
              </w:rPr>
              <w:t xml:space="preserve"> </w:t>
            </w:r>
            <w:r>
              <w:rPr>
                <w:i/>
                <w:iCs/>
                <w:spacing w:val="-6"/>
                <w:sz w:val="21"/>
                <w:szCs w:val="21"/>
              </w:rPr>
              <w:t>skenografi</w:t>
            </w:r>
            <w:r>
              <w:rPr>
                <w:i/>
                <w:iCs/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i/>
                <w:iCs/>
                <w:spacing w:val="-5"/>
                <w:sz w:val="21"/>
                <w:szCs w:val="21"/>
              </w:rPr>
              <w:t>etj.</w:t>
            </w:r>
            <w:r>
              <w:rPr>
                <w:i/>
                <w:iCs/>
                <w:spacing w:val="-9"/>
                <w:sz w:val="21"/>
                <w:szCs w:val="21"/>
              </w:rPr>
              <w:t xml:space="preserve"> </w:t>
            </w:r>
            <w:r>
              <w:rPr>
                <w:spacing w:val="-4"/>
                <w:sz w:val="21"/>
                <w:szCs w:val="21"/>
              </w:rPr>
              <w:t>Duke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dëgjuar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një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fragment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të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shkëputur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nga</w:t>
            </w:r>
            <w:r>
              <w:rPr>
                <w:spacing w:val="17"/>
                <w:w w:val="9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aria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Mrikës,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së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operës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“Mrika”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të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kompozitorit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pacing w:val="-4"/>
                <w:sz w:val="21"/>
                <w:szCs w:val="21"/>
              </w:rPr>
              <w:t>Prenk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Jakova,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listohen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personat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që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marrin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pjesë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në</w:t>
            </w:r>
            <w:r>
              <w:rPr>
                <w:spacing w:val="17"/>
                <w:w w:val="9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një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opera.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5556B8">
            <w:pPr>
              <w:pStyle w:val="ListParagraph"/>
              <w:numPr>
                <w:ilvl w:val="0"/>
                <w:numId w:val="9"/>
              </w:numPr>
              <w:tabs>
                <w:tab w:val="left" w:pos="435"/>
              </w:tabs>
              <w:kinsoku w:val="0"/>
              <w:overflowPunct w:val="0"/>
              <w:spacing w:before="24"/>
              <w:rPr>
                <w:sz w:val="21"/>
                <w:szCs w:val="21"/>
              </w:rPr>
            </w:pPr>
            <w:r>
              <w:rPr>
                <w:spacing w:val="-8"/>
                <w:sz w:val="21"/>
                <w:szCs w:val="21"/>
              </w:rPr>
              <w:t xml:space="preserve">teksti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nxënësit;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9"/>
              </w:numPr>
              <w:tabs>
                <w:tab w:val="left" w:pos="435"/>
              </w:tabs>
              <w:kinsoku w:val="0"/>
              <w:overflowPunct w:val="0"/>
              <w:spacing w:before="10" w:line="250" w:lineRule="auto"/>
              <w:ind w:right="698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materiale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të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7"/>
                <w:sz w:val="21"/>
                <w:szCs w:val="21"/>
              </w:rPr>
              <w:t>përgatitura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nga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mësuesi/ja,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me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9"/>
              </w:numPr>
              <w:tabs>
                <w:tab w:val="left" w:pos="435"/>
              </w:tabs>
              <w:kinsoku w:val="0"/>
              <w:overflowPunct w:val="0"/>
              <w:spacing w:line="250" w:lineRule="auto"/>
              <w:ind w:right="246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fragmente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nga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vepra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muzikore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vokale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shqiptare;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9"/>
              </w:numPr>
              <w:tabs>
                <w:tab w:val="left" w:pos="435"/>
              </w:tabs>
              <w:kinsoku w:val="0"/>
              <w:overflowPunct w:val="0"/>
            </w:pPr>
            <w:r>
              <w:rPr>
                <w:spacing w:val="-5"/>
                <w:sz w:val="21"/>
                <w:szCs w:val="21"/>
              </w:rPr>
              <w:t>CD/DVD.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4"/>
              <w:ind w:left="75"/>
            </w:pPr>
            <w:r>
              <w:rPr>
                <w:spacing w:val="-5"/>
                <w:sz w:val="21"/>
                <w:szCs w:val="21"/>
              </w:rPr>
              <w:t>10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4" w:line="250" w:lineRule="auto"/>
              <w:ind w:left="75" w:right="439"/>
            </w:pPr>
            <w:r>
              <w:rPr>
                <w:spacing w:val="-6"/>
                <w:sz w:val="21"/>
                <w:szCs w:val="21"/>
              </w:rPr>
              <w:t>Historia,</w:t>
            </w:r>
            <w:r>
              <w:rPr>
                <w:spacing w:val="-5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muzika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dhe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shoqëria</w:t>
            </w:r>
            <w:r>
              <w:rPr>
                <w:spacing w:val="-5"/>
                <w:w w:val="9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(H,M&amp;Sh)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4"/>
              <w:ind w:left="74"/>
            </w:pPr>
            <w:r>
              <w:rPr>
                <w:spacing w:val="-6"/>
                <w:sz w:val="21"/>
                <w:szCs w:val="21"/>
              </w:rPr>
              <w:t>Baleti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shqiptar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1" w:line="250" w:lineRule="auto"/>
              <w:ind w:left="75" w:right="184"/>
              <w:rPr>
                <w:sz w:val="21"/>
                <w:szCs w:val="21"/>
              </w:rPr>
            </w:pPr>
            <w:r>
              <w:rPr>
                <w:b/>
                <w:bCs/>
                <w:spacing w:val="-5"/>
                <w:sz w:val="21"/>
                <w:szCs w:val="21"/>
              </w:rPr>
              <w:t>Situata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3"/>
                <w:sz w:val="21"/>
                <w:szCs w:val="21"/>
              </w:rPr>
              <w:t>të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5"/>
                <w:sz w:val="21"/>
                <w:szCs w:val="21"/>
              </w:rPr>
              <w:t>nxënit:</w:t>
            </w:r>
            <w:r>
              <w:rPr>
                <w:b/>
                <w:bCs/>
                <w:spacing w:val="21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6"/>
                <w:sz w:val="21"/>
                <w:szCs w:val="21"/>
              </w:rPr>
              <w:t>Kërcimi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3"/>
                <w:sz w:val="21"/>
                <w:szCs w:val="21"/>
              </w:rPr>
              <w:t>im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i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6"/>
                <w:sz w:val="21"/>
                <w:szCs w:val="21"/>
              </w:rPr>
              <w:t>pr</w:t>
            </w:r>
            <w:r>
              <w:rPr>
                <w:b/>
                <w:bCs/>
                <w:spacing w:val="-7"/>
                <w:sz w:val="21"/>
                <w:szCs w:val="21"/>
              </w:rPr>
              <w:t>eferuar</w:t>
            </w:r>
            <w:r>
              <w:rPr>
                <w:b/>
                <w:bCs/>
                <w:spacing w:val="25"/>
                <w:w w:val="99"/>
                <w:sz w:val="21"/>
                <w:szCs w:val="21"/>
              </w:rPr>
              <w:t xml:space="preserve"> </w:t>
            </w:r>
            <w:r>
              <w:rPr>
                <w:spacing w:val="-8"/>
                <w:sz w:val="21"/>
                <w:szCs w:val="21"/>
              </w:rPr>
              <w:t>V</w:t>
            </w:r>
            <w:r>
              <w:rPr>
                <w:spacing w:val="-9"/>
                <w:sz w:val="21"/>
                <w:szCs w:val="21"/>
              </w:rPr>
              <w:t xml:space="preserve">endosen </w:t>
            </w:r>
            <w:r>
              <w:rPr>
                <w:spacing w:val="-5"/>
                <w:sz w:val="21"/>
                <w:szCs w:val="21"/>
              </w:rPr>
              <w:t>disa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fragmente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nga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kërcime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të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ndryshme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dhe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një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fragment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29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shkëputur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nga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muzika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baletit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“Halili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dhe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Hajria”,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75" w:right="103"/>
            </w:pPr>
            <w:r>
              <w:rPr>
                <w:spacing w:val="-11"/>
                <w:sz w:val="21"/>
                <w:szCs w:val="21"/>
              </w:rPr>
              <w:t>T</w:t>
            </w:r>
            <w:r>
              <w:rPr>
                <w:spacing w:val="-10"/>
                <w:sz w:val="21"/>
                <w:szCs w:val="21"/>
              </w:rPr>
              <w:t>.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Daija.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Çfarë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emocionesh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përjeton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4"/>
                <w:sz w:val="21"/>
                <w:szCs w:val="21"/>
              </w:rPr>
              <w:t>kur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shikon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apo</w:t>
            </w:r>
            <w:r>
              <w:rPr>
                <w:spacing w:val="19"/>
                <w:w w:val="9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dhe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dëgjon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muzikën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këtij</w:t>
            </w:r>
            <w:r>
              <w:rPr>
                <w:spacing w:val="19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baleti?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Ndaj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opinionin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tënd</w:t>
            </w:r>
            <w:r>
              <w:rPr>
                <w:spacing w:val="17"/>
                <w:w w:val="9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me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të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tjerët.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5556B8">
            <w:pPr>
              <w:pStyle w:val="ListParagraph"/>
              <w:numPr>
                <w:ilvl w:val="0"/>
                <w:numId w:val="8"/>
              </w:numPr>
              <w:tabs>
                <w:tab w:val="left" w:pos="435"/>
              </w:tabs>
              <w:kinsoku w:val="0"/>
              <w:overflowPunct w:val="0"/>
              <w:spacing w:before="24"/>
              <w:rPr>
                <w:sz w:val="21"/>
                <w:szCs w:val="21"/>
              </w:rPr>
            </w:pPr>
            <w:r>
              <w:rPr>
                <w:spacing w:val="-8"/>
                <w:sz w:val="21"/>
                <w:szCs w:val="21"/>
              </w:rPr>
              <w:t xml:space="preserve">teksti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nxënësit;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8"/>
              </w:numPr>
              <w:tabs>
                <w:tab w:val="left" w:pos="435"/>
              </w:tabs>
              <w:kinsoku w:val="0"/>
              <w:overflowPunct w:val="0"/>
              <w:spacing w:before="10" w:line="250" w:lineRule="auto"/>
              <w:ind w:right="698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materiale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të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7"/>
                <w:sz w:val="21"/>
                <w:szCs w:val="21"/>
              </w:rPr>
              <w:t>përgatitura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nga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mësuesi/ja,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me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8"/>
              </w:numPr>
              <w:tabs>
                <w:tab w:val="left" w:pos="435"/>
              </w:tabs>
              <w:kinsoku w:val="0"/>
              <w:overflowPunct w:val="0"/>
              <w:spacing w:line="250" w:lineRule="auto"/>
              <w:ind w:right="246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fragmente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nga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vepra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skenike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dhe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balete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shqiptare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8"/>
              </w:numPr>
              <w:tabs>
                <w:tab w:val="left" w:pos="435"/>
              </w:tabs>
              <w:kinsoku w:val="0"/>
              <w:overflowPunct w:val="0"/>
            </w:pPr>
            <w:r>
              <w:rPr>
                <w:spacing w:val="-5"/>
                <w:sz w:val="21"/>
                <w:szCs w:val="21"/>
              </w:rPr>
              <w:t>CD/DVD.</w:t>
            </w:r>
          </w:p>
        </w:tc>
      </w:tr>
    </w:tbl>
    <w:p w:rsidR="00F1383B" w:rsidRDefault="00F1383B" w:rsidP="00F1383B">
      <w:pPr>
        <w:sectPr w:rsidR="00F1383B">
          <w:pgSz w:w="10320" w:h="14400"/>
          <w:pgMar w:top="940" w:right="760" w:bottom="780" w:left="0" w:header="0" w:footer="586" w:gutter="0"/>
          <w:cols w:space="720" w:equalWidth="0">
            <w:col w:w="9560"/>
          </w:cols>
          <w:noEndnote/>
        </w:sectPr>
      </w:pPr>
    </w:p>
    <w:p w:rsidR="00F1383B" w:rsidRDefault="00F1383B" w:rsidP="00F1383B">
      <w:pPr>
        <w:pStyle w:val="BodyText"/>
        <w:kinsoku w:val="0"/>
        <w:overflowPunct w:val="0"/>
        <w:spacing w:before="11"/>
        <w:ind w:left="0" w:firstLine="0"/>
        <w:rPr>
          <w:sz w:val="29"/>
          <w:szCs w:val="29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"/>
        <w:gridCol w:w="1458"/>
        <w:gridCol w:w="1550"/>
        <w:gridCol w:w="2381"/>
        <w:gridCol w:w="2340"/>
      </w:tblGrid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8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3"/>
              <w:ind w:left="73"/>
            </w:pPr>
            <w:r>
              <w:rPr>
                <w:spacing w:val="-6"/>
                <w:sz w:val="21"/>
                <w:szCs w:val="21"/>
              </w:rPr>
              <w:t>11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3" w:line="250" w:lineRule="auto"/>
              <w:ind w:left="73" w:right="387"/>
            </w:pPr>
            <w:r>
              <w:rPr>
                <w:spacing w:val="-8"/>
                <w:sz w:val="21"/>
                <w:szCs w:val="21"/>
              </w:rPr>
              <w:t>Teknika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dhe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procese</w:t>
            </w:r>
            <w:r>
              <w:rPr>
                <w:spacing w:val="-5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(T&amp;P)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3" w:line="250" w:lineRule="auto"/>
              <w:ind w:left="73" w:right="504"/>
            </w:pPr>
            <w:r>
              <w:rPr>
                <w:spacing w:val="-8"/>
                <w:sz w:val="21"/>
                <w:szCs w:val="21"/>
              </w:rPr>
              <w:t>V</w:t>
            </w:r>
            <w:r>
              <w:rPr>
                <w:spacing w:val="-9"/>
                <w:sz w:val="21"/>
                <w:szCs w:val="21"/>
              </w:rPr>
              <w:t>erifikojmë</w:t>
            </w:r>
            <w:r>
              <w:rPr>
                <w:spacing w:val="16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njohuritë</w:t>
            </w:r>
            <w:r>
              <w:rPr>
                <w:spacing w:val="-5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muzikore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0"/>
              <w:ind w:left="73"/>
            </w:pPr>
            <w:r>
              <w:rPr>
                <w:b/>
                <w:bCs/>
                <w:spacing w:val="-5"/>
                <w:sz w:val="21"/>
                <w:szCs w:val="21"/>
              </w:rPr>
              <w:t>Situata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3"/>
                <w:sz w:val="21"/>
                <w:szCs w:val="21"/>
              </w:rPr>
              <w:t>të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5"/>
                <w:sz w:val="21"/>
                <w:szCs w:val="21"/>
              </w:rPr>
              <w:t>nxënit:</w:t>
            </w:r>
            <w:r>
              <w:rPr>
                <w:b/>
                <w:bCs/>
                <w:spacing w:val="-12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1"/>
                <w:sz w:val="21"/>
                <w:szCs w:val="21"/>
              </w:rPr>
              <w:t>T</w:t>
            </w:r>
            <w:r>
              <w:rPr>
                <w:b/>
                <w:bCs/>
                <w:spacing w:val="-10"/>
                <w:sz w:val="21"/>
                <w:szCs w:val="21"/>
              </w:rPr>
              <w:t>est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5556B8">
            <w:pPr>
              <w:pStyle w:val="ListParagraph"/>
              <w:numPr>
                <w:ilvl w:val="0"/>
                <w:numId w:val="7"/>
              </w:numPr>
              <w:tabs>
                <w:tab w:val="left" w:pos="434"/>
              </w:tabs>
              <w:kinsoku w:val="0"/>
              <w:overflowPunct w:val="0"/>
              <w:spacing w:before="23"/>
              <w:rPr>
                <w:sz w:val="21"/>
                <w:szCs w:val="21"/>
              </w:rPr>
            </w:pPr>
            <w:r>
              <w:rPr>
                <w:spacing w:val="-8"/>
                <w:sz w:val="21"/>
                <w:szCs w:val="21"/>
              </w:rPr>
              <w:t xml:space="preserve">teksti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nxënësit;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7"/>
              </w:numPr>
              <w:tabs>
                <w:tab w:val="left" w:pos="434"/>
              </w:tabs>
              <w:kinsoku w:val="0"/>
              <w:overflowPunct w:val="0"/>
              <w:spacing w:before="10" w:line="250" w:lineRule="auto"/>
              <w:ind w:right="697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materiale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të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7"/>
                <w:sz w:val="21"/>
                <w:szCs w:val="21"/>
              </w:rPr>
              <w:t>përgatitura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nga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mësuesi/ja,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me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7"/>
              </w:numPr>
              <w:tabs>
                <w:tab w:val="left" w:pos="434"/>
              </w:tabs>
              <w:kinsoku w:val="0"/>
              <w:overflowPunct w:val="0"/>
              <w:spacing w:line="250" w:lineRule="auto"/>
              <w:ind w:right="449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fragmente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nga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valle</w:t>
            </w:r>
            <w:r>
              <w:rPr>
                <w:spacing w:val="41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popullore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të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ndryshme;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7"/>
              </w:numPr>
              <w:tabs>
                <w:tab w:val="left" w:pos="434"/>
              </w:tabs>
              <w:kinsoku w:val="0"/>
              <w:overflowPunct w:val="0"/>
            </w:pPr>
            <w:r>
              <w:rPr>
                <w:spacing w:val="-5"/>
                <w:sz w:val="21"/>
                <w:szCs w:val="21"/>
              </w:rPr>
              <w:t>CD/DVD.</w:t>
            </w:r>
          </w:p>
        </w:tc>
      </w:tr>
      <w:tr w:rsidR="00F1383B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6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3"/>
              <w:ind w:left="73"/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3" w:line="250" w:lineRule="auto"/>
              <w:ind w:left="73" w:right="340"/>
            </w:pPr>
            <w:r>
              <w:rPr>
                <w:spacing w:val="-3"/>
                <w:sz w:val="21"/>
                <w:szCs w:val="21"/>
              </w:rPr>
              <w:t>Teknika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26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procese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(T&amp;P)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3" w:line="250" w:lineRule="auto"/>
              <w:ind w:left="73" w:right="359"/>
            </w:pPr>
            <w:r>
              <w:rPr>
                <w:spacing w:val="-1"/>
                <w:sz w:val="21"/>
                <w:szCs w:val="21"/>
              </w:rPr>
              <w:t>Muzika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profesioniste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shqiptare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pas</w:t>
            </w:r>
            <w:r>
              <w:rPr>
                <w:spacing w:val="2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viteve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‘45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453ED2">
            <w:pPr>
              <w:pStyle w:val="TableParagraph"/>
              <w:kinsoku w:val="0"/>
              <w:overflowPunct w:val="0"/>
              <w:spacing w:before="20" w:line="250" w:lineRule="auto"/>
              <w:ind w:left="73" w:right="76"/>
              <w:rPr>
                <w:sz w:val="21"/>
                <w:szCs w:val="21"/>
              </w:rPr>
            </w:pPr>
            <w:r>
              <w:rPr>
                <w:b/>
                <w:bCs/>
                <w:spacing w:val="-5"/>
                <w:sz w:val="21"/>
                <w:szCs w:val="21"/>
              </w:rPr>
              <w:t>Situata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3"/>
                <w:sz w:val="21"/>
                <w:szCs w:val="21"/>
              </w:rPr>
              <w:t>të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5"/>
                <w:sz w:val="21"/>
                <w:szCs w:val="21"/>
              </w:rPr>
              <w:t>nxënit:</w:t>
            </w:r>
            <w:r>
              <w:rPr>
                <w:b/>
                <w:bCs/>
                <w:spacing w:val="21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6"/>
                <w:sz w:val="21"/>
                <w:szCs w:val="21"/>
              </w:rPr>
              <w:t>Muzika</w:t>
            </w:r>
            <w:r>
              <w:rPr>
                <w:b/>
                <w:bCs/>
                <w:spacing w:val="-14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6"/>
                <w:sz w:val="21"/>
                <w:szCs w:val="21"/>
              </w:rPr>
              <w:t>përmes</w:t>
            </w:r>
            <w:r>
              <w:rPr>
                <w:b/>
                <w:bCs/>
                <w:spacing w:val="-14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6"/>
                <w:sz w:val="21"/>
                <w:szCs w:val="21"/>
              </w:rPr>
              <w:t>njohurive</w:t>
            </w:r>
            <w:r>
              <w:rPr>
                <w:b/>
                <w:bCs/>
                <w:spacing w:val="15"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5"/>
                <w:sz w:val="21"/>
                <w:szCs w:val="21"/>
              </w:rPr>
              <w:t>tona</w:t>
            </w:r>
          </w:p>
          <w:p w:rsidR="00F1383B" w:rsidRDefault="00F1383B" w:rsidP="00453ED2">
            <w:pPr>
              <w:pStyle w:val="TableParagraph"/>
              <w:kinsoku w:val="0"/>
              <w:overflowPunct w:val="0"/>
              <w:spacing w:line="250" w:lineRule="auto"/>
              <w:ind w:left="73" w:right="75"/>
            </w:pPr>
            <w:r>
              <w:rPr>
                <w:spacing w:val="-6"/>
                <w:sz w:val="21"/>
                <w:szCs w:val="21"/>
              </w:rPr>
              <w:t>Nxënësve/eve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u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kërkohet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të</w:t>
            </w:r>
            <w:r>
              <w:rPr>
                <w:spacing w:val="15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gjejnë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nëpërmjet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internetit</w:t>
            </w:r>
            <w:r>
              <w:rPr>
                <w:spacing w:val="15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materiale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muzikore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vokale,</w:t>
            </w:r>
            <w:r>
              <w:rPr>
                <w:spacing w:val="15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instrumentale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dhe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muzikë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baleti.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83B" w:rsidRDefault="00F1383B" w:rsidP="005556B8">
            <w:pPr>
              <w:pStyle w:val="ListParagraph"/>
              <w:numPr>
                <w:ilvl w:val="0"/>
                <w:numId w:val="6"/>
              </w:numPr>
              <w:tabs>
                <w:tab w:val="left" w:pos="434"/>
              </w:tabs>
              <w:kinsoku w:val="0"/>
              <w:overflowPunct w:val="0"/>
              <w:spacing w:before="23"/>
              <w:rPr>
                <w:sz w:val="21"/>
                <w:szCs w:val="21"/>
              </w:rPr>
            </w:pPr>
            <w:r>
              <w:rPr>
                <w:spacing w:val="-8"/>
                <w:sz w:val="21"/>
                <w:szCs w:val="21"/>
              </w:rPr>
              <w:t xml:space="preserve">teksti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nxënësit;</w:t>
            </w:r>
          </w:p>
          <w:p w:rsidR="00F1383B" w:rsidRDefault="00F1383B" w:rsidP="005556B8">
            <w:pPr>
              <w:pStyle w:val="ListParagraph"/>
              <w:numPr>
                <w:ilvl w:val="0"/>
                <w:numId w:val="6"/>
              </w:numPr>
              <w:tabs>
                <w:tab w:val="left" w:pos="434"/>
              </w:tabs>
              <w:kinsoku w:val="0"/>
              <w:overflowPunct w:val="0"/>
              <w:spacing w:before="10" w:line="250" w:lineRule="auto"/>
              <w:ind w:right="356"/>
            </w:pPr>
            <w:r>
              <w:rPr>
                <w:spacing w:val="-5"/>
                <w:sz w:val="21"/>
                <w:szCs w:val="21"/>
              </w:rPr>
              <w:t>test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përgatitur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nga</w:t>
            </w:r>
            <w:r>
              <w:rPr>
                <w:spacing w:val="18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mësuesi/ja.</w:t>
            </w:r>
          </w:p>
        </w:tc>
      </w:tr>
    </w:tbl>
    <w:p w:rsidR="00F1383B" w:rsidRDefault="00F1383B" w:rsidP="00F1383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F1383B" w:rsidRDefault="00F1383B" w:rsidP="00F1383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F1383B" w:rsidRDefault="00F1383B" w:rsidP="00F1383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F1383B" w:rsidRDefault="00F1383B" w:rsidP="00F1383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F1383B" w:rsidRDefault="00F1383B" w:rsidP="00F1383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F1383B" w:rsidRDefault="00F1383B" w:rsidP="00F1383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F1383B" w:rsidRDefault="00F1383B" w:rsidP="00F1383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F1383B" w:rsidRDefault="00F1383B" w:rsidP="00F1383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F1383B" w:rsidRDefault="00F1383B" w:rsidP="00F1383B">
      <w:pPr>
        <w:pStyle w:val="BodyText"/>
        <w:kinsoku w:val="0"/>
        <w:overflowPunct w:val="0"/>
        <w:spacing w:before="9"/>
        <w:ind w:left="0" w:firstLine="0"/>
        <w:rPr>
          <w:sz w:val="11"/>
          <w:szCs w:val="11"/>
        </w:rPr>
      </w:pPr>
    </w:p>
    <w:p w:rsidR="00F1383B" w:rsidRDefault="00F1383B" w:rsidP="00F1383B">
      <w:pPr>
        <w:pStyle w:val="BodyText"/>
        <w:kinsoku w:val="0"/>
        <w:overflowPunct w:val="0"/>
        <w:spacing w:before="0" w:line="200" w:lineRule="atLeast"/>
        <w:ind w:left="1673" w:firstLine="0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3095625" cy="2286000"/>
            <wp:effectExtent l="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83B" w:rsidRDefault="00F1383B" w:rsidP="00F1383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F1383B" w:rsidRDefault="00F1383B" w:rsidP="00F1383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F1383B" w:rsidRDefault="00F1383B" w:rsidP="00F1383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F1383B" w:rsidRDefault="00F1383B" w:rsidP="00F1383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F1383B" w:rsidRDefault="00F1383B" w:rsidP="00F1383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F1383B" w:rsidRDefault="00F1383B" w:rsidP="00F1383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F1383B" w:rsidRDefault="00F1383B" w:rsidP="00F1383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F1383B" w:rsidRDefault="00F1383B" w:rsidP="00F1383B">
      <w:pPr>
        <w:pStyle w:val="BodyText"/>
        <w:kinsoku w:val="0"/>
        <w:overflowPunct w:val="0"/>
        <w:spacing w:before="200" w:line="288" w:lineRule="exact"/>
        <w:ind w:left="107" w:right="1169" w:firstLine="0"/>
        <w:rPr>
          <w:rFonts w:ascii="Minion Pro" w:hAnsi="Minion Pro" w:cs="Minion Pro"/>
          <w:sz w:val="24"/>
          <w:szCs w:val="24"/>
        </w:rPr>
      </w:pPr>
      <w:r>
        <w:rPr>
          <w:rFonts w:ascii="Minion Pro" w:hAnsi="Minion Pro" w:cs="Minion Pro"/>
          <w:b/>
          <w:bCs/>
          <w:spacing w:val="-1"/>
          <w:sz w:val="24"/>
          <w:szCs w:val="24"/>
        </w:rPr>
        <w:t>Shënim: Modele</w:t>
      </w:r>
      <w:r>
        <w:rPr>
          <w:rFonts w:ascii="Minion Pro" w:hAnsi="Minion Pro" w:cs="Minion Pro"/>
          <w:b/>
          <w:bCs/>
          <w:sz w:val="24"/>
          <w:szCs w:val="24"/>
        </w:rPr>
        <w:t xml:space="preserve"> udhëzuese</w:t>
      </w:r>
      <w:r>
        <w:rPr>
          <w:rFonts w:ascii="Minion Pro" w:hAnsi="Minion Pro" w:cs="Minion Pro"/>
          <w:b/>
          <w:bCs/>
          <w:spacing w:val="-1"/>
          <w:sz w:val="24"/>
          <w:szCs w:val="24"/>
        </w:rPr>
        <w:t xml:space="preserve"> </w:t>
      </w:r>
      <w:r>
        <w:rPr>
          <w:rFonts w:ascii="Minion Pro" w:hAnsi="Minion Pro" w:cs="Minion Pro"/>
          <w:b/>
          <w:bCs/>
          <w:sz w:val="24"/>
          <w:szCs w:val="24"/>
        </w:rPr>
        <w:t>për</w:t>
      </w:r>
      <w:r>
        <w:rPr>
          <w:rFonts w:ascii="Minion Pro" w:hAnsi="Minion Pro" w:cs="Minion Pro"/>
          <w:b/>
          <w:bCs/>
          <w:spacing w:val="-1"/>
          <w:sz w:val="24"/>
          <w:szCs w:val="24"/>
        </w:rPr>
        <w:t xml:space="preserve"> zhvillimin </w:t>
      </w:r>
      <w:r>
        <w:rPr>
          <w:rFonts w:ascii="Minion Pro" w:hAnsi="Minion Pro" w:cs="Minion Pro"/>
          <w:b/>
          <w:bCs/>
          <w:sz w:val="24"/>
          <w:szCs w:val="24"/>
        </w:rPr>
        <w:t>e</w:t>
      </w:r>
      <w:r>
        <w:rPr>
          <w:rFonts w:ascii="Minion Pro" w:hAnsi="Minion Pro" w:cs="Minion Pro"/>
          <w:b/>
          <w:bCs/>
          <w:spacing w:val="-1"/>
          <w:sz w:val="24"/>
          <w:szCs w:val="24"/>
        </w:rPr>
        <w:t xml:space="preserve"> mësimit,</w:t>
      </w:r>
      <w:r>
        <w:rPr>
          <w:rFonts w:ascii="Minion Pro" w:hAnsi="Minion Pro" w:cs="Minion Pro"/>
          <w:b/>
          <w:bCs/>
          <w:sz w:val="24"/>
          <w:szCs w:val="24"/>
        </w:rPr>
        <w:t xml:space="preserve"> </w:t>
      </w:r>
      <w:r>
        <w:rPr>
          <w:rFonts w:ascii="Minion Pro" w:hAnsi="Minion Pro" w:cs="Minion Pro"/>
          <w:b/>
          <w:bCs/>
          <w:spacing w:val="-1"/>
          <w:sz w:val="24"/>
          <w:szCs w:val="24"/>
        </w:rPr>
        <w:t xml:space="preserve">mësuesi mund </w:t>
      </w:r>
      <w:r>
        <w:rPr>
          <w:rFonts w:ascii="Minion Pro" w:hAnsi="Minion Pro" w:cs="Minion Pro"/>
          <w:b/>
          <w:bCs/>
          <w:spacing w:val="-2"/>
          <w:sz w:val="24"/>
          <w:szCs w:val="24"/>
        </w:rPr>
        <w:t>të</w:t>
      </w:r>
      <w:r>
        <w:rPr>
          <w:rFonts w:ascii="Minion Pro" w:hAnsi="Minion Pro" w:cs="Minion Pro"/>
          <w:b/>
          <w:bCs/>
          <w:sz w:val="24"/>
          <w:szCs w:val="24"/>
        </w:rPr>
        <w:t xml:space="preserve"> </w:t>
      </w:r>
      <w:r>
        <w:rPr>
          <w:rFonts w:ascii="Minion Pro" w:hAnsi="Minion Pro" w:cs="Minion Pro"/>
          <w:b/>
          <w:bCs/>
          <w:spacing w:val="-1"/>
          <w:sz w:val="24"/>
          <w:szCs w:val="24"/>
        </w:rPr>
        <w:t xml:space="preserve">gjejë </w:t>
      </w:r>
      <w:r>
        <w:rPr>
          <w:rFonts w:ascii="Minion Pro" w:hAnsi="Minion Pro" w:cs="Minion Pro"/>
          <w:b/>
          <w:bCs/>
          <w:sz w:val="24"/>
          <w:szCs w:val="24"/>
        </w:rPr>
        <w:t>edhe</w:t>
      </w:r>
      <w:r>
        <w:rPr>
          <w:rFonts w:ascii="Minion Pro" w:hAnsi="Minion Pro" w:cs="Minion Pro"/>
          <w:b/>
          <w:bCs/>
          <w:spacing w:val="56"/>
          <w:sz w:val="24"/>
          <w:szCs w:val="24"/>
        </w:rPr>
        <w:t xml:space="preserve"> </w:t>
      </w:r>
      <w:r>
        <w:rPr>
          <w:rFonts w:ascii="Minion Pro" w:hAnsi="Minion Pro" w:cs="Minion Pro"/>
          <w:b/>
          <w:bCs/>
          <w:spacing w:val="-1"/>
          <w:sz w:val="24"/>
          <w:szCs w:val="24"/>
        </w:rPr>
        <w:t xml:space="preserve">në </w:t>
      </w:r>
      <w:r>
        <w:rPr>
          <w:rFonts w:ascii="Minion Pro" w:hAnsi="Minion Pro" w:cs="Minion Pro"/>
          <w:b/>
          <w:bCs/>
          <w:spacing w:val="-2"/>
          <w:sz w:val="24"/>
          <w:szCs w:val="24"/>
        </w:rPr>
        <w:t>“Fletoren</w:t>
      </w:r>
      <w:r>
        <w:rPr>
          <w:rFonts w:ascii="Minion Pro" w:hAnsi="Minion Pro" w:cs="Minion Pro"/>
          <w:b/>
          <w:bCs/>
          <w:spacing w:val="-1"/>
          <w:sz w:val="24"/>
          <w:szCs w:val="24"/>
        </w:rPr>
        <w:t xml:space="preserve"> </w:t>
      </w:r>
      <w:r>
        <w:rPr>
          <w:rFonts w:ascii="Minion Pro" w:hAnsi="Minion Pro" w:cs="Minion Pro"/>
          <w:b/>
          <w:bCs/>
          <w:sz w:val="24"/>
          <w:szCs w:val="24"/>
        </w:rPr>
        <w:t>e</w:t>
      </w:r>
      <w:r>
        <w:rPr>
          <w:rFonts w:ascii="Minion Pro" w:hAnsi="Minion Pro" w:cs="Minion Pro"/>
          <w:b/>
          <w:bCs/>
          <w:spacing w:val="-1"/>
          <w:sz w:val="24"/>
          <w:szCs w:val="24"/>
        </w:rPr>
        <w:t xml:space="preserve"> </w:t>
      </w:r>
      <w:r>
        <w:rPr>
          <w:rFonts w:ascii="Minion Pro" w:hAnsi="Minion Pro" w:cs="Minion Pro"/>
          <w:b/>
          <w:bCs/>
          <w:spacing w:val="-2"/>
          <w:sz w:val="24"/>
          <w:szCs w:val="24"/>
        </w:rPr>
        <w:t>punës”</w:t>
      </w:r>
      <w:r>
        <w:rPr>
          <w:rFonts w:ascii="Minion Pro" w:hAnsi="Minion Pro" w:cs="Minion Pro"/>
          <w:b/>
          <w:bCs/>
          <w:spacing w:val="-1"/>
          <w:sz w:val="24"/>
          <w:szCs w:val="24"/>
        </w:rPr>
        <w:t xml:space="preserve"> </w:t>
      </w:r>
      <w:r>
        <w:rPr>
          <w:rFonts w:ascii="Minion Pro" w:hAnsi="Minion Pro" w:cs="Minion Pro"/>
          <w:b/>
          <w:bCs/>
          <w:spacing w:val="1"/>
          <w:sz w:val="24"/>
          <w:szCs w:val="24"/>
        </w:rPr>
        <w:t>së</w:t>
      </w:r>
      <w:r>
        <w:rPr>
          <w:rFonts w:ascii="Minion Pro" w:hAnsi="Minion Pro" w:cs="Minion Pro"/>
          <w:b/>
          <w:bCs/>
          <w:sz w:val="24"/>
          <w:szCs w:val="24"/>
        </w:rPr>
        <w:t xml:space="preserve"> </w:t>
      </w:r>
      <w:r>
        <w:rPr>
          <w:rFonts w:ascii="Minion Pro" w:hAnsi="Minion Pro" w:cs="Minion Pro"/>
          <w:b/>
          <w:bCs/>
          <w:spacing w:val="-1"/>
          <w:sz w:val="24"/>
          <w:szCs w:val="24"/>
        </w:rPr>
        <w:t>nxënësit.</w:t>
      </w:r>
    </w:p>
    <w:p w:rsidR="00F1383B" w:rsidRDefault="00F1383B"/>
    <w:p w:rsidR="00DA58E9" w:rsidRDefault="00DA58E9"/>
    <w:p w:rsidR="00DA58E9" w:rsidRDefault="00DA58E9"/>
    <w:p w:rsidR="00DA58E9" w:rsidRDefault="00DA58E9" w:rsidP="00DA58E9">
      <w:pPr>
        <w:pStyle w:val="BodyText"/>
        <w:kinsoku w:val="0"/>
        <w:overflowPunct w:val="0"/>
        <w:spacing w:before="43"/>
        <w:ind w:left="2294" w:firstLine="0"/>
        <w:rPr>
          <w:rFonts w:ascii="Myriad Pro" w:hAnsi="Myriad Pro" w:cs="Myriad Pro"/>
          <w:sz w:val="30"/>
          <w:szCs w:val="30"/>
        </w:rPr>
      </w:pPr>
      <w:r>
        <w:rPr>
          <w:rFonts w:ascii="Myriad Pro" w:hAnsi="Myriad Pro" w:cs="Myriad Pro"/>
          <w:b/>
          <w:bCs/>
          <w:i/>
          <w:iCs/>
          <w:sz w:val="30"/>
          <w:szCs w:val="30"/>
        </w:rPr>
        <w:t>Planifikimi</w:t>
      </w:r>
      <w:r>
        <w:rPr>
          <w:rFonts w:ascii="Myriad Pro" w:hAnsi="Myriad Pro" w:cs="Myriad Pro"/>
          <w:b/>
          <w:bCs/>
          <w:i/>
          <w:iCs/>
          <w:spacing w:val="-3"/>
          <w:sz w:val="30"/>
          <w:szCs w:val="30"/>
        </w:rPr>
        <w:t xml:space="preserve"> </w:t>
      </w:r>
      <w:r>
        <w:rPr>
          <w:rFonts w:ascii="Myriad Pro" w:hAnsi="Myriad Pro" w:cs="Myriad Pro"/>
          <w:b/>
          <w:bCs/>
          <w:i/>
          <w:iCs/>
          <w:sz w:val="30"/>
          <w:szCs w:val="30"/>
        </w:rPr>
        <w:t>i</w:t>
      </w:r>
      <w:r>
        <w:rPr>
          <w:rFonts w:ascii="Myriad Pro" w:hAnsi="Myriad Pro" w:cs="Myriad Pro"/>
          <w:b/>
          <w:bCs/>
          <w:i/>
          <w:iCs/>
          <w:spacing w:val="-2"/>
          <w:sz w:val="30"/>
          <w:szCs w:val="30"/>
        </w:rPr>
        <w:t xml:space="preserve"> </w:t>
      </w:r>
      <w:r>
        <w:rPr>
          <w:rFonts w:ascii="Myriad Pro" w:hAnsi="Myriad Pro" w:cs="Myriad Pro"/>
          <w:b/>
          <w:bCs/>
          <w:i/>
          <w:iCs/>
          <w:sz w:val="30"/>
          <w:szCs w:val="30"/>
        </w:rPr>
        <w:t>periudhës</w:t>
      </w:r>
      <w:r>
        <w:rPr>
          <w:rFonts w:ascii="Myriad Pro" w:hAnsi="Myriad Pro" w:cs="Myriad Pro"/>
          <w:b/>
          <w:bCs/>
          <w:i/>
          <w:iCs/>
          <w:spacing w:val="-2"/>
          <w:sz w:val="30"/>
          <w:szCs w:val="30"/>
        </w:rPr>
        <w:t xml:space="preserve"> </w:t>
      </w:r>
      <w:r>
        <w:rPr>
          <w:rFonts w:ascii="Myriad Pro" w:hAnsi="Myriad Pro" w:cs="Myriad Pro"/>
          <w:b/>
          <w:bCs/>
          <w:i/>
          <w:iCs/>
          <w:sz w:val="30"/>
          <w:szCs w:val="30"/>
        </w:rPr>
        <w:t>së</w:t>
      </w:r>
      <w:r>
        <w:rPr>
          <w:rFonts w:ascii="Myriad Pro" w:hAnsi="Myriad Pro" w:cs="Myriad Pro"/>
          <w:b/>
          <w:bCs/>
          <w:i/>
          <w:iCs/>
          <w:spacing w:val="-2"/>
          <w:sz w:val="30"/>
          <w:szCs w:val="30"/>
        </w:rPr>
        <w:t xml:space="preserve"> </w:t>
      </w:r>
      <w:r>
        <w:rPr>
          <w:rFonts w:ascii="Myriad Pro" w:hAnsi="Myriad Pro" w:cs="Myriad Pro"/>
          <w:b/>
          <w:bCs/>
          <w:i/>
          <w:iCs/>
          <w:sz w:val="30"/>
          <w:szCs w:val="30"/>
        </w:rPr>
        <w:t>tretë:</w:t>
      </w:r>
      <w:r>
        <w:rPr>
          <w:rFonts w:ascii="Myriad Pro" w:hAnsi="Myriad Pro" w:cs="Myriad Pro"/>
          <w:b/>
          <w:bCs/>
          <w:i/>
          <w:iCs/>
          <w:spacing w:val="51"/>
          <w:sz w:val="30"/>
          <w:szCs w:val="30"/>
        </w:rPr>
        <w:t xml:space="preserve"> </w:t>
      </w:r>
      <w:r>
        <w:rPr>
          <w:rFonts w:ascii="Myriad Pro" w:hAnsi="Myriad Pro" w:cs="Myriad Pro"/>
          <w:b/>
          <w:bCs/>
          <w:i/>
          <w:iCs/>
          <w:sz w:val="30"/>
          <w:szCs w:val="30"/>
        </w:rPr>
        <w:t>Prill</w:t>
      </w:r>
      <w:r>
        <w:rPr>
          <w:rFonts w:ascii="Myriad Pro" w:hAnsi="Myriad Pro" w:cs="Myriad Pro"/>
          <w:b/>
          <w:bCs/>
          <w:i/>
          <w:iCs/>
          <w:spacing w:val="-2"/>
          <w:sz w:val="30"/>
          <w:szCs w:val="30"/>
        </w:rPr>
        <w:t xml:space="preserve"> </w:t>
      </w:r>
      <w:r>
        <w:rPr>
          <w:rFonts w:ascii="Myriad Pro" w:hAnsi="Myriad Pro" w:cs="Myriad Pro"/>
          <w:b/>
          <w:bCs/>
          <w:i/>
          <w:iCs/>
          <w:sz w:val="30"/>
          <w:szCs w:val="30"/>
        </w:rPr>
        <w:t>-</w:t>
      </w:r>
      <w:r>
        <w:rPr>
          <w:rFonts w:ascii="Myriad Pro" w:hAnsi="Myriad Pro" w:cs="Myriad Pro"/>
          <w:b/>
          <w:bCs/>
          <w:i/>
          <w:iCs/>
          <w:spacing w:val="-2"/>
          <w:sz w:val="30"/>
          <w:szCs w:val="30"/>
        </w:rPr>
        <w:t xml:space="preserve"> </w:t>
      </w:r>
      <w:r>
        <w:rPr>
          <w:rFonts w:ascii="Myriad Pro" w:hAnsi="Myriad Pro" w:cs="Myriad Pro"/>
          <w:b/>
          <w:bCs/>
          <w:i/>
          <w:iCs/>
          <w:sz w:val="30"/>
          <w:szCs w:val="30"/>
        </w:rPr>
        <w:t>Qershor</w:t>
      </w:r>
    </w:p>
    <w:p w:rsidR="00DA58E9" w:rsidRDefault="00DA58E9" w:rsidP="00DA58E9">
      <w:pPr>
        <w:pStyle w:val="BodyText"/>
        <w:kinsoku w:val="0"/>
        <w:overflowPunct w:val="0"/>
        <w:spacing w:before="74"/>
        <w:ind w:left="1198" w:firstLine="2462"/>
        <w:rPr>
          <w:sz w:val="20"/>
          <w:szCs w:val="20"/>
        </w:rPr>
      </w:pPr>
      <w:r>
        <w:rPr>
          <w:b/>
          <w:bCs/>
          <w:sz w:val="20"/>
          <w:szCs w:val="20"/>
        </w:rPr>
        <w:t>Rezultatet e të nxënit sipas kompetencave kyçe</w:t>
      </w:r>
    </w:p>
    <w:p w:rsidR="00DA58E9" w:rsidRDefault="00DA58E9" w:rsidP="00DA58E9">
      <w:pPr>
        <w:pStyle w:val="BodyText"/>
        <w:kinsoku w:val="0"/>
        <w:overflowPunct w:val="0"/>
        <w:spacing w:before="153"/>
        <w:ind w:left="1198" w:firstLine="0"/>
        <w:rPr>
          <w:sz w:val="20"/>
          <w:szCs w:val="20"/>
        </w:rPr>
      </w:pPr>
      <w:r>
        <w:rPr>
          <w:b/>
          <w:bCs/>
          <w:sz w:val="20"/>
          <w:szCs w:val="20"/>
        </w:rPr>
        <w:t>Kompetenca e komunikimit dhe e të shprehurit</w:t>
      </w:r>
    </w:p>
    <w:p w:rsidR="00DA58E9" w:rsidRDefault="00DA58E9" w:rsidP="00DA58E9">
      <w:pPr>
        <w:pStyle w:val="BodyText"/>
        <w:kinsoku w:val="0"/>
        <w:overflowPunct w:val="0"/>
        <w:spacing w:before="22"/>
        <w:ind w:left="1198" w:firstLine="0"/>
        <w:rPr>
          <w:sz w:val="20"/>
          <w:szCs w:val="20"/>
        </w:rPr>
      </w:pPr>
      <w:r>
        <w:rPr>
          <w:b/>
          <w:bCs/>
          <w:spacing w:val="-1"/>
          <w:sz w:val="20"/>
          <w:szCs w:val="20"/>
        </w:rPr>
        <w:t>Nxënësi/ja:</w:t>
      </w:r>
    </w:p>
    <w:p w:rsidR="00DA58E9" w:rsidRDefault="00DA58E9" w:rsidP="005556B8">
      <w:pPr>
        <w:pStyle w:val="BodyText"/>
        <w:numPr>
          <w:ilvl w:val="0"/>
          <w:numId w:val="5"/>
        </w:numPr>
        <w:tabs>
          <w:tab w:val="left" w:pos="1483"/>
        </w:tabs>
        <w:kinsoku w:val="0"/>
        <w:overflowPunct w:val="0"/>
        <w:spacing w:before="12"/>
      </w:pPr>
      <w:r>
        <w:t>zhvillon</w:t>
      </w:r>
      <w:r>
        <w:rPr>
          <w:spacing w:val="-7"/>
        </w:rPr>
        <w:t xml:space="preserve"> </w:t>
      </w:r>
      <w:r>
        <w:t>personalitetin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vet</w:t>
      </w:r>
      <w:r>
        <w:rPr>
          <w:spacing w:val="-6"/>
        </w:rPr>
        <w:t xml:space="preserve"> </w:t>
      </w:r>
      <w:r>
        <w:t>dhe</w:t>
      </w:r>
      <w:r>
        <w:rPr>
          <w:spacing w:val="-6"/>
        </w:rPr>
        <w:t xml:space="preserve"> </w:t>
      </w:r>
      <w:r>
        <w:t>është</w:t>
      </w:r>
      <w:r>
        <w:rPr>
          <w:spacing w:val="-7"/>
        </w:rPr>
        <w:t xml:space="preserve"> </w:t>
      </w:r>
      <w:r>
        <w:t>aktiv</w:t>
      </w:r>
      <w:r>
        <w:rPr>
          <w:spacing w:val="-7"/>
        </w:rPr>
        <w:t xml:space="preserve"> </w:t>
      </w:r>
      <w:r>
        <w:t>në</w:t>
      </w:r>
      <w:r>
        <w:rPr>
          <w:spacing w:val="-6"/>
        </w:rPr>
        <w:t xml:space="preserve"> </w:t>
      </w:r>
      <w:r>
        <w:t>veprimtaritë</w:t>
      </w:r>
      <w:r>
        <w:rPr>
          <w:spacing w:val="-5"/>
        </w:rPr>
        <w:t xml:space="preserve"> </w:t>
      </w:r>
      <w:r>
        <w:t>artistike;</w:t>
      </w:r>
    </w:p>
    <w:p w:rsidR="00DA58E9" w:rsidRDefault="00DA58E9" w:rsidP="005556B8">
      <w:pPr>
        <w:pStyle w:val="BodyText"/>
        <w:numPr>
          <w:ilvl w:val="0"/>
          <w:numId w:val="5"/>
        </w:numPr>
        <w:tabs>
          <w:tab w:val="left" w:pos="1483"/>
        </w:tabs>
        <w:kinsoku w:val="0"/>
        <w:overflowPunct w:val="0"/>
      </w:pPr>
      <w:r>
        <w:t>gjykon</w:t>
      </w:r>
      <w:r>
        <w:rPr>
          <w:spacing w:val="-9"/>
        </w:rPr>
        <w:t xml:space="preserve"> </w:t>
      </w:r>
      <w:r>
        <w:t>drejt</w:t>
      </w:r>
      <w:r>
        <w:rPr>
          <w:spacing w:val="-8"/>
        </w:rPr>
        <w:t xml:space="preserve"> </w:t>
      </w:r>
      <w:r>
        <w:t>mesazhin</w:t>
      </w:r>
      <w:r>
        <w:rPr>
          <w:spacing w:val="-9"/>
        </w:rPr>
        <w:t xml:space="preserve"> </w:t>
      </w:r>
      <w:r>
        <w:t>artistik;</w:t>
      </w:r>
    </w:p>
    <w:p w:rsidR="00DA58E9" w:rsidRDefault="00DA58E9" w:rsidP="005556B8">
      <w:pPr>
        <w:pStyle w:val="BodyText"/>
        <w:numPr>
          <w:ilvl w:val="0"/>
          <w:numId w:val="5"/>
        </w:numPr>
        <w:tabs>
          <w:tab w:val="left" w:pos="1483"/>
        </w:tabs>
        <w:kinsoku w:val="0"/>
        <w:overflowPunct w:val="0"/>
        <w:spacing w:line="250" w:lineRule="auto"/>
        <w:ind w:right="810"/>
      </w:pPr>
      <w:r>
        <w:rPr>
          <w:spacing w:val="-1"/>
        </w:rPr>
        <w:t>shprehet</w:t>
      </w:r>
      <w:r>
        <w:rPr>
          <w:spacing w:val="-6"/>
        </w:rPr>
        <w:t xml:space="preserve"> </w:t>
      </w:r>
      <w:r>
        <w:t>nëpërmjet</w:t>
      </w:r>
      <w:r>
        <w:rPr>
          <w:spacing w:val="-5"/>
        </w:rPr>
        <w:t xml:space="preserve"> </w:t>
      </w:r>
      <w:r>
        <w:t>një</w:t>
      </w:r>
      <w:r>
        <w:rPr>
          <w:spacing w:val="-6"/>
        </w:rPr>
        <w:t xml:space="preserve"> </w:t>
      </w:r>
      <w:r>
        <w:t>komunikimi</w:t>
      </w:r>
      <w:r>
        <w:rPr>
          <w:spacing w:val="-5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qartë</w:t>
      </w:r>
      <w:r>
        <w:rPr>
          <w:spacing w:val="-6"/>
        </w:rPr>
        <w:t xml:space="preserve"> </w:t>
      </w:r>
      <w:r>
        <w:t>dhe</w:t>
      </w:r>
      <w:r>
        <w:rPr>
          <w:spacing w:val="-5"/>
        </w:rPr>
        <w:t xml:space="preserve"> </w:t>
      </w:r>
      <w:r>
        <w:rPr>
          <w:spacing w:val="-1"/>
        </w:rPr>
        <w:t>saktë</w:t>
      </w:r>
      <w:r>
        <w:rPr>
          <w:spacing w:val="-6"/>
        </w:rPr>
        <w:t xml:space="preserve"> </w:t>
      </w:r>
      <w:r>
        <w:t>me</w:t>
      </w:r>
      <w:r>
        <w:rPr>
          <w:spacing w:val="-5"/>
        </w:rPr>
        <w:t xml:space="preserve"> </w:t>
      </w:r>
      <w:r>
        <w:t>anë</w:t>
      </w:r>
      <w:r>
        <w:rPr>
          <w:spacing w:val="-6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gjuhëve,</w:t>
      </w:r>
      <w:r>
        <w:rPr>
          <w:spacing w:val="-5"/>
        </w:rPr>
        <w:t xml:space="preserve"> </w:t>
      </w:r>
      <w:r>
        <w:rPr>
          <w:spacing w:val="-1"/>
        </w:rPr>
        <w:t>simboleve,</w:t>
      </w:r>
      <w:r>
        <w:rPr>
          <w:spacing w:val="22"/>
          <w:w w:val="99"/>
        </w:rPr>
        <w:t xml:space="preserve"> </w:t>
      </w:r>
      <w:r>
        <w:rPr>
          <w:spacing w:val="-1"/>
        </w:rPr>
        <w:t>shenjave</w:t>
      </w:r>
      <w:r>
        <w:rPr>
          <w:spacing w:val="39"/>
        </w:rPr>
        <w:t xml:space="preserve"> </w:t>
      </w:r>
      <w:r>
        <w:t>dhe</w:t>
      </w:r>
      <w:r>
        <w:rPr>
          <w:spacing w:val="-6"/>
        </w:rPr>
        <w:t xml:space="preserve"> </w:t>
      </w:r>
      <w:r>
        <w:t>formave</w:t>
      </w:r>
      <w:r>
        <w:rPr>
          <w:spacing w:val="-7"/>
        </w:rPr>
        <w:t xml:space="preserve"> </w:t>
      </w:r>
      <w:r>
        <w:t>muzikore;</w:t>
      </w:r>
    </w:p>
    <w:p w:rsidR="00DA58E9" w:rsidRDefault="00DA58E9" w:rsidP="005556B8">
      <w:pPr>
        <w:pStyle w:val="BodyText"/>
        <w:numPr>
          <w:ilvl w:val="0"/>
          <w:numId w:val="5"/>
        </w:numPr>
        <w:tabs>
          <w:tab w:val="left" w:pos="1483"/>
        </w:tabs>
        <w:kinsoku w:val="0"/>
        <w:overflowPunct w:val="0"/>
        <w:spacing w:before="0" w:line="250" w:lineRule="auto"/>
        <w:ind w:right="291"/>
      </w:pPr>
      <w:r>
        <w:rPr>
          <w:spacing w:val="-1"/>
        </w:rPr>
        <w:t>shfrytëzon</w:t>
      </w:r>
      <w:r>
        <w:rPr>
          <w:spacing w:val="42"/>
        </w:rPr>
        <w:t xml:space="preserve"> </w:t>
      </w:r>
      <w:r>
        <w:t>mjetet</w:t>
      </w:r>
      <w:r>
        <w:rPr>
          <w:spacing w:val="-6"/>
        </w:rPr>
        <w:t xml:space="preserve"> </w:t>
      </w:r>
      <w:r>
        <w:t>artistike</w:t>
      </w:r>
      <w:r>
        <w:rPr>
          <w:spacing w:val="-6"/>
        </w:rPr>
        <w:t xml:space="preserve"> </w:t>
      </w:r>
      <w:r>
        <w:t>dhe</w:t>
      </w:r>
      <w:r>
        <w:rPr>
          <w:spacing w:val="-5"/>
        </w:rPr>
        <w:t xml:space="preserve"> </w:t>
      </w:r>
      <w:r>
        <w:t>mundësitë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komunikimit</w:t>
      </w:r>
      <w:r>
        <w:rPr>
          <w:spacing w:val="-5"/>
        </w:rPr>
        <w:t xml:space="preserve"> </w:t>
      </w:r>
      <w:r>
        <w:t>dhe</w:t>
      </w:r>
      <w:r>
        <w:rPr>
          <w:spacing w:val="-5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rPr>
          <w:spacing w:val="-1"/>
        </w:rPr>
        <w:t>shprehurit</w:t>
      </w:r>
      <w:r>
        <w:rPr>
          <w:spacing w:val="-5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muzikë</w:t>
      </w:r>
      <w:r>
        <w:rPr>
          <w:spacing w:val="-6"/>
        </w:rPr>
        <w:t xml:space="preserve"> </w:t>
      </w:r>
      <w:r>
        <w:t>në</w:t>
      </w:r>
      <w:r>
        <w:rPr>
          <w:spacing w:val="23"/>
          <w:w w:val="99"/>
        </w:rPr>
        <w:t xml:space="preserve"> </w:t>
      </w:r>
      <w:r>
        <w:t>mënyrë</w:t>
      </w:r>
      <w:r>
        <w:rPr>
          <w:spacing w:val="-8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rPr>
          <w:spacing w:val="-2"/>
        </w:rPr>
        <w:t>pavarur,</w:t>
      </w:r>
      <w:r>
        <w:rPr>
          <w:spacing w:val="-6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vazhdueshme,</w:t>
      </w:r>
      <w:r>
        <w:rPr>
          <w:spacing w:val="-6"/>
        </w:rPr>
        <w:t xml:space="preserve"> </w:t>
      </w:r>
      <w:r>
        <w:t>kritike</w:t>
      </w:r>
      <w:r>
        <w:rPr>
          <w:spacing w:val="-7"/>
        </w:rPr>
        <w:t xml:space="preserve"> </w:t>
      </w:r>
      <w:r>
        <w:t>dhe</w:t>
      </w:r>
      <w:r>
        <w:rPr>
          <w:spacing w:val="-6"/>
        </w:rPr>
        <w:t xml:space="preserve"> </w:t>
      </w:r>
      <w:r>
        <w:t>krijuese.</w:t>
      </w:r>
    </w:p>
    <w:p w:rsidR="00DA58E9" w:rsidRDefault="00DA58E9" w:rsidP="00DA58E9">
      <w:pPr>
        <w:pStyle w:val="BodyText"/>
        <w:kinsoku w:val="0"/>
        <w:overflowPunct w:val="0"/>
        <w:spacing w:before="27"/>
        <w:ind w:left="1198" w:firstLine="0"/>
        <w:rPr>
          <w:sz w:val="20"/>
          <w:szCs w:val="20"/>
        </w:rPr>
      </w:pPr>
      <w:r>
        <w:rPr>
          <w:b/>
          <w:bCs/>
          <w:sz w:val="20"/>
          <w:szCs w:val="20"/>
        </w:rPr>
        <w:t>Kompetenca e të menduarit</w:t>
      </w:r>
    </w:p>
    <w:p w:rsidR="00DA58E9" w:rsidRDefault="00DA58E9" w:rsidP="00DA58E9">
      <w:pPr>
        <w:pStyle w:val="BodyText"/>
        <w:kinsoku w:val="0"/>
        <w:overflowPunct w:val="0"/>
        <w:spacing w:before="40"/>
        <w:ind w:left="1198" w:firstLine="0"/>
        <w:rPr>
          <w:sz w:val="20"/>
          <w:szCs w:val="20"/>
        </w:rPr>
      </w:pPr>
      <w:r>
        <w:rPr>
          <w:b/>
          <w:bCs/>
          <w:spacing w:val="-1"/>
          <w:sz w:val="20"/>
          <w:szCs w:val="20"/>
        </w:rPr>
        <w:t>Nxënësi/ja:</w:t>
      </w:r>
    </w:p>
    <w:p w:rsidR="00DA58E9" w:rsidRDefault="00DA58E9" w:rsidP="005556B8">
      <w:pPr>
        <w:pStyle w:val="BodyText"/>
        <w:numPr>
          <w:ilvl w:val="0"/>
          <w:numId w:val="5"/>
        </w:numPr>
        <w:tabs>
          <w:tab w:val="left" w:pos="1483"/>
        </w:tabs>
        <w:kinsoku w:val="0"/>
        <w:overflowPunct w:val="0"/>
        <w:spacing w:before="12"/>
      </w:pPr>
      <w:r>
        <w:t>përpunon</w:t>
      </w:r>
      <w:r>
        <w:rPr>
          <w:spacing w:val="-7"/>
        </w:rPr>
        <w:t xml:space="preserve"> </w:t>
      </w:r>
      <w:r>
        <w:t>njohuritë</w:t>
      </w:r>
      <w:r>
        <w:rPr>
          <w:spacing w:val="-6"/>
        </w:rPr>
        <w:t xml:space="preserve"> </w:t>
      </w:r>
      <w:r>
        <w:t>muzikore</w:t>
      </w:r>
      <w:r>
        <w:rPr>
          <w:spacing w:val="-7"/>
        </w:rPr>
        <w:t xml:space="preserve"> </w:t>
      </w:r>
      <w:r>
        <w:t>në</w:t>
      </w:r>
      <w:r>
        <w:rPr>
          <w:spacing w:val="-6"/>
        </w:rPr>
        <w:t xml:space="preserve"> </w:t>
      </w:r>
      <w:r>
        <w:t>mënyrë</w:t>
      </w:r>
      <w:r>
        <w:rPr>
          <w:spacing w:val="-7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rPr>
          <w:spacing w:val="-2"/>
        </w:rPr>
        <w:t>pavarur,</w:t>
      </w:r>
      <w:r>
        <w:rPr>
          <w:spacing w:val="-7"/>
        </w:rPr>
        <w:t xml:space="preserve"> </w:t>
      </w:r>
      <w:r>
        <w:t>krijuese</w:t>
      </w:r>
      <w:r>
        <w:rPr>
          <w:spacing w:val="-6"/>
        </w:rPr>
        <w:t xml:space="preserve"> </w:t>
      </w:r>
      <w:r>
        <w:t>dhe</w:t>
      </w:r>
      <w:r>
        <w:rPr>
          <w:spacing w:val="-6"/>
        </w:rPr>
        <w:t xml:space="preserve"> </w:t>
      </w:r>
      <w:r>
        <w:t>me</w:t>
      </w:r>
      <w:r>
        <w:rPr>
          <w:spacing w:val="-6"/>
        </w:rPr>
        <w:t xml:space="preserve"> </w:t>
      </w:r>
      <w:r>
        <w:rPr>
          <w:spacing w:val="-1"/>
        </w:rPr>
        <w:t>përgjegjësi;</w:t>
      </w:r>
    </w:p>
    <w:p w:rsidR="00DA58E9" w:rsidRDefault="00DA58E9" w:rsidP="005556B8">
      <w:pPr>
        <w:pStyle w:val="BodyText"/>
        <w:numPr>
          <w:ilvl w:val="0"/>
          <w:numId w:val="5"/>
        </w:numPr>
        <w:tabs>
          <w:tab w:val="left" w:pos="1483"/>
        </w:tabs>
        <w:kinsoku w:val="0"/>
        <w:overflowPunct w:val="0"/>
      </w:pPr>
      <w:r>
        <w:t>zgjidh</w:t>
      </w:r>
      <w:r>
        <w:rPr>
          <w:spacing w:val="-11"/>
        </w:rPr>
        <w:t xml:space="preserve"> </w:t>
      </w:r>
      <w:r>
        <w:t>probleme</w:t>
      </w:r>
      <w:r>
        <w:rPr>
          <w:spacing w:val="-10"/>
        </w:rPr>
        <w:t xml:space="preserve"> </w:t>
      </w:r>
      <w:r>
        <w:t>të</w:t>
      </w:r>
      <w:r>
        <w:rPr>
          <w:spacing w:val="-10"/>
        </w:rPr>
        <w:t xml:space="preserve"> </w:t>
      </w:r>
      <w:r>
        <w:t>ndryshme</w:t>
      </w:r>
      <w:r>
        <w:rPr>
          <w:spacing w:val="-9"/>
        </w:rPr>
        <w:t xml:space="preserve"> </w:t>
      </w:r>
      <w:r>
        <w:t>muzikore/artistike;</w:t>
      </w:r>
    </w:p>
    <w:p w:rsidR="00DA58E9" w:rsidRDefault="00DA58E9" w:rsidP="005556B8">
      <w:pPr>
        <w:pStyle w:val="BodyText"/>
        <w:numPr>
          <w:ilvl w:val="0"/>
          <w:numId w:val="5"/>
        </w:numPr>
        <w:tabs>
          <w:tab w:val="left" w:pos="1483"/>
        </w:tabs>
        <w:kinsoku w:val="0"/>
        <w:overflowPunct w:val="0"/>
      </w:pPr>
      <w:r>
        <w:t>zhvillon</w:t>
      </w:r>
      <w:r>
        <w:rPr>
          <w:spacing w:val="-7"/>
        </w:rPr>
        <w:t xml:space="preserve"> </w:t>
      </w:r>
      <w:r>
        <w:t>aftësitë</w:t>
      </w:r>
      <w:r>
        <w:rPr>
          <w:spacing w:val="-7"/>
        </w:rPr>
        <w:t xml:space="preserve"> </w:t>
      </w:r>
      <w:r>
        <w:t>për</w:t>
      </w:r>
      <w:r>
        <w:rPr>
          <w:spacing w:val="-6"/>
        </w:rPr>
        <w:t xml:space="preserve"> </w:t>
      </w:r>
      <w:r>
        <w:t>të</w:t>
      </w:r>
      <w:r>
        <w:rPr>
          <w:spacing w:val="-7"/>
        </w:rPr>
        <w:t xml:space="preserve"> </w:t>
      </w:r>
      <w:r>
        <w:t>menduar</w:t>
      </w:r>
      <w:r>
        <w:rPr>
          <w:spacing w:val="-6"/>
        </w:rPr>
        <w:t xml:space="preserve"> </w:t>
      </w:r>
      <w:r>
        <w:t>në</w:t>
      </w:r>
      <w:r>
        <w:rPr>
          <w:spacing w:val="-7"/>
        </w:rPr>
        <w:t xml:space="preserve"> </w:t>
      </w:r>
      <w:r>
        <w:t>mënyrë</w:t>
      </w:r>
      <w:r>
        <w:rPr>
          <w:spacing w:val="-7"/>
        </w:rPr>
        <w:t xml:space="preserve"> </w:t>
      </w:r>
      <w:r>
        <w:t>kritike,</w:t>
      </w:r>
      <w:r>
        <w:rPr>
          <w:spacing w:val="-6"/>
        </w:rPr>
        <w:t xml:space="preserve"> </w:t>
      </w:r>
      <w:r>
        <w:t>krijuese</w:t>
      </w:r>
      <w:r>
        <w:rPr>
          <w:spacing w:val="-6"/>
        </w:rPr>
        <w:t xml:space="preserve"> </w:t>
      </w:r>
      <w:r>
        <w:t>dhe</w:t>
      </w:r>
      <w:r>
        <w:rPr>
          <w:spacing w:val="-6"/>
        </w:rPr>
        <w:t xml:space="preserve"> </w:t>
      </w:r>
      <w:r>
        <w:t>ndërvepruese;</w:t>
      </w:r>
    </w:p>
    <w:p w:rsidR="00DA58E9" w:rsidRDefault="00DA58E9" w:rsidP="005556B8">
      <w:pPr>
        <w:pStyle w:val="BodyText"/>
        <w:numPr>
          <w:ilvl w:val="0"/>
          <w:numId w:val="5"/>
        </w:numPr>
        <w:tabs>
          <w:tab w:val="left" w:pos="1483"/>
        </w:tabs>
        <w:kinsoku w:val="0"/>
        <w:overflowPunct w:val="0"/>
      </w:pPr>
      <w:r>
        <w:t>ndjek</w:t>
      </w:r>
      <w:r>
        <w:rPr>
          <w:spacing w:val="-6"/>
        </w:rPr>
        <w:t xml:space="preserve"> </w:t>
      </w:r>
      <w:r>
        <w:t>udhëzimet</w:t>
      </w:r>
      <w:r>
        <w:rPr>
          <w:spacing w:val="-6"/>
        </w:rPr>
        <w:t xml:space="preserve"> </w:t>
      </w:r>
      <w:r>
        <w:t>për</w:t>
      </w:r>
      <w:r>
        <w:rPr>
          <w:spacing w:val="-6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realizuar</w:t>
      </w:r>
      <w:r>
        <w:rPr>
          <w:spacing w:val="-6"/>
        </w:rPr>
        <w:t xml:space="preserve"> </w:t>
      </w:r>
      <w:r>
        <w:t>një</w:t>
      </w:r>
      <w:r>
        <w:rPr>
          <w:spacing w:val="-6"/>
        </w:rPr>
        <w:t xml:space="preserve"> </w:t>
      </w:r>
      <w:r>
        <w:t>krijim</w:t>
      </w:r>
      <w:r>
        <w:rPr>
          <w:spacing w:val="-6"/>
        </w:rPr>
        <w:t xml:space="preserve"> </w:t>
      </w:r>
      <w:r>
        <w:t>apo</w:t>
      </w:r>
      <w:r>
        <w:rPr>
          <w:spacing w:val="-7"/>
        </w:rPr>
        <w:t xml:space="preserve"> </w:t>
      </w:r>
      <w:r>
        <w:t>veprimtari</w:t>
      </w:r>
      <w:r>
        <w:rPr>
          <w:spacing w:val="-6"/>
        </w:rPr>
        <w:t xml:space="preserve"> </w:t>
      </w:r>
      <w:r>
        <w:t>muzikore</w:t>
      </w:r>
      <w:r>
        <w:rPr>
          <w:spacing w:val="-7"/>
        </w:rPr>
        <w:t xml:space="preserve"> </w:t>
      </w:r>
      <w:r>
        <w:t>artistike.</w:t>
      </w:r>
    </w:p>
    <w:p w:rsidR="00DA58E9" w:rsidRDefault="00DA58E9" w:rsidP="00DA58E9">
      <w:pPr>
        <w:pStyle w:val="BodyText"/>
        <w:kinsoku w:val="0"/>
        <w:overflowPunct w:val="0"/>
        <w:spacing w:before="9"/>
        <w:ind w:left="0" w:firstLine="0"/>
        <w:rPr>
          <w:sz w:val="26"/>
          <w:szCs w:val="26"/>
        </w:rPr>
      </w:pPr>
    </w:p>
    <w:p w:rsidR="00DA58E9" w:rsidRDefault="00DA58E9" w:rsidP="00DA58E9">
      <w:pPr>
        <w:pStyle w:val="BodyText"/>
        <w:kinsoku w:val="0"/>
        <w:overflowPunct w:val="0"/>
        <w:spacing w:before="0"/>
        <w:ind w:left="1198" w:firstLine="0"/>
        <w:rPr>
          <w:sz w:val="20"/>
          <w:szCs w:val="20"/>
        </w:rPr>
      </w:pPr>
      <w:r>
        <w:rPr>
          <w:b/>
          <w:bCs/>
          <w:sz w:val="20"/>
          <w:szCs w:val="20"/>
        </w:rPr>
        <w:t>Kompetenca e të mësuarit për të nxënë</w:t>
      </w:r>
    </w:p>
    <w:p w:rsidR="00DA58E9" w:rsidRDefault="00DA58E9" w:rsidP="00DA58E9">
      <w:pPr>
        <w:pStyle w:val="BodyText"/>
        <w:kinsoku w:val="0"/>
        <w:overflowPunct w:val="0"/>
        <w:spacing w:before="40"/>
        <w:ind w:left="1198" w:firstLine="0"/>
        <w:rPr>
          <w:sz w:val="20"/>
          <w:szCs w:val="20"/>
        </w:rPr>
      </w:pPr>
      <w:r>
        <w:rPr>
          <w:b/>
          <w:bCs/>
          <w:spacing w:val="-1"/>
          <w:sz w:val="20"/>
          <w:szCs w:val="20"/>
        </w:rPr>
        <w:t>Nxënësi/ja:</w:t>
      </w:r>
    </w:p>
    <w:p w:rsidR="00DA58E9" w:rsidRDefault="00DA58E9" w:rsidP="005556B8">
      <w:pPr>
        <w:pStyle w:val="BodyText"/>
        <w:numPr>
          <w:ilvl w:val="0"/>
          <w:numId w:val="5"/>
        </w:numPr>
        <w:tabs>
          <w:tab w:val="left" w:pos="1483"/>
        </w:tabs>
        <w:kinsoku w:val="0"/>
        <w:overflowPunct w:val="0"/>
        <w:spacing w:before="12"/>
      </w:pPr>
      <w:r>
        <w:t>vendos</w:t>
      </w:r>
      <w:r>
        <w:rPr>
          <w:spacing w:val="-5"/>
        </w:rPr>
        <w:t xml:space="preserve"> </w:t>
      </w:r>
      <w:r>
        <w:t>mjetet</w:t>
      </w:r>
      <w:r>
        <w:rPr>
          <w:spacing w:val="-4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funksion</w:t>
      </w:r>
      <w:r>
        <w:rPr>
          <w:spacing w:val="-4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realizimit</w:t>
      </w:r>
      <w:r>
        <w:rPr>
          <w:spacing w:val="-4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krijimit</w:t>
      </w:r>
      <w:r>
        <w:rPr>
          <w:spacing w:val="-4"/>
        </w:rPr>
        <w:t xml:space="preserve"> </w:t>
      </w:r>
      <w:r>
        <w:t>muzikor;</w:t>
      </w:r>
    </w:p>
    <w:p w:rsidR="00DA58E9" w:rsidRDefault="00DA58E9" w:rsidP="005556B8">
      <w:pPr>
        <w:pStyle w:val="BodyText"/>
        <w:numPr>
          <w:ilvl w:val="0"/>
          <w:numId w:val="5"/>
        </w:numPr>
        <w:tabs>
          <w:tab w:val="left" w:pos="1483"/>
        </w:tabs>
        <w:kinsoku w:val="0"/>
        <w:overflowPunct w:val="0"/>
      </w:pPr>
      <w:r>
        <w:t>përdor</w:t>
      </w:r>
      <w:r>
        <w:rPr>
          <w:spacing w:val="-6"/>
        </w:rPr>
        <w:t xml:space="preserve"> </w:t>
      </w:r>
      <w:r>
        <w:t>burime</w:t>
      </w:r>
      <w:r>
        <w:rPr>
          <w:spacing w:val="-6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ndryshme</w:t>
      </w:r>
      <w:r>
        <w:rPr>
          <w:spacing w:val="-6"/>
        </w:rPr>
        <w:t xml:space="preserve"> </w:t>
      </w:r>
      <w:r>
        <w:t>informacioni</w:t>
      </w:r>
      <w:r>
        <w:rPr>
          <w:spacing w:val="-7"/>
        </w:rPr>
        <w:t xml:space="preserve"> </w:t>
      </w:r>
      <w:r>
        <w:t>për</w:t>
      </w:r>
      <w:r>
        <w:rPr>
          <w:spacing w:val="-6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realizuar</w:t>
      </w:r>
      <w:r>
        <w:rPr>
          <w:spacing w:val="-6"/>
        </w:rPr>
        <w:t xml:space="preserve"> </w:t>
      </w:r>
      <w:r>
        <w:t>një</w:t>
      </w:r>
      <w:r>
        <w:rPr>
          <w:spacing w:val="-5"/>
        </w:rPr>
        <w:t xml:space="preserve"> </w:t>
      </w:r>
      <w:r>
        <w:t>krijim</w:t>
      </w:r>
      <w:r>
        <w:rPr>
          <w:spacing w:val="-6"/>
        </w:rPr>
        <w:t xml:space="preserve"> </w:t>
      </w:r>
      <w:r>
        <w:t>muzikor;</w:t>
      </w:r>
    </w:p>
    <w:p w:rsidR="00DA58E9" w:rsidRDefault="00DA58E9" w:rsidP="005556B8">
      <w:pPr>
        <w:pStyle w:val="BodyText"/>
        <w:numPr>
          <w:ilvl w:val="0"/>
          <w:numId w:val="5"/>
        </w:numPr>
        <w:tabs>
          <w:tab w:val="left" w:pos="1483"/>
        </w:tabs>
        <w:kinsoku w:val="0"/>
        <w:overflowPunct w:val="0"/>
      </w:pPr>
      <w:r>
        <w:t>krijon</w:t>
      </w:r>
      <w:r>
        <w:rPr>
          <w:spacing w:val="-5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mënyrë</w:t>
      </w:r>
      <w:r>
        <w:rPr>
          <w:spacing w:val="-6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pavarur</w:t>
      </w:r>
      <w:r>
        <w:rPr>
          <w:spacing w:val="-5"/>
        </w:rPr>
        <w:t xml:space="preserve"> </w:t>
      </w:r>
      <w:r>
        <w:t>detyrën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dhënë.</w:t>
      </w:r>
    </w:p>
    <w:p w:rsidR="00DA58E9" w:rsidRDefault="00DA58E9" w:rsidP="00DA58E9">
      <w:pPr>
        <w:pStyle w:val="BodyText"/>
        <w:kinsoku w:val="0"/>
        <w:overflowPunct w:val="0"/>
        <w:spacing w:before="9"/>
        <w:ind w:left="0" w:firstLine="0"/>
        <w:rPr>
          <w:sz w:val="26"/>
          <w:szCs w:val="26"/>
        </w:rPr>
      </w:pPr>
    </w:p>
    <w:p w:rsidR="00DA58E9" w:rsidRDefault="00DA58E9" w:rsidP="00DA58E9">
      <w:pPr>
        <w:pStyle w:val="BodyText"/>
        <w:kinsoku w:val="0"/>
        <w:overflowPunct w:val="0"/>
        <w:spacing w:before="0"/>
        <w:ind w:left="1198" w:firstLine="0"/>
        <w:rPr>
          <w:sz w:val="20"/>
          <w:szCs w:val="20"/>
        </w:rPr>
      </w:pPr>
      <w:r>
        <w:rPr>
          <w:b/>
          <w:bCs/>
          <w:sz w:val="20"/>
          <w:szCs w:val="20"/>
        </w:rPr>
        <w:t>Kompetenca për jetën, sipërmarrjen dhe mjedisin</w:t>
      </w:r>
    </w:p>
    <w:p w:rsidR="00DA58E9" w:rsidRDefault="00DA58E9" w:rsidP="00DA58E9">
      <w:pPr>
        <w:pStyle w:val="BodyText"/>
        <w:kinsoku w:val="0"/>
        <w:overflowPunct w:val="0"/>
        <w:spacing w:before="40"/>
        <w:ind w:left="1198" w:firstLine="0"/>
        <w:rPr>
          <w:sz w:val="20"/>
          <w:szCs w:val="20"/>
        </w:rPr>
      </w:pPr>
      <w:r>
        <w:rPr>
          <w:b/>
          <w:bCs/>
          <w:spacing w:val="-1"/>
          <w:sz w:val="20"/>
          <w:szCs w:val="20"/>
        </w:rPr>
        <w:t>Nxënësi/ja:</w:t>
      </w:r>
    </w:p>
    <w:p w:rsidR="00DA58E9" w:rsidRDefault="00DA58E9" w:rsidP="005556B8">
      <w:pPr>
        <w:pStyle w:val="BodyText"/>
        <w:numPr>
          <w:ilvl w:val="0"/>
          <w:numId w:val="5"/>
        </w:numPr>
        <w:tabs>
          <w:tab w:val="left" w:pos="1483"/>
        </w:tabs>
        <w:kinsoku w:val="0"/>
        <w:overflowPunct w:val="0"/>
        <w:spacing w:before="12" w:line="250" w:lineRule="auto"/>
        <w:ind w:right="291"/>
      </w:pPr>
      <w:r>
        <w:t>merr</w:t>
      </w:r>
      <w:r>
        <w:rPr>
          <w:spacing w:val="-7"/>
        </w:rPr>
        <w:t xml:space="preserve"> </w:t>
      </w:r>
      <w:r>
        <w:t>përsipër</w:t>
      </w:r>
      <w:r>
        <w:rPr>
          <w:spacing w:val="-6"/>
        </w:rPr>
        <w:t xml:space="preserve"> </w:t>
      </w:r>
      <w:r>
        <w:t>ose</w:t>
      </w:r>
      <w:r>
        <w:rPr>
          <w:spacing w:val="-5"/>
        </w:rPr>
        <w:t xml:space="preserve"> </w:t>
      </w:r>
      <w:r>
        <w:t>drejton</w:t>
      </w:r>
      <w:r>
        <w:rPr>
          <w:spacing w:val="-6"/>
        </w:rPr>
        <w:t xml:space="preserve"> </w:t>
      </w:r>
      <w:r>
        <w:t>aktivitetet</w:t>
      </w:r>
      <w:r>
        <w:rPr>
          <w:spacing w:val="-6"/>
        </w:rPr>
        <w:t xml:space="preserve"> </w:t>
      </w:r>
      <w:r>
        <w:t>muzikore</w:t>
      </w:r>
      <w:r>
        <w:rPr>
          <w:spacing w:val="-7"/>
        </w:rPr>
        <w:t xml:space="preserve"> </w:t>
      </w:r>
      <w:r>
        <w:t>brenda</w:t>
      </w:r>
      <w:r>
        <w:rPr>
          <w:spacing w:val="-6"/>
        </w:rPr>
        <w:t xml:space="preserve"> </w:t>
      </w:r>
      <w:r>
        <w:t>dhe</w:t>
      </w:r>
      <w:r>
        <w:rPr>
          <w:spacing w:val="-5"/>
        </w:rPr>
        <w:t xml:space="preserve"> </w:t>
      </w:r>
      <w:r>
        <w:t>jashtë</w:t>
      </w:r>
      <w:r>
        <w:rPr>
          <w:spacing w:val="-7"/>
        </w:rPr>
        <w:t xml:space="preserve"> </w:t>
      </w:r>
      <w:r>
        <w:t>klasës,</w:t>
      </w:r>
      <w:r>
        <w:rPr>
          <w:spacing w:val="-5"/>
        </w:rPr>
        <w:t xml:space="preserve"> </w:t>
      </w:r>
      <w:r>
        <w:t>duke</w:t>
      </w:r>
      <w:r>
        <w:rPr>
          <w:spacing w:val="-6"/>
        </w:rPr>
        <w:t xml:space="preserve"> </w:t>
      </w:r>
      <w:r>
        <w:t>kontribuar</w:t>
      </w:r>
      <w:r>
        <w:rPr>
          <w:spacing w:val="-6"/>
        </w:rPr>
        <w:t xml:space="preserve"> </w:t>
      </w:r>
      <w:r>
        <w:t>në</w:t>
      </w:r>
      <w:r>
        <w:rPr>
          <w:w w:val="99"/>
        </w:rPr>
        <w:t xml:space="preserve"> </w:t>
      </w:r>
      <w:r>
        <w:t>mënyrë</w:t>
      </w:r>
      <w:r>
        <w:rPr>
          <w:spacing w:val="-15"/>
        </w:rPr>
        <w:t xml:space="preserve"> </w:t>
      </w:r>
      <w:r>
        <w:t>krijuese.</w:t>
      </w:r>
    </w:p>
    <w:p w:rsidR="00DA58E9" w:rsidRDefault="00DA58E9" w:rsidP="00DA58E9">
      <w:pPr>
        <w:pStyle w:val="BodyText"/>
        <w:kinsoku w:val="0"/>
        <w:overflowPunct w:val="0"/>
        <w:ind w:left="0" w:firstLine="0"/>
        <w:rPr>
          <w:sz w:val="25"/>
          <w:szCs w:val="25"/>
        </w:rPr>
      </w:pPr>
    </w:p>
    <w:p w:rsidR="00DA58E9" w:rsidRDefault="00DA58E9" w:rsidP="00DA58E9">
      <w:pPr>
        <w:pStyle w:val="BodyText"/>
        <w:kinsoku w:val="0"/>
        <w:overflowPunct w:val="0"/>
        <w:spacing w:before="0"/>
        <w:ind w:left="1198" w:firstLine="0"/>
        <w:rPr>
          <w:sz w:val="20"/>
          <w:szCs w:val="20"/>
        </w:rPr>
      </w:pPr>
      <w:r>
        <w:rPr>
          <w:b/>
          <w:bCs/>
          <w:sz w:val="20"/>
          <w:szCs w:val="20"/>
        </w:rPr>
        <w:t>Kompetenca personale</w:t>
      </w:r>
    </w:p>
    <w:p w:rsidR="00DA58E9" w:rsidRDefault="00DA58E9" w:rsidP="00DA58E9">
      <w:pPr>
        <w:pStyle w:val="BodyText"/>
        <w:kinsoku w:val="0"/>
        <w:overflowPunct w:val="0"/>
        <w:spacing w:before="40"/>
        <w:ind w:left="1198" w:firstLine="0"/>
        <w:rPr>
          <w:sz w:val="20"/>
          <w:szCs w:val="20"/>
        </w:rPr>
      </w:pPr>
      <w:r>
        <w:rPr>
          <w:b/>
          <w:bCs/>
          <w:spacing w:val="-1"/>
          <w:sz w:val="20"/>
          <w:szCs w:val="20"/>
        </w:rPr>
        <w:t>Nxënësi/ja:</w:t>
      </w:r>
    </w:p>
    <w:p w:rsidR="00DA58E9" w:rsidRDefault="00DA58E9" w:rsidP="005556B8">
      <w:pPr>
        <w:pStyle w:val="BodyText"/>
        <w:numPr>
          <w:ilvl w:val="0"/>
          <w:numId w:val="5"/>
        </w:numPr>
        <w:tabs>
          <w:tab w:val="left" w:pos="1483"/>
        </w:tabs>
        <w:kinsoku w:val="0"/>
        <w:overflowPunct w:val="0"/>
        <w:spacing w:before="12"/>
      </w:pPr>
      <w:r>
        <w:t>krijon</w:t>
      </w:r>
      <w:r>
        <w:rPr>
          <w:spacing w:val="42"/>
        </w:rPr>
        <w:t xml:space="preserve"> </w:t>
      </w:r>
      <w:r>
        <w:t>besimin</w:t>
      </w:r>
      <w:r>
        <w:rPr>
          <w:spacing w:val="42"/>
        </w:rPr>
        <w:t xml:space="preserve"> </w:t>
      </w:r>
      <w:r>
        <w:t>te</w:t>
      </w:r>
      <w:r>
        <w:rPr>
          <w:spacing w:val="-5"/>
        </w:rPr>
        <w:t xml:space="preserve"> </w:t>
      </w:r>
      <w:r>
        <w:t>vetja</w:t>
      </w:r>
      <w:r>
        <w:rPr>
          <w:spacing w:val="-5"/>
        </w:rPr>
        <w:t xml:space="preserve"> </w:t>
      </w:r>
      <w:r>
        <w:t>gjatë</w:t>
      </w:r>
      <w:r>
        <w:rPr>
          <w:spacing w:val="-5"/>
        </w:rPr>
        <w:t xml:space="preserve"> </w:t>
      </w:r>
      <w:r>
        <w:t>veprimtarive</w:t>
      </w:r>
      <w:r>
        <w:rPr>
          <w:spacing w:val="-5"/>
        </w:rPr>
        <w:t xml:space="preserve"> </w:t>
      </w:r>
      <w:r>
        <w:t>muzikore;</w:t>
      </w:r>
    </w:p>
    <w:p w:rsidR="00DA58E9" w:rsidRDefault="00DA58E9" w:rsidP="005556B8">
      <w:pPr>
        <w:pStyle w:val="BodyText"/>
        <w:numPr>
          <w:ilvl w:val="0"/>
          <w:numId w:val="5"/>
        </w:numPr>
        <w:tabs>
          <w:tab w:val="left" w:pos="1483"/>
        </w:tabs>
        <w:kinsoku w:val="0"/>
        <w:overflowPunct w:val="0"/>
      </w:pPr>
      <w:r>
        <w:t>merr</w:t>
      </w:r>
      <w:r>
        <w:rPr>
          <w:spacing w:val="-7"/>
        </w:rPr>
        <w:t xml:space="preserve"> </w:t>
      </w:r>
      <w:r>
        <w:t>pjesë</w:t>
      </w:r>
      <w:r>
        <w:rPr>
          <w:spacing w:val="-5"/>
        </w:rPr>
        <w:t xml:space="preserve"> </w:t>
      </w:r>
      <w:r>
        <w:t>në</w:t>
      </w:r>
      <w:r>
        <w:rPr>
          <w:spacing w:val="-6"/>
        </w:rPr>
        <w:t xml:space="preserve"> </w:t>
      </w:r>
      <w:r>
        <w:t>mënyrë</w:t>
      </w:r>
      <w:r>
        <w:rPr>
          <w:spacing w:val="-6"/>
        </w:rPr>
        <w:t xml:space="preserve"> </w:t>
      </w:r>
      <w:r>
        <w:t>aktive</w:t>
      </w:r>
      <w:r>
        <w:rPr>
          <w:spacing w:val="-7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jetën</w:t>
      </w:r>
      <w:r>
        <w:rPr>
          <w:spacing w:val="-7"/>
        </w:rPr>
        <w:t xml:space="preserve"> </w:t>
      </w:r>
      <w:r>
        <w:t>artistike</w:t>
      </w:r>
      <w:r>
        <w:rPr>
          <w:spacing w:val="-6"/>
        </w:rPr>
        <w:t xml:space="preserve"> </w:t>
      </w:r>
      <w:r>
        <w:rPr>
          <w:spacing w:val="-1"/>
        </w:rPr>
        <w:t>shkollore</w:t>
      </w:r>
      <w:r>
        <w:rPr>
          <w:spacing w:val="-5"/>
        </w:rPr>
        <w:t xml:space="preserve"> </w:t>
      </w:r>
      <w:r>
        <w:t>dhe</w:t>
      </w:r>
      <w:r>
        <w:rPr>
          <w:spacing w:val="-6"/>
        </w:rPr>
        <w:t xml:space="preserve"> </w:t>
      </w:r>
      <w:r>
        <w:t>komunitet;</w:t>
      </w:r>
    </w:p>
    <w:p w:rsidR="00DA58E9" w:rsidRDefault="00DA58E9" w:rsidP="005556B8">
      <w:pPr>
        <w:pStyle w:val="BodyText"/>
        <w:numPr>
          <w:ilvl w:val="0"/>
          <w:numId w:val="5"/>
        </w:numPr>
        <w:tabs>
          <w:tab w:val="left" w:pos="1483"/>
        </w:tabs>
        <w:kinsoku w:val="0"/>
        <w:overflowPunct w:val="0"/>
      </w:pPr>
      <w:r>
        <w:rPr>
          <w:spacing w:val="-1"/>
        </w:rPr>
        <w:t>ndërgjegjëson</w:t>
      </w:r>
      <w:r>
        <w:rPr>
          <w:spacing w:val="-5"/>
        </w:rPr>
        <w:t xml:space="preserve"> </w:t>
      </w:r>
      <w:r>
        <w:t>veten</w:t>
      </w:r>
      <w:r>
        <w:rPr>
          <w:spacing w:val="-5"/>
        </w:rPr>
        <w:t xml:space="preserve"> </w:t>
      </w:r>
      <w:r>
        <w:t>dhe</w:t>
      </w:r>
      <w:r>
        <w:rPr>
          <w:spacing w:val="-5"/>
        </w:rPr>
        <w:t xml:space="preserve"> </w:t>
      </w:r>
      <w:r>
        <w:t>zhvillon</w:t>
      </w:r>
      <w:r>
        <w:rPr>
          <w:spacing w:val="-6"/>
        </w:rPr>
        <w:t xml:space="preserve"> </w:t>
      </w:r>
      <w:r>
        <w:t>vetëbesimin</w:t>
      </w:r>
      <w:r>
        <w:rPr>
          <w:spacing w:val="43"/>
        </w:rPr>
        <w:t xml:space="preserve"> </w:t>
      </w:r>
      <w:r>
        <w:t>dhe</w:t>
      </w:r>
      <w:r>
        <w:rPr>
          <w:spacing w:val="43"/>
        </w:rPr>
        <w:t xml:space="preserve"> </w:t>
      </w:r>
      <w:r>
        <w:t>krijimin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besimit</w:t>
      </w:r>
      <w:r>
        <w:rPr>
          <w:spacing w:val="-5"/>
        </w:rPr>
        <w:t xml:space="preserve"> </w:t>
      </w:r>
      <w:r>
        <w:t>tek</w:t>
      </w:r>
      <w:r>
        <w:rPr>
          <w:spacing w:val="-6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tjerët.</w:t>
      </w:r>
    </w:p>
    <w:p w:rsidR="00DA58E9" w:rsidRDefault="00DA58E9" w:rsidP="00DA58E9">
      <w:pPr>
        <w:pStyle w:val="BodyText"/>
        <w:kinsoku w:val="0"/>
        <w:overflowPunct w:val="0"/>
        <w:spacing w:before="9"/>
        <w:ind w:left="0" w:firstLine="0"/>
        <w:rPr>
          <w:sz w:val="26"/>
          <w:szCs w:val="26"/>
        </w:rPr>
      </w:pPr>
    </w:p>
    <w:p w:rsidR="00DA58E9" w:rsidRDefault="00DA58E9" w:rsidP="00DA58E9">
      <w:pPr>
        <w:pStyle w:val="BodyText"/>
        <w:kinsoku w:val="0"/>
        <w:overflowPunct w:val="0"/>
        <w:spacing w:before="0"/>
        <w:ind w:left="1198" w:firstLine="0"/>
        <w:rPr>
          <w:sz w:val="20"/>
          <w:szCs w:val="20"/>
        </w:rPr>
      </w:pPr>
      <w:r>
        <w:rPr>
          <w:b/>
          <w:bCs/>
          <w:sz w:val="20"/>
          <w:szCs w:val="20"/>
        </w:rPr>
        <w:t>Kompetenca qytetare</w:t>
      </w:r>
    </w:p>
    <w:p w:rsidR="00DA58E9" w:rsidRDefault="00DA58E9" w:rsidP="00DA58E9">
      <w:pPr>
        <w:pStyle w:val="BodyText"/>
        <w:kinsoku w:val="0"/>
        <w:overflowPunct w:val="0"/>
        <w:spacing w:before="40"/>
        <w:ind w:left="1198" w:firstLine="0"/>
        <w:rPr>
          <w:sz w:val="20"/>
          <w:szCs w:val="20"/>
        </w:rPr>
      </w:pPr>
      <w:r>
        <w:rPr>
          <w:b/>
          <w:bCs/>
          <w:spacing w:val="-1"/>
          <w:sz w:val="20"/>
          <w:szCs w:val="20"/>
        </w:rPr>
        <w:t>Nxënësi/ja:</w:t>
      </w:r>
    </w:p>
    <w:p w:rsidR="00DA58E9" w:rsidRDefault="00DA58E9" w:rsidP="005556B8">
      <w:pPr>
        <w:pStyle w:val="BodyText"/>
        <w:numPr>
          <w:ilvl w:val="0"/>
          <w:numId w:val="5"/>
        </w:numPr>
        <w:tabs>
          <w:tab w:val="left" w:pos="1483"/>
        </w:tabs>
        <w:kinsoku w:val="0"/>
        <w:overflowPunct w:val="0"/>
        <w:spacing w:before="12"/>
      </w:pPr>
      <w:r>
        <w:t>bashkëpunon</w:t>
      </w:r>
      <w:r>
        <w:rPr>
          <w:spacing w:val="-6"/>
        </w:rPr>
        <w:t xml:space="preserve"> </w:t>
      </w:r>
      <w:r>
        <w:t>me</w:t>
      </w:r>
      <w:r>
        <w:rPr>
          <w:spacing w:val="-6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tjerët</w:t>
      </w:r>
      <w:r>
        <w:rPr>
          <w:spacing w:val="-7"/>
        </w:rPr>
        <w:t xml:space="preserve"> </w:t>
      </w:r>
      <w:r>
        <w:t>për</w:t>
      </w:r>
      <w:r>
        <w:rPr>
          <w:spacing w:val="-5"/>
        </w:rPr>
        <w:t xml:space="preserve"> </w:t>
      </w:r>
      <w:r>
        <w:t>çështje</w:t>
      </w:r>
      <w:r>
        <w:rPr>
          <w:spacing w:val="-7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ndryshme</w:t>
      </w:r>
      <w:r>
        <w:rPr>
          <w:spacing w:val="-6"/>
        </w:rPr>
        <w:t xml:space="preserve"> </w:t>
      </w:r>
      <w:r>
        <w:t>kulturore;</w:t>
      </w:r>
    </w:p>
    <w:p w:rsidR="00DA58E9" w:rsidRDefault="00DA58E9" w:rsidP="005556B8">
      <w:pPr>
        <w:pStyle w:val="BodyText"/>
        <w:numPr>
          <w:ilvl w:val="0"/>
          <w:numId w:val="5"/>
        </w:numPr>
        <w:tabs>
          <w:tab w:val="left" w:pos="1483"/>
        </w:tabs>
        <w:kinsoku w:val="0"/>
        <w:overflowPunct w:val="0"/>
      </w:pPr>
      <w:r>
        <w:t>respekton</w:t>
      </w:r>
      <w:r>
        <w:rPr>
          <w:spacing w:val="-6"/>
        </w:rPr>
        <w:t xml:space="preserve"> </w:t>
      </w:r>
      <w:r>
        <w:t>punën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tjerëve;</w:t>
      </w:r>
    </w:p>
    <w:p w:rsidR="00DA58E9" w:rsidRDefault="00DA58E9" w:rsidP="005556B8">
      <w:pPr>
        <w:pStyle w:val="BodyText"/>
        <w:numPr>
          <w:ilvl w:val="0"/>
          <w:numId w:val="5"/>
        </w:numPr>
        <w:tabs>
          <w:tab w:val="left" w:pos="1483"/>
        </w:tabs>
        <w:kinsoku w:val="0"/>
        <w:overflowPunct w:val="0"/>
        <w:spacing w:line="250" w:lineRule="auto"/>
        <w:ind w:right="635"/>
      </w:pPr>
      <w:r>
        <w:t>bashkëpunon</w:t>
      </w:r>
      <w:r>
        <w:rPr>
          <w:spacing w:val="-7"/>
        </w:rPr>
        <w:t xml:space="preserve"> </w:t>
      </w:r>
      <w:r>
        <w:t>me</w:t>
      </w:r>
      <w:r>
        <w:rPr>
          <w:spacing w:val="-6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tjerët</w:t>
      </w:r>
      <w:r>
        <w:rPr>
          <w:spacing w:val="-7"/>
        </w:rPr>
        <w:t xml:space="preserve"> </w:t>
      </w:r>
      <w:r>
        <w:t>pavarësisht</w:t>
      </w:r>
      <w:r>
        <w:rPr>
          <w:spacing w:val="-6"/>
        </w:rPr>
        <w:t xml:space="preserve"> </w:t>
      </w:r>
      <w:r>
        <w:t>kulturës,</w:t>
      </w:r>
      <w:r>
        <w:rPr>
          <w:spacing w:val="-6"/>
        </w:rPr>
        <w:t xml:space="preserve"> </w:t>
      </w:r>
      <w:r>
        <w:t>aftësive</w:t>
      </w:r>
      <w:r>
        <w:rPr>
          <w:spacing w:val="-7"/>
        </w:rPr>
        <w:t xml:space="preserve"> </w:t>
      </w:r>
      <w:r>
        <w:t>dhe</w:t>
      </w:r>
      <w:r>
        <w:rPr>
          <w:spacing w:val="-6"/>
        </w:rPr>
        <w:t xml:space="preserve"> </w:t>
      </w:r>
      <w:r>
        <w:t>nevojave</w:t>
      </w:r>
      <w:r>
        <w:rPr>
          <w:spacing w:val="-6"/>
        </w:rPr>
        <w:t xml:space="preserve"> </w:t>
      </w:r>
      <w:r>
        <w:t>brenda</w:t>
      </w:r>
      <w:r>
        <w:rPr>
          <w:spacing w:val="-6"/>
        </w:rPr>
        <w:t xml:space="preserve"> </w:t>
      </w:r>
      <w:r>
        <w:t>dhe</w:t>
      </w:r>
      <w:r>
        <w:rPr>
          <w:spacing w:val="-6"/>
        </w:rPr>
        <w:t xml:space="preserve"> </w:t>
      </w:r>
      <w:r>
        <w:t>jashtë</w:t>
      </w:r>
      <w:r>
        <w:rPr>
          <w:w w:val="99"/>
        </w:rPr>
        <w:t xml:space="preserve"> </w:t>
      </w:r>
      <w:r>
        <w:rPr>
          <w:spacing w:val="-1"/>
        </w:rPr>
        <w:t>shkollës</w:t>
      </w:r>
      <w:r>
        <w:rPr>
          <w:spacing w:val="-6"/>
        </w:rPr>
        <w:t xml:space="preserve"> </w:t>
      </w:r>
      <w:r>
        <w:t>për</w:t>
      </w:r>
      <w:r>
        <w:rPr>
          <w:spacing w:val="-6"/>
        </w:rPr>
        <w:t xml:space="preserve"> </w:t>
      </w:r>
      <w:r>
        <w:t>një</w:t>
      </w:r>
      <w:r>
        <w:rPr>
          <w:spacing w:val="-6"/>
        </w:rPr>
        <w:t xml:space="preserve"> </w:t>
      </w:r>
      <w:r>
        <w:t>qëllim</w:t>
      </w:r>
      <w:r>
        <w:rPr>
          <w:spacing w:val="-5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përbashkët.</w:t>
      </w:r>
    </w:p>
    <w:p w:rsidR="00DA58E9" w:rsidRDefault="00DA58E9" w:rsidP="00DA58E9">
      <w:pPr>
        <w:pStyle w:val="BodyText"/>
        <w:kinsoku w:val="0"/>
        <w:overflowPunct w:val="0"/>
        <w:ind w:left="0" w:firstLine="0"/>
        <w:rPr>
          <w:sz w:val="25"/>
          <w:szCs w:val="25"/>
        </w:rPr>
      </w:pPr>
    </w:p>
    <w:p w:rsidR="00DA58E9" w:rsidRDefault="00DA58E9" w:rsidP="00DA58E9">
      <w:pPr>
        <w:pStyle w:val="BodyText"/>
        <w:kinsoku w:val="0"/>
        <w:overflowPunct w:val="0"/>
        <w:spacing w:before="0"/>
        <w:ind w:left="1198" w:firstLine="0"/>
        <w:rPr>
          <w:sz w:val="20"/>
          <w:szCs w:val="20"/>
        </w:rPr>
      </w:pPr>
      <w:r>
        <w:rPr>
          <w:b/>
          <w:bCs/>
          <w:sz w:val="20"/>
          <w:szCs w:val="20"/>
        </w:rPr>
        <w:t>Kompetenca digjitale</w:t>
      </w:r>
    </w:p>
    <w:p w:rsidR="00DA58E9" w:rsidRDefault="00DA58E9" w:rsidP="00DA58E9">
      <w:pPr>
        <w:pStyle w:val="BodyText"/>
        <w:kinsoku w:val="0"/>
        <w:overflowPunct w:val="0"/>
        <w:spacing w:before="40"/>
        <w:ind w:left="1198" w:firstLine="0"/>
        <w:rPr>
          <w:sz w:val="20"/>
          <w:szCs w:val="20"/>
        </w:rPr>
      </w:pPr>
      <w:r>
        <w:rPr>
          <w:b/>
          <w:bCs/>
          <w:spacing w:val="-1"/>
          <w:sz w:val="20"/>
          <w:szCs w:val="20"/>
        </w:rPr>
        <w:t>Nxënësi/ja:</w:t>
      </w:r>
    </w:p>
    <w:p w:rsidR="00DA58E9" w:rsidRDefault="00DA58E9" w:rsidP="005556B8">
      <w:pPr>
        <w:pStyle w:val="BodyText"/>
        <w:numPr>
          <w:ilvl w:val="0"/>
          <w:numId w:val="5"/>
        </w:numPr>
        <w:tabs>
          <w:tab w:val="left" w:pos="1483"/>
        </w:tabs>
        <w:kinsoku w:val="0"/>
        <w:overflowPunct w:val="0"/>
        <w:spacing w:before="12"/>
      </w:pPr>
      <w:r>
        <w:rPr>
          <w:spacing w:val="-1"/>
        </w:rPr>
        <w:t>shkëmben</w:t>
      </w:r>
      <w:r>
        <w:rPr>
          <w:spacing w:val="-7"/>
        </w:rPr>
        <w:t xml:space="preserve"> </w:t>
      </w:r>
      <w:r>
        <w:t>informacion</w:t>
      </w:r>
      <w:r>
        <w:rPr>
          <w:spacing w:val="-8"/>
        </w:rPr>
        <w:t xml:space="preserve"> </w:t>
      </w:r>
      <w:r>
        <w:rPr>
          <w:spacing w:val="-1"/>
        </w:rPr>
        <w:t>si</w:t>
      </w:r>
      <w:r>
        <w:rPr>
          <w:spacing w:val="-6"/>
        </w:rPr>
        <w:t xml:space="preserve"> </w:t>
      </w:r>
      <w:r>
        <w:t>dhe</w:t>
      </w:r>
      <w:r>
        <w:rPr>
          <w:spacing w:val="-7"/>
        </w:rPr>
        <w:t xml:space="preserve"> </w:t>
      </w:r>
      <w:r>
        <w:t>bashkëpunon</w:t>
      </w:r>
      <w:r>
        <w:rPr>
          <w:spacing w:val="-7"/>
        </w:rPr>
        <w:t xml:space="preserve"> </w:t>
      </w:r>
      <w:r>
        <w:t>në</w:t>
      </w:r>
      <w:r>
        <w:rPr>
          <w:spacing w:val="-6"/>
        </w:rPr>
        <w:t xml:space="preserve"> </w:t>
      </w:r>
      <w:r>
        <w:t>rrjetet</w:t>
      </w:r>
      <w:r>
        <w:rPr>
          <w:spacing w:val="-7"/>
        </w:rPr>
        <w:t xml:space="preserve"> </w:t>
      </w:r>
      <w:r>
        <w:t>informuese</w:t>
      </w:r>
      <w:r>
        <w:rPr>
          <w:spacing w:val="-8"/>
        </w:rPr>
        <w:t xml:space="preserve"> </w:t>
      </w:r>
      <w:r>
        <w:t>në</w:t>
      </w:r>
      <w:r>
        <w:rPr>
          <w:spacing w:val="-6"/>
        </w:rPr>
        <w:t xml:space="preserve"> </w:t>
      </w:r>
      <w:r>
        <w:t>internet;</w:t>
      </w:r>
    </w:p>
    <w:p w:rsidR="00DA58E9" w:rsidRDefault="00DA58E9" w:rsidP="005556B8">
      <w:pPr>
        <w:pStyle w:val="BodyText"/>
        <w:numPr>
          <w:ilvl w:val="0"/>
          <w:numId w:val="5"/>
        </w:numPr>
        <w:tabs>
          <w:tab w:val="left" w:pos="1483"/>
        </w:tabs>
        <w:kinsoku w:val="0"/>
        <w:overflowPunct w:val="0"/>
        <w:spacing w:line="250" w:lineRule="auto"/>
        <w:ind w:right="215"/>
      </w:pPr>
      <w:r>
        <w:rPr>
          <w:spacing w:val="-1"/>
        </w:rPr>
        <w:lastRenderedPageBreak/>
        <w:t>Përdor</w:t>
      </w:r>
      <w:r>
        <w:rPr>
          <w:spacing w:val="-5"/>
        </w:rPr>
        <w:t xml:space="preserve"> </w:t>
      </w:r>
      <w:r>
        <w:t>njeh</w:t>
      </w:r>
      <w:r>
        <w:rPr>
          <w:spacing w:val="-6"/>
        </w:rPr>
        <w:t xml:space="preserve"> </w:t>
      </w:r>
      <w:r>
        <w:t>mjetet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ndryshme</w:t>
      </w:r>
      <w:r>
        <w:rPr>
          <w:spacing w:val="-6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funksion</w:t>
      </w:r>
      <w:r>
        <w:rPr>
          <w:spacing w:val="-6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informacionit</w:t>
      </w:r>
      <w:r>
        <w:rPr>
          <w:spacing w:val="-6"/>
        </w:rPr>
        <w:t xml:space="preserve"> </w:t>
      </w:r>
      <w:r>
        <w:t>muzikor</w:t>
      </w:r>
      <w:r>
        <w:rPr>
          <w:spacing w:val="-6"/>
        </w:rPr>
        <w:t xml:space="preserve"> </w:t>
      </w:r>
      <w:r>
        <w:rPr>
          <w:spacing w:val="-1"/>
        </w:rPr>
        <w:t>si:</w:t>
      </w:r>
      <w:r>
        <w:rPr>
          <w:spacing w:val="-4"/>
        </w:rPr>
        <w:t xml:space="preserve"> </w:t>
      </w:r>
      <w:r>
        <w:t>magnetofon,</w:t>
      </w:r>
      <w:r>
        <w:rPr>
          <w:spacing w:val="-6"/>
        </w:rPr>
        <w:t xml:space="preserve"> </w:t>
      </w:r>
      <w:r>
        <w:t>audio,</w:t>
      </w:r>
      <w:r>
        <w:rPr>
          <w:spacing w:val="23"/>
          <w:w w:val="99"/>
        </w:rPr>
        <w:t xml:space="preserve"> </w:t>
      </w:r>
      <w:r>
        <w:t>video,</w:t>
      </w:r>
      <w:r>
        <w:rPr>
          <w:spacing w:val="-3"/>
        </w:rPr>
        <w:t xml:space="preserve"> </w:t>
      </w:r>
      <w:r>
        <w:t>CD,</w:t>
      </w:r>
      <w:r>
        <w:rPr>
          <w:spacing w:val="-4"/>
        </w:rPr>
        <w:t xml:space="preserve"> </w:t>
      </w:r>
      <w:r>
        <w:rPr>
          <w:spacing w:val="-1"/>
        </w:rPr>
        <w:t>DVD</w:t>
      </w:r>
      <w:r>
        <w:rPr>
          <w:spacing w:val="-2"/>
        </w:rPr>
        <w:t xml:space="preserve"> </w:t>
      </w:r>
      <w:r>
        <w:t>etj.</w:t>
      </w:r>
    </w:p>
    <w:p w:rsidR="00DA58E9" w:rsidRDefault="00DA58E9" w:rsidP="005556B8">
      <w:pPr>
        <w:pStyle w:val="BodyText"/>
        <w:numPr>
          <w:ilvl w:val="0"/>
          <w:numId w:val="5"/>
        </w:numPr>
        <w:tabs>
          <w:tab w:val="left" w:pos="1483"/>
        </w:tabs>
        <w:kinsoku w:val="0"/>
        <w:overflowPunct w:val="0"/>
        <w:spacing w:line="250" w:lineRule="auto"/>
        <w:ind w:right="215"/>
        <w:sectPr w:rsidR="00DA58E9">
          <w:pgSz w:w="10320" w:h="14400"/>
          <w:pgMar w:top="940" w:right="920" w:bottom="780" w:left="0" w:header="0" w:footer="586" w:gutter="0"/>
          <w:cols w:space="720" w:equalWidth="0">
            <w:col w:w="9400"/>
          </w:cols>
          <w:noEndnote/>
        </w:sectPr>
      </w:pPr>
    </w:p>
    <w:p w:rsidR="00DA58E9" w:rsidRDefault="00DA58E9" w:rsidP="00DA58E9">
      <w:pPr>
        <w:pStyle w:val="BodyText"/>
        <w:kinsoku w:val="0"/>
        <w:overflowPunct w:val="0"/>
        <w:spacing w:before="1"/>
        <w:ind w:left="0" w:firstLine="0"/>
        <w:rPr>
          <w:sz w:val="25"/>
          <w:szCs w:val="25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5"/>
        <w:gridCol w:w="1435"/>
        <w:gridCol w:w="545"/>
        <w:gridCol w:w="859"/>
        <w:gridCol w:w="2111"/>
        <w:gridCol w:w="406"/>
        <w:gridCol w:w="2386"/>
      </w:tblGrid>
      <w:tr w:rsidR="00DA58E9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2"/>
        </w:trPr>
        <w:tc>
          <w:tcPr>
            <w:tcW w:w="81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AFAF"/>
          </w:tcPr>
          <w:p w:rsidR="00DA58E9" w:rsidRDefault="00DA58E9" w:rsidP="00453ED2">
            <w:pPr>
              <w:pStyle w:val="TableParagraph"/>
              <w:kinsoku w:val="0"/>
              <w:overflowPunct w:val="0"/>
              <w:spacing w:line="248" w:lineRule="exact"/>
              <w:ind w:left="1707"/>
            </w:pPr>
            <w:r>
              <w:rPr>
                <w:b/>
                <w:bCs/>
                <w:spacing w:val="-1"/>
                <w:sz w:val="22"/>
                <w:szCs w:val="22"/>
              </w:rPr>
              <w:t>Rezultatet</w:t>
            </w:r>
            <w:r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e</w:t>
            </w:r>
            <w:r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të</w:t>
            </w:r>
            <w:r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nxënit</w:t>
            </w:r>
            <w:r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sipas</w:t>
            </w:r>
            <w:r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kompetencave</w:t>
            </w:r>
            <w:r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të</w:t>
            </w:r>
            <w:r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lëndës</w:t>
            </w:r>
          </w:p>
        </w:tc>
      </w:tr>
      <w:tr w:rsidR="00DA58E9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9"/>
        </w:trPr>
        <w:tc>
          <w:tcPr>
            <w:tcW w:w="2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line="248" w:lineRule="exact"/>
              <w:ind w:left="435"/>
            </w:pPr>
            <w:r>
              <w:rPr>
                <w:b/>
                <w:bCs/>
                <w:sz w:val="22"/>
                <w:szCs w:val="22"/>
              </w:rPr>
              <w:t>Krijimi</w:t>
            </w:r>
            <w:r>
              <w:rPr>
                <w:b/>
                <w:bCs/>
                <w:spacing w:val="-17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muzikor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line="256" w:lineRule="auto"/>
              <w:ind w:left="1084" w:right="324" w:hanging="758"/>
            </w:pPr>
            <w:r>
              <w:rPr>
                <w:b/>
                <w:bCs/>
                <w:spacing w:val="-1"/>
                <w:sz w:val="22"/>
                <w:szCs w:val="22"/>
              </w:rPr>
              <w:t>Performimi/interpretimi</w:t>
            </w:r>
            <w:r>
              <w:rPr>
                <w:b/>
                <w:bCs/>
                <w:spacing w:val="36"/>
                <w:w w:val="99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muzikor</w:t>
            </w:r>
          </w:p>
        </w:tc>
        <w:tc>
          <w:tcPr>
            <w:tcW w:w="2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ind w:left="595"/>
            </w:pPr>
            <w:r>
              <w:rPr>
                <w:b/>
                <w:bCs/>
                <w:spacing w:val="-1"/>
                <w:sz w:val="20"/>
                <w:szCs w:val="20"/>
              </w:rPr>
              <w:t>Vlerësimi</w:t>
            </w:r>
            <w:r>
              <w:rPr>
                <w:b/>
                <w:bCs/>
                <w:spacing w:val="-16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muzikor</w:t>
            </w:r>
          </w:p>
        </w:tc>
      </w:tr>
      <w:tr w:rsidR="00DA58E9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912"/>
        </w:trPr>
        <w:tc>
          <w:tcPr>
            <w:tcW w:w="2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line="248" w:lineRule="exact"/>
              <w:ind w:left="51"/>
              <w:rPr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Nxënësi/ja:</w:t>
            </w:r>
          </w:p>
          <w:p w:rsidR="00DA58E9" w:rsidRDefault="00DA58E9" w:rsidP="005556B8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kinsoku w:val="0"/>
              <w:overflowPunct w:val="0"/>
              <w:spacing w:before="8" w:line="250" w:lineRule="auto"/>
              <w:ind w:right="20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ndërton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këndon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shkallë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shenjë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armatur;</w:t>
            </w:r>
          </w:p>
          <w:p w:rsidR="00DA58E9" w:rsidRDefault="00DA58E9" w:rsidP="005556B8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kinsoku w:val="0"/>
              <w:overflowPunct w:val="0"/>
              <w:spacing w:line="250" w:lineRule="auto"/>
              <w:ind w:right="6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demonstron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kuptimin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ndërtimit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tyre;</w:t>
            </w:r>
          </w:p>
          <w:p w:rsidR="00DA58E9" w:rsidRDefault="00DA58E9" w:rsidP="005556B8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kinsoku w:val="0"/>
              <w:overflowPunct w:val="0"/>
              <w:spacing w:line="250" w:lineRule="auto"/>
              <w:ind w:right="62"/>
            </w:pPr>
            <w:r>
              <w:rPr>
                <w:sz w:val="21"/>
                <w:szCs w:val="21"/>
              </w:rPr>
              <w:t>demonstron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kuptimin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tonaliteteve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pjesë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ndryshme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duke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dhënë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mendimin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vet.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line="248" w:lineRule="exact"/>
              <w:ind w:left="51"/>
              <w:rPr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Nxënësi/ja:</w:t>
            </w:r>
          </w:p>
          <w:p w:rsidR="00DA58E9" w:rsidRDefault="00DA58E9" w:rsidP="005556B8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kinsoku w:val="0"/>
              <w:overflowPunct w:val="0"/>
              <w:spacing w:before="8" w:line="250" w:lineRule="auto"/>
              <w:ind w:right="488" w:hanging="3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këndon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duke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respektuar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kohët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simbolikat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mësuara;</w:t>
            </w:r>
          </w:p>
          <w:p w:rsidR="00DA58E9" w:rsidRDefault="00DA58E9" w:rsidP="005556B8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kinsoku w:val="0"/>
              <w:overflowPunct w:val="0"/>
              <w:spacing w:line="250" w:lineRule="auto"/>
              <w:ind w:right="225" w:hanging="3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këndon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ushtrime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kohët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mësuara;</w:t>
            </w:r>
          </w:p>
          <w:p w:rsidR="00DA58E9" w:rsidRDefault="00DA58E9" w:rsidP="005556B8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kinsoku w:val="0"/>
              <w:overflowPunct w:val="0"/>
              <w:spacing w:line="250" w:lineRule="auto"/>
              <w:ind w:right="219" w:hanging="3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këndon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duke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respektuar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teknikën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këndimit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përmes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rregullave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përcaktuara;</w:t>
            </w:r>
          </w:p>
          <w:p w:rsidR="00DA58E9" w:rsidRDefault="00DA58E9" w:rsidP="005556B8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kinsoku w:val="0"/>
              <w:overflowPunct w:val="0"/>
              <w:spacing w:line="250" w:lineRule="auto"/>
              <w:ind w:right="703" w:hanging="3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interpreton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këngët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ndjenjë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emocion;</w:t>
            </w:r>
          </w:p>
          <w:p w:rsidR="00DA58E9" w:rsidRDefault="00DA58E9" w:rsidP="005556B8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kinsoku w:val="0"/>
              <w:overflowPunct w:val="0"/>
              <w:spacing w:line="250" w:lineRule="auto"/>
              <w:ind w:right="137" w:hanging="3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interpreton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zë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ose </w:t>
            </w:r>
            <w:r>
              <w:rPr>
                <w:spacing w:val="-2"/>
                <w:sz w:val="21"/>
                <w:szCs w:val="21"/>
              </w:rPr>
              <w:t>fi</w:t>
            </w:r>
            <w:r>
              <w:rPr>
                <w:spacing w:val="-1"/>
                <w:sz w:val="21"/>
                <w:szCs w:val="21"/>
              </w:rPr>
              <w:t>shkëllimë</w:t>
            </w:r>
            <w:r>
              <w:rPr>
                <w:spacing w:val="-1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motivet</w:t>
            </w:r>
            <w:r>
              <w:rPr>
                <w:spacing w:val="-1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këngë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apo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melodi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popullore;</w:t>
            </w:r>
          </w:p>
          <w:p w:rsidR="00DA58E9" w:rsidRDefault="00DA58E9" w:rsidP="005556B8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kinsoku w:val="0"/>
              <w:overflowPunct w:val="0"/>
              <w:spacing w:line="250" w:lineRule="auto"/>
              <w:ind w:right="552" w:hanging="3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përdor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media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(DVD, CD,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magnetofon)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prezantuar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punën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vet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spacing w:line="250" w:lineRule="auto"/>
              <w:ind w:left="411" w:right="5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mbi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popullore,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periudhë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historike,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biogra</w:t>
            </w:r>
            <w:r>
              <w:rPr>
                <w:spacing w:val="-2"/>
                <w:sz w:val="21"/>
                <w:szCs w:val="21"/>
              </w:rPr>
              <w:t>fi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27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kompozitori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ose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mbi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vepër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shqiptare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apo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huaj;</w:t>
            </w:r>
          </w:p>
          <w:p w:rsidR="00DA58E9" w:rsidRDefault="00DA58E9" w:rsidP="005556B8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kinsoku w:val="0"/>
              <w:overflowPunct w:val="0"/>
              <w:spacing w:line="250" w:lineRule="auto"/>
              <w:ind w:right="384" w:hanging="3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ndan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përvojën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vet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</w:t>
            </w:r>
            <w:r>
              <w:rPr>
                <w:spacing w:val="-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tjerët;</w:t>
            </w:r>
          </w:p>
          <w:p w:rsidR="00DA58E9" w:rsidRDefault="00DA58E9" w:rsidP="005556B8">
            <w:pPr>
              <w:pStyle w:val="ListParagraph"/>
              <w:numPr>
                <w:ilvl w:val="0"/>
                <w:numId w:val="3"/>
              </w:numPr>
              <w:tabs>
                <w:tab w:val="left" w:pos="412"/>
              </w:tabs>
              <w:kinsoku w:val="0"/>
              <w:overflowPunct w:val="0"/>
              <w:spacing w:line="250" w:lineRule="auto"/>
              <w:ind w:right="68" w:hanging="360"/>
            </w:pPr>
            <w:r>
              <w:rPr>
                <w:sz w:val="21"/>
                <w:szCs w:val="21"/>
              </w:rPr>
              <w:t>performon/interpreton</w:t>
            </w:r>
            <w:r>
              <w:rPr>
                <w:spacing w:val="-2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këngët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organizimet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klasës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apo</w:t>
            </w:r>
            <w:r>
              <w:rPr>
                <w:spacing w:val="27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shkollës.</w:t>
            </w:r>
          </w:p>
        </w:tc>
        <w:tc>
          <w:tcPr>
            <w:tcW w:w="2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line="248" w:lineRule="exact"/>
              <w:ind w:left="51"/>
              <w:rPr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Nxënësi/ja:</w:t>
            </w:r>
          </w:p>
          <w:p w:rsidR="00DA58E9" w:rsidRDefault="00DA58E9" w:rsidP="005556B8">
            <w:pPr>
              <w:pStyle w:val="ListParagraph"/>
              <w:numPr>
                <w:ilvl w:val="0"/>
                <w:numId w:val="2"/>
              </w:numPr>
              <w:tabs>
                <w:tab w:val="left" w:pos="412"/>
              </w:tabs>
              <w:kinsoku w:val="0"/>
              <w:overflowPunct w:val="0"/>
              <w:spacing w:before="8" w:line="250" w:lineRule="auto"/>
              <w:ind w:right="67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reflekton</w:t>
            </w:r>
            <w:r>
              <w:rPr>
                <w:spacing w:val="-2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emocionet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që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krijon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një</w:t>
            </w:r>
            <w:r>
              <w:rPr>
                <w:spacing w:val="-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vepër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spacing w:line="250" w:lineRule="auto"/>
              <w:ind w:left="411" w:right="321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muzikore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gjatë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kohës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që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interpretohet/luhet;</w:t>
            </w:r>
          </w:p>
          <w:p w:rsidR="00DA58E9" w:rsidRDefault="00DA58E9" w:rsidP="005556B8">
            <w:pPr>
              <w:pStyle w:val="ListParagraph"/>
              <w:numPr>
                <w:ilvl w:val="0"/>
                <w:numId w:val="2"/>
              </w:numPr>
              <w:tabs>
                <w:tab w:val="left" w:pos="412"/>
              </w:tabs>
              <w:kinsoku w:val="0"/>
              <w:overflowPunct w:val="0"/>
              <w:spacing w:line="250" w:lineRule="auto"/>
              <w:ind w:right="16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përdor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gjuhë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qartë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thjeshtë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gjatë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përjetimit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emocional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muzikës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filmave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që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dëgjon;</w:t>
            </w:r>
          </w:p>
          <w:p w:rsidR="00DA58E9" w:rsidRDefault="00DA58E9" w:rsidP="005556B8">
            <w:pPr>
              <w:pStyle w:val="ListParagraph"/>
              <w:numPr>
                <w:ilvl w:val="0"/>
                <w:numId w:val="2"/>
              </w:numPr>
              <w:tabs>
                <w:tab w:val="left" w:pos="412"/>
              </w:tabs>
              <w:kinsoku w:val="0"/>
              <w:overflowPunct w:val="0"/>
              <w:spacing w:line="250" w:lineRule="auto"/>
              <w:ind w:right="9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përdor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fjalor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thjeshtë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muzikor;</w:t>
            </w:r>
          </w:p>
          <w:p w:rsidR="00DA58E9" w:rsidRDefault="00DA58E9" w:rsidP="005556B8">
            <w:pPr>
              <w:pStyle w:val="ListParagraph"/>
              <w:numPr>
                <w:ilvl w:val="0"/>
                <w:numId w:val="2"/>
              </w:numPr>
              <w:tabs>
                <w:tab w:val="left" w:pos="412"/>
              </w:tabs>
              <w:kinsoku w:val="0"/>
              <w:overflowPunct w:val="0"/>
              <w:spacing w:line="250" w:lineRule="auto"/>
              <w:ind w:right="22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respekton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pjesë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kulturave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tjera;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spacing w:line="250" w:lineRule="auto"/>
              <w:ind w:left="411" w:right="356"/>
              <w:jc w:val="both"/>
            </w:pPr>
            <w:r>
              <w:rPr>
                <w:sz w:val="21"/>
                <w:szCs w:val="21"/>
              </w:rPr>
              <w:t>merr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pjesë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aktivitete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ndryshme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brenda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jashtë</w:t>
            </w:r>
            <w:r>
              <w:rPr>
                <w:spacing w:val="-14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shkollës.</w:t>
            </w:r>
          </w:p>
        </w:tc>
      </w:tr>
      <w:tr w:rsidR="00DA58E9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5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AFAF"/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0"/>
              <w:ind w:left="87"/>
            </w:pPr>
            <w:r>
              <w:rPr>
                <w:b/>
                <w:bCs/>
                <w:spacing w:val="-8"/>
                <w:sz w:val="21"/>
                <w:szCs w:val="21"/>
              </w:rPr>
              <w:t>Nr.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AFAF"/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0"/>
              <w:ind w:left="300"/>
            </w:pPr>
            <w:r>
              <w:rPr>
                <w:b/>
                <w:bCs/>
                <w:spacing w:val="-6"/>
                <w:sz w:val="21"/>
                <w:szCs w:val="21"/>
              </w:rPr>
              <w:t>Tematika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AFAF"/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0" w:line="250" w:lineRule="auto"/>
              <w:ind w:left="263" w:right="261" w:firstLine="160"/>
            </w:pPr>
            <w:r>
              <w:rPr>
                <w:b/>
                <w:bCs/>
                <w:spacing w:val="-9"/>
                <w:sz w:val="21"/>
                <w:szCs w:val="21"/>
              </w:rPr>
              <w:t>Temat</w:t>
            </w:r>
            <w:r>
              <w:rPr>
                <w:b/>
                <w:bCs/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w w:val="95"/>
                <w:sz w:val="21"/>
                <w:szCs w:val="21"/>
              </w:rPr>
              <w:t>mësimore</w:t>
            </w:r>
          </w:p>
        </w:tc>
        <w:tc>
          <w:tcPr>
            <w:tcW w:w="2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AFAF"/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0" w:line="250" w:lineRule="auto"/>
              <w:ind w:left="974" w:right="127" w:hanging="846"/>
            </w:pPr>
            <w:r>
              <w:rPr>
                <w:b/>
                <w:bCs/>
                <w:spacing w:val="-7"/>
                <w:sz w:val="21"/>
                <w:szCs w:val="21"/>
              </w:rPr>
              <w:t>Situata</w:t>
            </w:r>
            <w:r>
              <w:rPr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2"/>
                <w:sz w:val="21"/>
                <w:szCs w:val="21"/>
              </w:rPr>
              <w:t>parashikuar</w:t>
            </w:r>
            <w:r>
              <w:rPr>
                <w:b/>
                <w:bCs/>
                <w:spacing w:val="-8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të</w:t>
            </w:r>
            <w:r>
              <w:rPr>
                <w:b/>
                <w:bCs/>
                <w:spacing w:val="25"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nxënit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AFAF"/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0"/>
              <w:jc w:val="center"/>
            </w:pPr>
            <w:r>
              <w:rPr>
                <w:b/>
                <w:bCs/>
                <w:sz w:val="21"/>
                <w:szCs w:val="21"/>
              </w:rPr>
              <w:t>Burimet</w:t>
            </w:r>
          </w:p>
        </w:tc>
      </w:tr>
      <w:tr w:rsidR="00DA58E9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37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4"/>
              <w:ind w:left="80"/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4" w:line="250" w:lineRule="auto"/>
              <w:ind w:left="74" w:right="325"/>
            </w:pPr>
            <w:r>
              <w:rPr>
                <w:spacing w:val="-1"/>
                <w:sz w:val="21"/>
                <w:szCs w:val="21"/>
              </w:rPr>
              <w:t>Gjuha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w w:val="95"/>
                <w:sz w:val="21"/>
                <w:szCs w:val="21"/>
              </w:rPr>
              <w:t>komunikimi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(GJ&amp;K)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4" w:line="250" w:lineRule="auto"/>
              <w:ind w:left="74" w:right="196"/>
            </w:pPr>
            <w:r>
              <w:rPr>
                <w:spacing w:val="-1"/>
                <w:sz w:val="21"/>
                <w:szCs w:val="21"/>
              </w:rPr>
              <w:t>Shkalla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Sol</w:t>
            </w:r>
            <w:r>
              <w:rPr>
                <w:spacing w:val="19"/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Maxhore</w:t>
            </w:r>
          </w:p>
        </w:tc>
        <w:tc>
          <w:tcPr>
            <w:tcW w:w="2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0" w:line="250" w:lineRule="auto"/>
              <w:ind w:left="74" w:right="137"/>
              <w:rPr>
                <w:sz w:val="21"/>
                <w:szCs w:val="21"/>
              </w:rPr>
            </w:pPr>
            <w:r>
              <w:rPr>
                <w:b/>
                <w:bCs/>
                <w:spacing w:val="-1"/>
                <w:sz w:val="21"/>
                <w:szCs w:val="21"/>
              </w:rPr>
              <w:t>Situata</w:t>
            </w:r>
            <w:r>
              <w:rPr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të</w:t>
            </w:r>
            <w:r>
              <w:rPr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nxënit:</w:t>
            </w:r>
            <w:r>
              <w:rPr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Loja</w:t>
            </w:r>
            <w:r>
              <w:rPr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radhitjes</w:t>
            </w:r>
            <w:r>
              <w:rPr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së</w:t>
            </w:r>
            <w:r>
              <w:rPr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notave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spacing w:line="250" w:lineRule="auto"/>
              <w:ind w:left="74" w:right="166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nxënës/e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mbajnë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duar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fletë</w:t>
            </w:r>
            <w:r>
              <w:rPr>
                <w:spacing w:val="-14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A4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shkruar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ngjyrë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notën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përkatëse,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vendosen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sipas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vendodhjes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notës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pentagramin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spacing w:line="250" w:lineRule="auto"/>
              <w:ind w:left="74" w:right="299"/>
            </w:pPr>
            <w:r>
              <w:rPr>
                <w:sz w:val="21"/>
                <w:szCs w:val="21"/>
              </w:rPr>
              <w:t>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vizatuar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dyshemenë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klasës,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ku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secili/a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lexon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notën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që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mban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dorë: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pacing w:val="-1"/>
                <w:sz w:val="21"/>
                <w:szCs w:val="21"/>
              </w:rPr>
              <w:t>Sol,</w:t>
            </w:r>
            <w:r>
              <w:rPr>
                <w:b/>
                <w:bCs/>
                <w:i/>
                <w:i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z w:val="21"/>
                <w:szCs w:val="21"/>
              </w:rPr>
              <w:t>la,</w:t>
            </w:r>
            <w:r>
              <w:rPr>
                <w:b/>
                <w:bCs/>
                <w:i/>
                <w:i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pacing w:val="-1"/>
                <w:sz w:val="21"/>
                <w:szCs w:val="21"/>
              </w:rPr>
              <w:t>si,</w:t>
            </w:r>
            <w:r>
              <w:rPr>
                <w:b/>
                <w:bCs/>
                <w:i/>
                <w:i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z w:val="21"/>
                <w:szCs w:val="21"/>
              </w:rPr>
              <w:t>do,re,</w:t>
            </w:r>
            <w:r>
              <w:rPr>
                <w:b/>
                <w:bCs/>
                <w:i/>
                <w:iCs/>
                <w:spacing w:val="-4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z w:val="21"/>
                <w:szCs w:val="21"/>
              </w:rPr>
              <w:t>mi,</w:t>
            </w:r>
            <w:r>
              <w:rPr>
                <w:b/>
                <w:bCs/>
                <w:i/>
                <w:i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z w:val="21"/>
                <w:szCs w:val="21"/>
              </w:rPr>
              <w:t>fa#,</w:t>
            </w:r>
            <w:r>
              <w:rPr>
                <w:b/>
                <w:bCs/>
                <w:i/>
                <w:iCs/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pacing w:val="-1"/>
                <w:sz w:val="21"/>
                <w:szCs w:val="21"/>
              </w:rPr>
              <w:t>sol.</w:t>
            </w:r>
            <w:r>
              <w:rPr>
                <w:b/>
                <w:bCs/>
                <w:i/>
                <w:iCs/>
                <w:spacing w:val="-1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Gjithashtu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dëgjohen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meloditë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vendosura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3" w:line="250" w:lineRule="auto"/>
              <w:ind w:left="75" w:right="441"/>
              <w:rPr>
                <w:sz w:val="21"/>
                <w:szCs w:val="21"/>
              </w:rPr>
            </w:pPr>
            <w:r>
              <w:rPr>
                <w:spacing w:val="-3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eksti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nxënësit;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materiale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ndryshme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parapërgatitura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mësuesi/ja;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spacing w:line="250" w:lineRule="auto"/>
              <w:ind w:left="75" w:right="276"/>
              <w:jc w:val="both"/>
            </w:pPr>
            <w:r>
              <w:rPr>
                <w:sz w:val="21"/>
                <w:szCs w:val="21"/>
              </w:rPr>
              <w:t>këndimi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shkallës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Sol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+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ngjitje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zbritje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CD.</w:t>
            </w:r>
          </w:p>
        </w:tc>
      </w:tr>
    </w:tbl>
    <w:p w:rsidR="00DA58E9" w:rsidRDefault="00DA58E9" w:rsidP="00DA58E9">
      <w:pPr>
        <w:sectPr w:rsidR="00DA58E9">
          <w:headerReference w:type="even" r:id="rId12"/>
          <w:headerReference w:type="default" r:id="rId13"/>
          <w:pgSz w:w="10320" w:h="14400"/>
          <w:pgMar w:top="940" w:right="0" w:bottom="780" w:left="900" w:header="0" w:footer="586" w:gutter="0"/>
          <w:cols w:space="720" w:equalWidth="0">
            <w:col w:w="9420"/>
          </w:cols>
          <w:noEndnote/>
        </w:sectPr>
      </w:pPr>
    </w:p>
    <w:p w:rsidR="00DA58E9" w:rsidRDefault="00DA58E9" w:rsidP="00DA58E9">
      <w:pPr>
        <w:pStyle w:val="BodyText"/>
        <w:kinsoku w:val="0"/>
        <w:overflowPunct w:val="0"/>
        <w:spacing w:before="1"/>
        <w:ind w:left="0" w:firstLine="0"/>
        <w:rPr>
          <w:sz w:val="25"/>
          <w:szCs w:val="25"/>
        </w:rPr>
      </w:pPr>
    </w:p>
    <w:tbl>
      <w:tblPr>
        <w:tblW w:w="0" w:type="auto"/>
        <w:tblInd w:w="1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1435"/>
        <w:gridCol w:w="1404"/>
        <w:gridCol w:w="2517"/>
        <w:gridCol w:w="2386"/>
      </w:tblGrid>
      <w:tr w:rsidR="00DA58E9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0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/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/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/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4" w:line="250" w:lineRule="auto"/>
              <w:ind w:left="74" w:right="259"/>
            </w:pPr>
            <w:r>
              <w:rPr>
                <w:sz w:val="21"/>
                <w:szCs w:val="21"/>
              </w:rPr>
              <w:t>në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CD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nxënësi/ja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përshkruan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ndryshimet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që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arrin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dalloj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mes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tyre.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/>
        </w:tc>
      </w:tr>
      <w:tr w:rsidR="00DA58E9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5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4"/>
              <w:ind w:left="74"/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4" w:line="250" w:lineRule="auto"/>
              <w:ind w:left="74" w:right="325"/>
            </w:pPr>
            <w:r>
              <w:rPr>
                <w:spacing w:val="-1"/>
                <w:sz w:val="21"/>
                <w:szCs w:val="21"/>
              </w:rPr>
              <w:t>Gjuha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w w:val="95"/>
                <w:sz w:val="21"/>
                <w:szCs w:val="21"/>
              </w:rPr>
              <w:t>komunikimi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(GJ&amp;K)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4" w:line="250" w:lineRule="auto"/>
              <w:ind w:left="75" w:right="231"/>
            </w:pPr>
            <w:r>
              <w:rPr>
                <w:spacing w:val="-1"/>
                <w:sz w:val="21"/>
                <w:szCs w:val="21"/>
              </w:rPr>
              <w:t>Shkalla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Mi</w:t>
            </w:r>
            <w:r>
              <w:rPr>
                <w:spacing w:val="19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minore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0" w:line="250" w:lineRule="auto"/>
              <w:ind w:left="74" w:right="137"/>
              <w:jc w:val="both"/>
              <w:rPr>
                <w:sz w:val="21"/>
                <w:szCs w:val="21"/>
              </w:rPr>
            </w:pPr>
            <w:r>
              <w:rPr>
                <w:b/>
                <w:bCs/>
                <w:spacing w:val="-1"/>
                <w:sz w:val="21"/>
                <w:szCs w:val="21"/>
              </w:rPr>
              <w:t>Situata</w:t>
            </w:r>
            <w:r>
              <w:rPr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të</w:t>
            </w:r>
            <w:r>
              <w:rPr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nxënit:</w:t>
            </w:r>
            <w:r>
              <w:rPr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Loja</w:t>
            </w:r>
            <w:r>
              <w:rPr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radhitjes</w:t>
            </w:r>
            <w:r>
              <w:rPr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së</w:t>
            </w:r>
            <w:r>
              <w:rPr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notave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spacing w:line="250" w:lineRule="auto"/>
              <w:ind w:left="74" w:right="166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nxënës/e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mbajnë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duar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fletë</w:t>
            </w:r>
            <w:r>
              <w:rPr>
                <w:spacing w:val="-14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A4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shkruar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ngjyrë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notën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përkatëse,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vendosen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sipas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vendodhjes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notës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pentagramin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spacing w:line="250" w:lineRule="auto"/>
              <w:ind w:left="74" w:right="29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vizatuar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dyshemenë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klasës,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ku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secili/a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lexon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spacing w:line="250" w:lineRule="auto"/>
              <w:ind w:left="74" w:right="120"/>
              <w:jc w:val="both"/>
            </w:pPr>
            <w:r>
              <w:rPr>
                <w:sz w:val="21"/>
                <w:szCs w:val="21"/>
              </w:rPr>
              <w:t>notën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që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mban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dorë: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pacing w:val="-1"/>
                <w:sz w:val="21"/>
                <w:szCs w:val="21"/>
              </w:rPr>
              <w:t>Mi,</w:t>
            </w:r>
            <w:r>
              <w:rPr>
                <w:b/>
                <w:bCs/>
                <w:i/>
                <w:iCs/>
                <w:spacing w:val="19"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z w:val="21"/>
                <w:szCs w:val="21"/>
              </w:rPr>
              <w:t>fa#,</w:t>
            </w:r>
            <w:r>
              <w:rPr>
                <w:b/>
                <w:bCs/>
                <w:i/>
                <w:iCs/>
                <w:spacing w:val="-4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pacing w:val="-1"/>
                <w:sz w:val="21"/>
                <w:szCs w:val="21"/>
              </w:rPr>
              <w:t>sol,</w:t>
            </w:r>
            <w:r>
              <w:rPr>
                <w:b/>
                <w:bCs/>
                <w:i/>
                <w:iCs/>
                <w:spacing w:val="-4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z w:val="21"/>
                <w:szCs w:val="21"/>
              </w:rPr>
              <w:t>la,</w:t>
            </w:r>
            <w:r>
              <w:rPr>
                <w:b/>
                <w:bCs/>
                <w:i/>
                <w:iCs/>
                <w:spacing w:val="-4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pacing w:val="-1"/>
                <w:sz w:val="21"/>
                <w:szCs w:val="21"/>
              </w:rPr>
              <w:t>si,</w:t>
            </w:r>
            <w:r>
              <w:rPr>
                <w:b/>
                <w:bCs/>
                <w:i/>
                <w:iCs/>
                <w:spacing w:val="-4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z w:val="21"/>
                <w:szCs w:val="21"/>
              </w:rPr>
              <w:t>do,</w:t>
            </w:r>
            <w:r>
              <w:rPr>
                <w:b/>
                <w:bCs/>
                <w:i/>
                <w:i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pacing w:val="-1"/>
                <w:sz w:val="21"/>
                <w:szCs w:val="21"/>
              </w:rPr>
              <w:t>re,</w:t>
            </w:r>
            <w:r>
              <w:rPr>
                <w:b/>
                <w:bCs/>
                <w:i/>
                <w:iCs/>
                <w:spacing w:val="-4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z w:val="21"/>
                <w:szCs w:val="21"/>
              </w:rPr>
              <w:t>mi.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3" w:line="250" w:lineRule="auto"/>
              <w:ind w:left="75" w:right="480"/>
              <w:rPr>
                <w:sz w:val="21"/>
                <w:szCs w:val="21"/>
              </w:rPr>
            </w:pPr>
            <w:r>
              <w:rPr>
                <w:spacing w:val="-35"/>
                <w:sz w:val="21"/>
                <w:szCs w:val="21"/>
              </w:rPr>
              <w:t>T</w:t>
            </w:r>
            <w:r>
              <w:rPr>
                <w:spacing w:val="-6"/>
                <w:sz w:val="21"/>
                <w:szCs w:val="21"/>
              </w:rPr>
              <w:t>ekst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nxënësit;</w:t>
            </w:r>
            <w:r>
              <w:rPr>
                <w:spacing w:val="-5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materiale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të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ndryshme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të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parapërgatitura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nga</w:t>
            </w:r>
            <w:r>
              <w:rPr>
                <w:spacing w:val="18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mësuesi/ja;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spacing w:line="250" w:lineRule="auto"/>
              <w:ind w:left="75" w:right="170"/>
            </w:pPr>
            <w:r>
              <w:rPr>
                <w:spacing w:val="-6"/>
                <w:sz w:val="21"/>
                <w:szCs w:val="21"/>
              </w:rPr>
              <w:t>këndimi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shkallës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Mi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-</w:t>
            </w:r>
            <w:r>
              <w:rPr>
                <w:spacing w:val="3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në</w:t>
            </w:r>
            <w:r>
              <w:rPr>
                <w:spacing w:val="17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ngjitje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dhe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zbritje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në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CD.</w:t>
            </w:r>
          </w:p>
        </w:tc>
      </w:tr>
      <w:tr w:rsidR="00DA58E9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3"/>
              <w:ind w:left="75"/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3" w:line="250" w:lineRule="auto"/>
              <w:ind w:left="75" w:right="111"/>
            </w:pPr>
            <w:r>
              <w:rPr>
                <w:spacing w:val="-3"/>
                <w:sz w:val="21"/>
                <w:szCs w:val="21"/>
              </w:rPr>
              <w:t>Teknika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26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procese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(T&amp;P)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4" w:line="250" w:lineRule="auto"/>
              <w:ind w:left="75" w:right="196"/>
            </w:pPr>
            <w:r>
              <w:rPr>
                <w:spacing w:val="-1"/>
                <w:sz w:val="21"/>
                <w:szCs w:val="21"/>
              </w:rPr>
              <w:t>Këndojmë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gjuhë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huaj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0" w:line="250" w:lineRule="auto"/>
              <w:ind w:left="74" w:right="122"/>
              <w:rPr>
                <w:sz w:val="21"/>
                <w:szCs w:val="21"/>
              </w:rPr>
            </w:pPr>
            <w:r>
              <w:rPr>
                <w:b/>
                <w:bCs/>
                <w:spacing w:val="-1"/>
                <w:sz w:val="21"/>
                <w:szCs w:val="21"/>
              </w:rPr>
              <w:t>Situata</w:t>
            </w:r>
            <w:r>
              <w:rPr>
                <w:b/>
                <w:bCs/>
                <w:spacing w:val="-8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11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3"/>
                <w:sz w:val="21"/>
                <w:szCs w:val="21"/>
              </w:rPr>
              <w:t>të</w:t>
            </w:r>
            <w:r>
              <w:rPr>
                <w:b/>
                <w:bCs/>
                <w:spacing w:val="-11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6"/>
                <w:sz w:val="21"/>
                <w:szCs w:val="21"/>
              </w:rPr>
              <w:t>nxënit:</w:t>
            </w:r>
            <w:r>
              <w:rPr>
                <w:b/>
                <w:bCs/>
                <w:spacing w:val="-14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6"/>
                <w:sz w:val="21"/>
                <w:szCs w:val="21"/>
              </w:rPr>
              <w:t>Të</w:t>
            </w:r>
            <w:r>
              <w:rPr>
                <w:b/>
                <w:bCs/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6"/>
                <w:sz w:val="21"/>
                <w:szCs w:val="21"/>
              </w:rPr>
              <w:t>ngjashëm</w:t>
            </w:r>
            <w:r>
              <w:rPr>
                <w:b/>
                <w:bCs/>
                <w:spacing w:val="-11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5"/>
                <w:sz w:val="21"/>
                <w:szCs w:val="21"/>
              </w:rPr>
              <w:t>dhe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3"/>
                <w:sz w:val="21"/>
                <w:szCs w:val="21"/>
              </w:rPr>
              <w:t>të</w:t>
            </w:r>
            <w:r>
              <w:rPr>
                <w:b/>
                <w:bCs/>
                <w:spacing w:val="-10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6"/>
                <w:sz w:val="21"/>
                <w:szCs w:val="21"/>
              </w:rPr>
              <w:t>ndryshëm</w:t>
            </w:r>
            <w:r>
              <w:rPr>
                <w:b/>
                <w:bCs/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Shkruhet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në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tabela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fjala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i/>
                <w:iCs/>
                <w:spacing w:val="-6"/>
                <w:sz w:val="21"/>
                <w:szCs w:val="21"/>
              </w:rPr>
              <w:t>“Të</w:t>
            </w:r>
            <w:r>
              <w:rPr>
                <w:i/>
                <w:iCs/>
                <w:spacing w:val="17"/>
                <w:w w:val="99"/>
                <w:sz w:val="21"/>
                <w:szCs w:val="21"/>
              </w:rPr>
              <w:t xml:space="preserve"> </w:t>
            </w:r>
            <w:r>
              <w:rPr>
                <w:i/>
                <w:iCs/>
                <w:spacing w:val="-6"/>
                <w:sz w:val="21"/>
                <w:szCs w:val="21"/>
              </w:rPr>
              <w:t>ngjashëm</w:t>
            </w:r>
            <w:r>
              <w:rPr>
                <w:i/>
                <w:iCs/>
                <w:spacing w:val="-10"/>
                <w:sz w:val="21"/>
                <w:szCs w:val="21"/>
              </w:rPr>
              <w:t xml:space="preserve"> </w:t>
            </w:r>
            <w:r>
              <w:rPr>
                <w:i/>
                <w:iCs/>
                <w:spacing w:val="-5"/>
                <w:sz w:val="21"/>
                <w:szCs w:val="21"/>
              </w:rPr>
              <w:t>dhe</w:t>
            </w:r>
            <w:r>
              <w:rPr>
                <w:i/>
                <w:iCs/>
                <w:spacing w:val="-10"/>
                <w:sz w:val="21"/>
                <w:szCs w:val="21"/>
              </w:rPr>
              <w:t xml:space="preserve"> </w:t>
            </w:r>
            <w:r>
              <w:rPr>
                <w:i/>
                <w:iCs/>
                <w:spacing w:val="-3"/>
                <w:sz w:val="21"/>
                <w:szCs w:val="21"/>
              </w:rPr>
              <w:t>të</w:t>
            </w:r>
            <w:r>
              <w:rPr>
                <w:i/>
                <w:iCs/>
                <w:spacing w:val="-9"/>
                <w:sz w:val="21"/>
                <w:szCs w:val="21"/>
              </w:rPr>
              <w:t xml:space="preserve"> </w:t>
            </w:r>
            <w:r>
              <w:rPr>
                <w:i/>
                <w:iCs/>
                <w:spacing w:val="-6"/>
                <w:sz w:val="21"/>
                <w:szCs w:val="21"/>
              </w:rPr>
              <w:t>ndryshëm”</w:t>
            </w:r>
            <w:r>
              <w:rPr>
                <w:i/>
                <w:iCs/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dhe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u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kërkohet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nxënësve/eve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të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japin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opinionin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tyre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në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lidhje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me:</w:t>
            </w:r>
          </w:p>
          <w:p w:rsidR="00DA58E9" w:rsidRDefault="00DA58E9" w:rsidP="005556B8">
            <w:pPr>
              <w:pStyle w:val="ListParagraph"/>
              <w:numPr>
                <w:ilvl w:val="0"/>
                <w:numId w:val="1"/>
              </w:numPr>
              <w:tabs>
                <w:tab w:val="left" w:pos="189"/>
              </w:tabs>
              <w:kinsoku w:val="0"/>
              <w:overflowPunct w:val="0"/>
              <w:spacing w:line="250" w:lineRule="auto"/>
              <w:ind w:right="170" w:firstLine="0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respektimin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të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drejtave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të</w:t>
            </w:r>
            <w:r>
              <w:rPr>
                <w:spacing w:val="17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njeriut;</w:t>
            </w:r>
          </w:p>
          <w:p w:rsidR="00DA58E9" w:rsidRDefault="00DA58E9" w:rsidP="005556B8">
            <w:pPr>
              <w:pStyle w:val="ListParagraph"/>
              <w:numPr>
                <w:ilvl w:val="0"/>
                <w:numId w:val="1"/>
              </w:numPr>
              <w:tabs>
                <w:tab w:val="left" w:pos="189"/>
              </w:tabs>
              <w:kinsoku w:val="0"/>
              <w:overflowPunct w:val="0"/>
              <w:spacing w:line="250" w:lineRule="auto"/>
              <w:ind w:right="251" w:firstLine="0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njohjen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dhe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respektimin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kulturave.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spacing w:line="250" w:lineRule="auto"/>
              <w:ind w:left="74" w:right="155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Më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pas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vendosen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këngët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pacing w:val="-5"/>
                <w:sz w:val="21"/>
                <w:szCs w:val="21"/>
              </w:rPr>
              <w:t>dhe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nxënësit/et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përshkruajnë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dallimet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në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i/>
                <w:iCs/>
                <w:spacing w:val="-6"/>
                <w:sz w:val="21"/>
                <w:szCs w:val="21"/>
              </w:rPr>
              <w:t>ritëm,</w:t>
            </w:r>
            <w:r>
              <w:rPr>
                <w:i/>
                <w:iCs/>
                <w:spacing w:val="-9"/>
                <w:sz w:val="21"/>
                <w:szCs w:val="21"/>
              </w:rPr>
              <w:t xml:space="preserve"> </w:t>
            </w:r>
            <w:r>
              <w:rPr>
                <w:i/>
                <w:iCs/>
                <w:spacing w:val="-5"/>
                <w:sz w:val="21"/>
                <w:szCs w:val="21"/>
              </w:rPr>
              <w:t>tekst</w:t>
            </w:r>
            <w:r>
              <w:rPr>
                <w:i/>
                <w:iCs/>
                <w:spacing w:val="-8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dhe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ind w:left="74"/>
            </w:pPr>
            <w:r>
              <w:rPr>
                <w:i/>
                <w:iCs/>
                <w:spacing w:val="-6"/>
                <w:sz w:val="21"/>
                <w:szCs w:val="21"/>
              </w:rPr>
              <w:t>melodi</w:t>
            </w:r>
            <w:r>
              <w:rPr>
                <w:i/>
                <w:iCs/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ndërmjet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dy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6"/>
                <w:sz w:val="21"/>
                <w:szCs w:val="21"/>
              </w:rPr>
              <w:t>këngëve.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4" w:line="250" w:lineRule="auto"/>
              <w:ind w:left="75" w:right="365"/>
              <w:rPr>
                <w:sz w:val="21"/>
                <w:szCs w:val="21"/>
              </w:rPr>
            </w:pPr>
            <w:r>
              <w:rPr>
                <w:spacing w:val="-3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eksti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nxënësit;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materiale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përgatitura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1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mësuesi/ja;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materiale</w:t>
            </w:r>
            <w:r>
              <w:rPr>
                <w:spacing w:val="3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interneti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rreth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temës;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ind w:left="75"/>
            </w:pPr>
            <w:r>
              <w:rPr>
                <w:sz w:val="21"/>
                <w:szCs w:val="21"/>
              </w:rPr>
              <w:t>kënga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CD.</w:t>
            </w:r>
          </w:p>
        </w:tc>
      </w:tr>
      <w:tr w:rsidR="00DA58E9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3"/>
              <w:ind w:left="75"/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3" w:line="250" w:lineRule="auto"/>
              <w:ind w:left="75" w:right="325"/>
            </w:pPr>
            <w:r>
              <w:rPr>
                <w:spacing w:val="-1"/>
                <w:sz w:val="21"/>
                <w:szCs w:val="21"/>
              </w:rPr>
              <w:t>Gjuha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w w:val="95"/>
                <w:sz w:val="21"/>
                <w:szCs w:val="21"/>
              </w:rPr>
              <w:t>komunikimi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(GJ&amp;K)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4" w:line="250" w:lineRule="auto"/>
              <w:ind w:left="75" w:right="266"/>
            </w:pPr>
            <w:r>
              <w:rPr>
                <w:spacing w:val="-1"/>
                <w:sz w:val="21"/>
                <w:szCs w:val="21"/>
              </w:rPr>
              <w:t>Shkalla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Fa</w:t>
            </w:r>
            <w:r>
              <w:rPr>
                <w:spacing w:val="19"/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Maxhore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0" w:line="250" w:lineRule="auto"/>
              <w:ind w:left="74" w:right="137"/>
              <w:jc w:val="both"/>
              <w:rPr>
                <w:sz w:val="21"/>
                <w:szCs w:val="21"/>
              </w:rPr>
            </w:pPr>
            <w:r>
              <w:rPr>
                <w:b/>
                <w:bCs/>
                <w:spacing w:val="-1"/>
                <w:sz w:val="21"/>
                <w:szCs w:val="21"/>
              </w:rPr>
              <w:t>Situata</w:t>
            </w:r>
            <w:r>
              <w:rPr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të</w:t>
            </w:r>
            <w:r>
              <w:rPr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nxënit:</w:t>
            </w:r>
            <w:r>
              <w:rPr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Loja</w:t>
            </w:r>
            <w:r>
              <w:rPr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radhitjes</w:t>
            </w:r>
            <w:r>
              <w:rPr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së</w:t>
            </w:r>
            <w:r>
              <w:rPr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notave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spacing w:line="250" w:lineRule="auto"/>
              <w:ind w:left="74" w:right="166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nxënës/e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mbajnë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duar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fletë</w:t>
            </w:r>
            <w:r>
              <w:rPr>
                <w:spacing w:val="-14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A4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shkruar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ngjyrë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notën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përkatëse,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vendosen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sipas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vendodhjes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notës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pentagramin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spacing w:line="250" w:lineRule="auto"/>
              <w:ind w:left="74" w:right="29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vizatuar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dyshemenë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klasës,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ku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secili/a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lexon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spacing w:line="250" w:lineRule="auto"/>
              <w:ind w:left="74" w:right="120"/>
              <w:jc w:val="both"/>
            </w:pPr>
            <w:r>
              <w:rPr>
                <w:sz w:val="21"/>
                <w:szCs w:val="21"/>
              </w:rPr>
              <w:t>notën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që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mban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dorë: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z w:val="21"/>
                <w:szCs w:val="21"/>
              </w:rPr>
              <w:t>Fa,</w:t>
            </w:r>
            <w:r>
              <w:rPr>
                <w:b/>
                <w:bCs/>
                <w:i/>
                <w:iCs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pacing w:val="-1"/>
                <w:sz w:val="21"/>
                <w:szCs w:val="21"/>
              </w:rPr>
              <w:t>sol,</w:t>
            </w:r>
            <w:r>
              <w:rPr>
                <w:b/>
                <w:bCs/>
                <w:i/>
                <w:iCs/>
                <w:spacing w:val="-4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z w:val="21"/>
                <w:szCs w:val="21"/>
              </w:rPr>
              <w:t>la,</w:t>
            </w:r>
            <w:r>
              <w:rPr>
                <w:b/>
                <w:bCs/>
                <w:i/>
                <w:iCs/>
                <w:spacing w:val="-4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pacing w:val="-1"/>
                <w:sz w:val="21"/>
                <w:szCs w:val="21"/>
              </w:rPr>
              <w:t>si</w:t>
            </w:r>
            <w:r>
              <w:rPr>
                <w:b/>
                <w:bCs/>
                <w:i/>
                <w:iCs/>
                <w:spacing w:val="-3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z w:val="21"/>
                <w:szCs w:val="21"/>
              </w:rPr>
              <w:t>b,</w:t>
            </w:r>
            <w:r>
              <w:rPr>
                <w:b/>
                <w:bCs/>
                <w:i/>
                <w:iCs/>
                <w:spacing w:val="-4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z w:val="21"/>
                <w:szCs w:val="21"/>
              </w:rPr>
              <w:t>do,</w:t>
            </w:r>
            <w:r>
              <w:rPr>
                <w:b/>
                <w:bCs/>
                <w:i/>
                <w:iCs/>
                <w:spacing w:val="-3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pacing w:val="-1"/>
                <w:sz w:val="21"/>
                <w:szCs w:val="21"/>
              </w:rPr>
              <w:t>re,</w:t>
            </w:r>
            <w:r>
              <w:rPr>
                <w:b/>
                <w:bCs/>
                <w:i/>
                <w:iCs/>
                <w:spacing w:val="-4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z w:val="21"/>
                <w:szCs w:val="21"/>
              </w:rPr>
              <w:t>mi,</w:t>
            </w:r>
            <w:r>
              <w:rPr>
                <w:b/>
                <w:bCs/>
                <w:i/>
                <w:iCs/>
                <w:spacing w:val="-4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z w:val="21"/>
                <w:szCs w:val="21"/>
              </w:rPr>
              <w:t>fa.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3" w:line="250" w:lineRule="auto"/>
              <w:ind w:left="75" w:right="441"/>
              <w:rPr>
                <w:sz w:val="21"/>
                <w:szCs w:val="21"/>
              </w:rPr>
            </w:pPr>
            <w:r>
              <w:rPr>
                <w:spacing w:val="-3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eksti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nxënësit;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materiale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ndryshme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parapërgatitura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mësuesi/ja;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spacing w:line="250" w:lineRule="auto"/>
              <w:ind w:left="75" w:right="96"/>
            </w:pPr>
            <w:r>
              <w:rPr>
                <w:sz w:val="21"/>
                <w:szCs w:val="21"/>
              </w:rPr>
              <w:t>këndimi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shkallës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Fa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+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ngjitje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zbritje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CD.</w:t>
            </w:r>
          </w:p>
        </w:tc>
      </w:tr>
    </w:tbl>
    <w:p w:rsidR="00DA58E9" w:rsidRDefault="00DA58E9" w:rsidP="00DA58E9">
      <w:pPr>
        <w:sectPr w:rsidR="00DA58E9">
          <w:pgSz w:w="10320" w:h="14400"/>
          <w:pgMar w:top="940" w:right="900" w:bottom="780" w:left="0" w:header="0" w:footer="586" w:gutter="0"/>
          <w:cols w:space="720"/>
          <w:noEndnote/>
        </w:sectPr>
      </w:pPr>
    </w:p>
    <w:p w:rsidR="00DA58E9" w:rsidRDefault="00DA58E9" w:rsidP="00DA58E9">
      <w:pPr>
        <w:pStyle w:val="BodyText"/>
        <w:kinsoku w:val="0"/>
        <w:overflowPunct w:val="0"/>
        <w:spacing w:before="3"/>
        <w:ind w:left="0" w:firstLine="0"/>
        <w:rPr>
          <w:sz w:val="24"/>
          <w:szCs w:val="24"/>
        </w:rPr>
      </w:pPr>
    </w:p>
    <w:tbl>
      <w:tblPr>
        <w:tblW w:w="0" w:type="auto"/>
        <w:tblInd w:w="1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1435"/>
        <w:gridCol w:w="1404"/>
        <w:gridCol w:w="2517"/>
        <w:gridCol w:w="2386"/>
      </w:tblGrid>
      <w:tr w:rsidR="00DA58E9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7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4"/>
              <w:ind w:left="74"/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4" w:line="250" w:lineRule="auto"/>
              <w:ind w:left="74" w:right="325"/>
            </w:pPr>
            <w:r>
              <w:rPr>
                <w:spacing w:val="-1"/>
                <w:sz w:val="21"/>
                <w:szCs w:val="21"/>
              </w:rPr>
              <w:t>Gjuha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w w:val="95"/>
                <w:sz w:val="21"/>
                <w:szCs w:val="21"/>
              </w:rPr>
              <w:t>komunikimi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(GJ&amp;K)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4" w:line="250" w:lineRule="auto"/>
              <w:ind w:left="74" w:right="243"/>
            </w:pPr>
            <w:r>
              <w:rPr>
                <w:spacing w:val="-1"/>
                <w:sz w:val="21"/>
                <w:szCs w:val="21"/>
              </w:rPr>
              <w:t>Shkalla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minore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0" w:line="250" w:lineRule="auto"/>
              <w:ind w:left="74" w:right="137"/>
              <w:jc w:val="both"/>
              <w:rPr>
                <w:sz w:val="21"/>
                <w:szCs w:val="21"/>
              </w:rPr>
            </w:pPr>
            <w:r>
              <w:rPr>
                <w:b/>
                <w:bCs/>
                <w:spacing w:val="-1"/>
                <w:sz w:val="21"/>
                <w:szCs w:val="21"/>
              </w:rPr>
              <w:t>Situata</w:t>
            </w:r>
            <w:r>
              <w:rPr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të</w:t>
            </w:r>
            <w:r>
              <w:rPr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nxënit:</w:t>
            </w:r>
            <w:r>
              <w:rPr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Loja</w:t>
            </w:r>
            <w:r>
              <w:rPr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radhitjes</w:t>
            </w:r>
            <w:r>
              <w:rPr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së</w:t>
            </w:r>
            <w:r>
              <w:rPr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notave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spacing w:line="250" w:lineRule="auto"/>
              <w:ind w:left="74" w:right="166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nxënës/e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mbajnë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duar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fletë</w:t>
            </w:r>
            <w:r>
              <w:rPr>
                <w:spacing w:val="-14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A4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shkruar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ngjyrë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notën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përkatëse,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vendosen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sipas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vendodhjes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notës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pentagramin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spacing w:line="250" w:lineRule="auto"/>
              <w:ind w:left="74" w:right="29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vizatuar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dyshemenë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klasës,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ku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secili/a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lexon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spacing w:line="250" w:lineRule="auto"/>
              <w:ind w:left="74" w:right="131"/>
              <w:jc w:val="both"/>
            </w:pPr>
            <w:r>
              <w:rPr>
                <w:sz w:val="21"/>
                <w:szCs w:val="21"/>
              </w:rPr>
              <w:t>notën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që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mban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dorë: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z w:val="21"/>
                <w:szCs w:val="21"/>
              </w:rPr>
              <w:t>Re,</w:t>
            </w:r>
            <w:r>
              <w:rPr>
                <w:b/>
                <w:bCs/>
                <w:i/>
                <w:iCs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z w:val="21"/>
                <w:szCs w:val="21"/>
              </w:rPr>
              <w:t>mi,</w:t>
            </w:r>
            <w:r>
              <w:rPr>
                <w:b/>
                <w:bCs/>
                <w:i/>
                <w:iCs/>
                <w:spacing w:val="-4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z w:val="21"/>
                <w:szCs w:val="21"/>
              </w:rPr>
              <w:t>fa,</w:t>
            </w:r>
            <w:r>
              <w:rPr>
                <w:b/>
                <w:bCs/>
                <w:i/>
                <w:iCs/>
                <w:spacing w:val="-4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pacing w:val="-1"/>
                <w:sz w:val="21"/>
                <w:szCs w:val="21"/>
              </w:rPr>
              <w:t>sol,</w:t>
            </w:r>
            <w:r>
              <w:rPr>
                <w:b/>
                <w:bCs/>
                <w:i/>
                <w:iCs/>
                <w:spacing w:val="-4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z w:val="21"/>
                <w:szCs w:val="21"/>
              </w:rPr>
              <w:t>la,</w:t>
            </w:r>
            <w:r>
              <w:rPr>
                <w:b/>
                <w:bCs/>
                <w:i/>
                <w:iCs/>
                <w:spacing w:val="-4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pacing w:val="-1"/>
                <w:sz w:val="21"/>
                <w:szCs w:val="21"/>
              </w:rPr>
              <w:t>sib,</w:t>
            </w:r>
            <w:r>
              <w:rPr>
                <w:b/>
                <w:bCs/>
                <w:i/>
                <w:i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z w:val="21"/>
                <w:szCs w:val="21"/>
              </w:rPr>
              <w:t>do,</w:t>
            </w:r>
            <w:r>
              <w:rPr>
                <w:b/>
                <w:bCs/>
                <w:i/>
                <w:iCs/>
                <w:spacing w:val="-4"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pacing w:val="-1"/>
                <w:sz w:val="21"/>
                <w:szCs w:val="21"/>
              </w:rPr>
              <w:t>re.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3" w:line="250" w:lineRule="auto"/>
              <w:ind w:left="75" w:right="441"/>
              <w:rPr>
                <w:sz w:val="21"/>
                <w:szCs w:val="21"/>
              </w:rPr>
            </w:pPr>
            <w:r>
              <w:rPr>
                <w:spacing w:val="-3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eksti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nxënësit;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materiale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ndryshme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parapërgatitura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mësuesi/ja;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spacing w:line="250" w:lineRule="auto"/>
              <w:ind w:left="75" w:right="121"/>
            </w:pPr>
            <w:r>
              <w:rPr>
                <w:sz w:val="21"/>
                <w:szCs w:val="21"/>
              </w:rPr>
              <w:t>këndimi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shkallës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-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ngjitje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zbritje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CD.</w:t>
            </w:r>
          </w:p>
        </w:tc>
      </w:tr>
      <w:tr w:rsidR="00DA58E9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6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3"/>
              <w:ind w:left="75"/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3" w:line="250" w:lineRule="auto"/>
              <w:ind w:left="75" w:right="325"/>
            </w:pPr>
            <w:r>
              <w:rPr>
                <w:spacing w:val="-1"/>
                <w:sz w:val="21"/>
                <w:szCs w:val="21"/>
              </w:rPr>
              <w:t>Gjuha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w w:val="95"/>
                <w:sz w:val="21"/>
                <w:szCs w:val="21"/>
              </w:rPr>
              <w:t>komunikimi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(GJ&amp;K)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3" w:line="250" w:lineRule="auto"/>
              <w:ind w:left="75" w:right="187"/>
            </w:pPr>
            <w:r>
              <w:rPr>
                <w:spacing w:val="-1"/>
                <w:sz w:val="21"/>
                <w:szCs w:val="21"/>
              </w:rPr>
              <w:t>Ushtrime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këndimi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Sol+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Fa+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0" w:line="250" w:lineRule="auto"/>
              <w:ind w:left="75" w:right="276"/>
              <w:rPr>
                <w:sz w:val="21"/>
                <w:szCs w:val="21"/>
              </w:rPr>
            </w:pPr>
            <w:r>
              <w:rPr>
                <w:b/>
                <w:bCs/>
                <w:spacing w:val="-1"/>
                <w:sz w:val="21"/>
                <w:szCs w:val="21"/>
              </w:rPr>
              <w:t>Situata</w:t>
            </w:r>
            <w:r>
              <w:rPr>
                <w:b/>
                <w:bCs/>
                <w:spacing w:val="-6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6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të</w:t>
            </w:r>
            <w:r>
              <w:rPr>
                <w:b/>
                <w:bCs/>
                <w:spacing w:val="-6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nxënit:</w:t>
            </w:r>
            <w:r>
              <w:rPr>
                <w:b/>
                <w:bCs/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Provojmë</w:t>
            </w:r>
            <w:r>
              <w:rPr>
                <w:b/>
                <w:bCs/>
                <w:spacing w:val="-15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veten</w:t>
            </w:r>
            <w:r>
              <w:rPr>
                <w:b/>
                <w:bCs/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Zhvillohet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konkurs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leximin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këndimin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mirë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shembujve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ana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ritmike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melodike.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ind w:left="75"/>
            </w:pPr>
            <w:r>
              <w:rPr>
                <w:spacing w:val="-1"/>
                <w:sz w:val="21"/>
                <w:szCs w:val="21"/>
              </w:rPr>
              <w:t>Përzgjidhet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grupi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mirë.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3" w:line="250" w:lineRule="auto"/>
              <w:ind w:left="75" w:right="480"/>
            </w:pPr>
            <w:r>
              <w:rPr>
                <w:spacing w:val="-3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eksti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nxënësit;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fletorja</w:t>
            </w:r>
            <w:r>
              <w:rPr>
                <w:spacing w:val="-1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nxënësit;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ushtrime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ndryshme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parapërgatitura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mësuesi/ja.</w:t>
            </w:r>
          </w:p>
        </w:tc>
      </w:tr>
      <w:tr w:rsidR="00DA58E9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42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3"/>
              <w:ind w:left="75"/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3" w:line="250" w:lineRule="auto"/>
              <w:ind w:left="75" w:right="111"/>
            </w:pPr>
            <w:r>
              <w:rPr>
                <w:spacing w:val="-3"/>
                <w:sz w:val="21"/>
                <w:szCs w:val="21"/>
              </w:rPr>
              <w:t>Teknika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26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procese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(T&amp;P)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3" w:line="250" w:lineRule="auto"/>
              <w:ind w:left="75" w:right="237"/>
            </w:pPr>
            <w:r>
              <w:rPr>
                <w:sz w:val="21"/>
                <w:szCs w:val="21"/>
              </w:rPr>
              <w:t>“Jam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lashtë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jam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shqiptar”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0" w:line="250" w:lineRule="auto"/>
              <w:ind w:left="75" w:right="266"/>
              <w:rPr>
                <w:sz w:val="21"/>
                <w:szCs w:val="21"/>
              </w:rPr>
            </w:pPr>
            <w:r>
              <w:rPr>
                <w:b/>
                <w:bCs/>
                <w:spacing w:val="-1"/>
                <w:sz w:val="21"/>
                <w:szCs w:val="21"/>
              </w:rPr>
              <w:t>Situata</w:t>
            </w:r>
            <w:r>
              <w:rPr>
                <w:b/>
                <w:bCs/>
                <w:spacing w:val="-6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6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të</w:t>
            </w:r>
            <w:r>
              <w:rPr>
                <w:b/>
                <w:bCs/>
                <w:spacing w:val="-6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nxënit:</w:t>
            </w:r>
            <w:r>
              <w:rPr>
                <w:b/>
                <w:bCs/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Mbretëresha</w:t>
            </w:r>
            <w:r>
              <w:rPr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ilire</w:t>
            </w:r>
            <w:r>
              <w:rPr>
                <w:b/>
                <w:bCs/>
                <w:spacing w:val="-12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5"/>
                <w:sz w:val="21"/>
                <w:szCs w:val="21"/>
              </w:rPr>
              <w:t>Teutë</w:t>
            </w:r>
            <w:r>
              <w:rPr>
                <w:b/>
                <w:bCs/>
                <w:spacing w:val="25"/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Shkruhet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tabela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emri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mbretëreshës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Teutë,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cila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zëvendësoi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pas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vdekjes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mbretin</w:t>
            </w:r>
            <w:r>
              <w:rPr>
                <w:spacing w:val="-18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Agron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u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kërkohet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nxënësve/eve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japin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dhëna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fakte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për: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spacing w:line="250" w:lineRule="auto"/>
              <w:ind w:left="75" w:right="624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  <w:r>
              <w:rPr>
                <w:i/>
                <w:iCs/>
                <w:spacing w:val="-7"/>
                <w:sz w:val="21"/>
                <w:szCs w:val="21"/>
              </w:rPr>
              <w:t xml:space="preserve"> </w:t>
            </w:r>
            <w:r>
              <w:rPr>
                <w:i/>
                <w:iCs/>
                <w:sz w:val="21"/>
                <w:szCs w:val="21"/>
              </w:rPr>
              <w:t>lashtësinë</w:t>
            </w:r>
            <w:r>
              <w:rPr>
                <w:i/>
                <w:iCs/>
                <w:spacing w:val="-7"/>
                <w:sz w:val="21"/>
                <w:szCs w:val="21"/>
              </w:rPr>
              <w:t xml:space="preserve"> </w:t>
            </w:r>
            <w:r>
              <w:rPr>
                <w:i/>
                <w:iCs/>
                <w:sz w:val="21"/>
                <w:szCs w:val="21"/>
              </w:rPr>
              <w:t>e</w:t>
            </w:r>
            <w:r>
              <w:rPr>
                <w:i/>
                <w:iCs/>
                <w:spacing w:val="-6"/>
                <w:sz w:val="21"/>
                <w:szCs w:val="21"/>
              </w:rPr>
              <w:t xml:space="preserve"> </w:t>
            </w:r>
            <w:r>
              <w:rPr>
                <w:i/>
                <w:iCs/>
                <w:sz w:val="21"/>
                <w:szCs w:val="21"/>
              </w:rPr>
              <w:t>popullit</w:t>
            </w:r>
            <w:r>
              <w:rPr>
                <w:i/>
                <w:iCs/>
                <w:w w:val="99"/>
                <w:sz w:val="21"/>
                <w:szCs w:val="21"/>
              </w:rPr>
              <w:t xml:space="preserve"> </w:t>
            </w:r>
            <w:r>
              <w:rPr>
                <w:i/>
                <w:iCs/>
                <w:spacing w:val="-1"/>
                <w:sz w:val="21"/>
                <w:szCs w:val="21"/>
              </w:rPr>
              <w:t>shqiptar;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spacing w:line="250" w:lineRule="auto"/>
              <w:ind w:left="75" w:right="84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tiparet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pacing w:val="-3"/>
                <w:sz w:val="21"/>
                <w:szCs w:val="21"/>
              </w:rPr>
              <w:t>Teutës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si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udhëheqëse.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spacing w:line="250" w:lineRule="auto"/>
              <w:ind w:left="74" w:right="131"/>
            </w:pPr>
            <w:r>
              <w:rPr>
                <w:spacing w:val="-1"/>
                <w:sz w:val="21"/>
                <w:szCs w:val="21"/>
              </w:rPr>
              <w:t>Diskutohet</w:t>
            </w:r>
            <w:r>
              <w:rPr>
                <w:spacing w:val="-1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rreth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informacionit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që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nxënësit/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et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kanë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lëndët</w:t>
            </w:r>
            <w:r>
              <w:rPr>
                <w:spacing w:val="-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4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tjera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lexohet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teksti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këngës,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cili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shpreh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qartë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krenarinë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historisë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kulturës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së</w:t>
            </w:r>
            <w:r>
              <w:rPr>
                <w:spacing w:val="19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lashtë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shqiptarëve.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4" w:line="250" w:lineRule="auto"/>
              <w:ind w:left="74" w:right="302"/>
              <w:rPr>
                <w:sz w:val="21"/>
                <w:szCs w:val="21"/>
              </w:rPr>
            </w:pPr>
            <w:r>
              <w:rPr>
                <w:spacing w:val="-3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eksti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nxënësit;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materiale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përgatitura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1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mësuesi/ja;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materiale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interneti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ose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burime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tjera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rreth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temës;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ind w:left="74"/>
            </w:pPr>
            <w:r>
              <w:rPr>
                <w:sz w:val="21"/>
                <w:szCs w:val="21"/>
              </w:rPr>
              <w:t>kënga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CD.</w:t>
            </w:r>
          </w:p>
        </w:tc>
      </w:tr>
    </w:tbl>
    <w:p w:rsidR="00DA58E9" w:rsidRDefault="00DA58E9" w:rsidP="00DA58E9">
      <w:pPr>
        <w:sectPr w:rsidR="00DA58E9">
          <w:pgSz w:w="10320" w:h="14400"/>
          <w:pgMar w:top="940" w:right="0" w:bottom="780" w:left="920" w:header="0" w:footer="586" w:gutter="0"/>
          <w:cols w:space="720" w:equalWidth="0">
            <w:col w:w="9400"/>
          </w:cols>
          <w:noEndnote/>
        </w:sectPr>
      </w:pPr>
    </w:p>
    <w:p w:rsidR="00DA58E9" w:rsidRDefault="00DA58E9" w:rsidP="00DA58E9">
      <w:pPr>
        <w:pStyle w:val="BodyText"/>
        <w:kinsoku w:val="0"/>
        <w:overflowPunct w:val="0"/>
        <w:spacing w:before="1"/>
        <w:ind w:left="0" w:firstLine="0"/>
        <w:rPr>
          <w:sz w:val="25"/>
          <w:szCs w:val="25"/>
        </w:rPr>
      </w:pPr>
    </w:p>
    <w:tbl>
      <w:tblPr>
        <w:tblW w:w="0" w:type="auto"/>
        <w:tblInd w:w="11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1435"/>
        <w:gridCol w:w="1404"/>
        <w:gridCol w:w="2517"/>
        <w:gridCol w:w="2385"/>
      </w:tblGrid>
      <w:tr w:rsidR="00DA58E9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0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4"/>
              <w:ind w:left="74"/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4" w:line="250" w:lineRule="auto"/>
              <w:ind w:left="74" w:right="378"/>
            </w:pPr>
            <w:r>
              <w:rPr>
                <w:spacing w:val="-1"/>
                <w:sz w:val="21"/>
                <w:szCs w:val="21"/>
              </w:rPr>
              <w:t>Historia,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muzika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shoqëria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(H,M&amp;SH)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4" w:line="250" w:lineRule="auto"/>
              <w:ind w:left="74" w:right="533"/>
            </w:pPr>
            <w:r>
              <w:rPr>
                <w:spacing w:val="-1"/>
                <w:sz w:val="21"/>
                <w:szCs w:val="21"/>
              </w:rPr>
              <w:t>Muzika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filmit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0" w:line="250" w:lineRule="auto"/>
              <w:ind w:left="75" w:right="223"/>
              <w:rPr>
                <w:sz w:val="21"/>
                <w:szCs w:val="21"/>
              </w:rPr>
            </w:pPr>
            <w:r>
              <w:rPr>
                <w:b/>
                <w:bCs/>
                <w:spacing w:val="-1"/>
                <w:sz w:val="21"/>
                <w:szCs w:val="21"/>
              </w:rPr>
              <w:t>Situata</w:t>
            </w:r>
            <w:r>
              <w:rPr>
                <w:b/>
                <w:bCs/>
                <w:spacing w:val="-6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6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të</w:t>
            </w:r>
            <w:r>
              <w:rPr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nxënit:</w:t>
            </w:r>
            <w:r>
              <w:rPr>
                <w:b/>
                <w:bCs/>
                <w:spacing w:val="-6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Filmi</w:t>
            </w:r>
            <w:r>
              <w:rPr>
                <w:b/>
                <w:bCs/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im</w:t>
            </w:r>
            <w:r>
              <w:rPr>
                <w:b/>
                <w:bCs/>
                <w:spacing w:val="-7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i</w:t>
            </w:r>
            <w:r>
              <w:rPr>
                <w:b/>
                <w:bCs/>
                <w:spacing w:val="-7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preferuar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spacing w:line="250" w:lineRule="auto"/>
              <w:ind w:left="75" w:right="351"/>
              <w:rPr>
                <w:sz w:val="21"/>
                <w:szCs w:val="21"/>
              </w:rPr>
            </w:pPr>
            <w:r>
              <w:rPr>
                <w:spacing w:val="-25"/>
                <w:sz w:val="21"/>
                <w:szCs w:val="21"/>
              </w:rPr>
              <w:t>V</w:t>
            </w:r>
            <w:r>
              <w:rPr>
                <w:sz w:val="21"/>
                <w:szCs w:val="21"/>
              </w:rPr>
              <w:t>endosen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CD/dVD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disa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fragmente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shkëputura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filmat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shqiptarë.</w:t>
            </w:r>
            <w:r>
              <w:rPr>
                <w:spacing w:val="-16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Shkruhet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spacing w:line="250" w:lineRule="auto"/>
              <w:ind w:left="75" w:right="218"/>
            </w:pPr>
            <w:r>
              <w:rPr>
                <w:sz w:val="21"/>
                <w:szCs w:val="21"/>
              </w:rPr>
              <w:t>në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dërrasë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“Filmi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im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preferuar”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duke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nxitur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nxënësit/et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flasin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rreth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filmit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shqiptar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preferuar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shpjegojnë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arsyen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pse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e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pëlqejnë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atë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duke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sjellë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3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cilësi.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3" w:line="250" w:lineRule="auto"/>
              <w:ind w:left="75" w:right="368"/>
            </w:pPr>
            <w:r>
              <w:rPr>
                <w:spacing w:val="-3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eksti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nxënësit;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materiale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përgatitura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1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mësuesi/ja;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materiale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muzikore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CD.</w:t>
            </w:r>
          </w:p>
        </w:tc>
      </w:tr>
      <w:tr w:rsidR="00DA58E9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1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3"/>
              <w:ind w:left="75"/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3" w:line="250" w:lineRule="auto"/>
              <w:ind w:left="75" w:right="378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Historia,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muzika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shoqëria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(H,M&amp;SH)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spacing w:line="250" w:lineRule="auto"/>
              <w:ind w:left="75" w:right="378"/>
            </w:pPr>
            <w:r>
              <w:rPr>
                <w:spacing w:val="-1"/>
                <w:sz w:val="21"/>
                <w:szCs w:val="21"/>
              </w:rPr>
              <w:t>Historia,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muzika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shoqëria</w:t>
            </w:r>
            <w:r>
              <w:rPr>
                <w:spacing w:val="20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(H,M&amp;SH)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4" w:line="250" w:lineRule="auto"/>
              <w:ind w:left="75" w:right="92"/>
            </w:pPr>
            <w:r>
              <w:rPr>
                <w:spacing w:val="-1"/>
                <w:sz w:val="21"/>
                <w:szCs w:val="21"/>
              </w:rPr>
              <w:t>Kolona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zanore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filma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ndryshëm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–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dëgjim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0" w:line="250" w:lineRule="auto"/>
              <w:ind w:left="74" w:right="605"/>
              <w:rPr>
                <w:sz w:val="21"/>
                <w:szCs w:val="21"/>
              </w:rPr>
            </w:pPr>
            <w:r>
              <w:rPr>
                <w:b/>
                <w:bCs/>
                <w:spacing w:val="-1"/>
                <w:sz w:val="21"/>
                <w:szCs w:val="21"/>
              </w:rPr>
              <w:t>Situata</w:t>
            </w:r>
            <w:r>
              <w:rPr>
                <w:b/>
                <w:bCs/>
                <w:spacing w:val="-6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6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të</w:t>
            </w:r>
            <w:r>
              <w:rPr>
                <w:b/>
                <w:bCs/>
                <w:spacing w:val="-6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nxënit:</w:t>
            </w:r>
            <w:r>
              <w:rPr>
                <w:b/>
                <w:bCs/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Kolona</w:t>
            </w:r>
            <w:r>
              <w:rPr>
                <w:b/>
                <w:bCs/>
                <w:spacing w:val="-7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zanore</w:t>
            </w:r>
            <w:r>
              <w:rPr>
                <w:b/>
                <w:bCs/>
                <w:spacing w:val="-7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ime</w:t>
            </w:r>
            <w:r>
              <w:rPr>
                <w:b/>
                <w:bCs/>
                <w:spacing w:val="-6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preferuar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spacing w:line="250" w:lineRule="auto"/>
              <w:ind w:left="74" w:right="311"/>
            </w:pPr>
            <w:r>
              <w:rPr>
                <w:spacing w:val="-1"/>
                <w:sz w:val="21"/>
                <w:szCs w:val="21"/>
              </w:rPr>
              <w:t>Mësimi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fillon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një</w:t>
            </w:r>
            <w:r>
              <w:rPr>
                <w:spacing w:val="21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veprimtari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konkrete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ku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mësuesi/ja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vendos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CD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kolona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zanore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filmave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shqiptarë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nxënësit/et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diskututojnë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rreth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tyre.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3" w:line="250" w:lineRule="auto"/>
              <w:ind w:left="75" w:right="368"/>
              <w:rPr>
                <w:sz w:val="21"/>
                <w:szCs w:val="21"/>
              </w:rPr>
            </w:pPr>
            <w:r>
              <w:rPr>
                <w:spacing w:val="-3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eksti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nxënësit;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materiale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përgatitura</w:t>
            </w:r>
            <w:r>
              <w:rPr>
                <w:spacing w:val="23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14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mësuesi/ja;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spacing w:line="250" w:lineRule="auto"/>
              <w:ind w:left="75" w:right="273"/>
            </w:pPr>
            <w:r>
              <w:rPr>
                <w:sz w:val="21"/>
                <w:szCs w:val="21"/>
              </w:rPr>
              <w:t>kolona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zanore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filma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shqiptarë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CD.</w:t>
            </w:r>
          </w:p>
        </w:tc>
      </w:tr>
      <w:tr w:rsidR="00DA58E9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3"/>
              <w:ind w:left="75"/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3" w:line="250" w:lineRule="auto"/>
              <w:ind w:left="75" w:right="111"/>
            </w:pPr>
            <w:r>
              <w:rPr>
                <w:spacing w:val="-3"/>
                <w:sz w:val="21"/>
                <w:szCs w:val="21"/>
              </w:rPr>
              <w:t>Teknika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spacing w:val="26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procese</w:t>
            </w:r>
            <w:r>
              <w:rPr>
                <w:spacing w:val="-13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(T&amp;P)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3" w:line="250" w:lineRule="auto"/>
              <w:ind w:left="75" w:right="456"/>
            </w:pPr>
            <w:r>
              <w:rPr>
                <w:spacing w:val="-17"/>
                <w:sz w:val="21"/>
                <w:szCs w:val="21"/>
              </w:rPr>
              <w:t>Verifikojmë</w:t>
            </w:r>
            <w:r>
              <w:rPr>
                <w:spacing w:val="8"/>
                <w:w w:val="99"/>
                <w:sz w:val="21"/>
                <w:szCs w:val="21"/>
              </w:rPr>
              <w:t xml:space="preserve"> </w:t>
            </w:r>
            <w:r>
              <w:rPr>
                <w:spacing w:val="-14"/>
                <w:sz w:val="21"/>
                <w:szCs w:val="21"/>
              </w:rPr>
              <w:t>njohuritë</w:t>
            </w:r>
            <w:r>
              <w:rPr>
                <w:spacing w:val="8"/>
                <w:w w:val="99"/>
                <w:sz w:val="21"/>
                <w:szCs w:val="21"/>
              </w:rPr>
              <w:t xml:space="preserve"> </w:t>
            </w:r>
            <w:r>
              <w:rPr>
                <w:spacing w:val="-14"/>
                <w:sz w:val="21"/>
                <w:szCs w:val="21"/>
              </w:rPr>
              <w:t>muzikore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0"/>
              <w:ind w:left="75"/>
            </w:pPr>
            <w:r>
              <w:rPr>
                <w:b/>
                <w:bCs/>
                <w:spacing w:val="-1"/>
                <w:sz w:val="21"/>
                <w:szCs w:val="21"/>
              </w:rPr>
              <w:t>Situata</w:t>
            </w:r>
            <w:r>
              <w:rPr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e</w:t>
            </w:r>
            <w:r>
              <w:rPr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të</w:t>
            </w:r>
            <w:r>
              <w:rPr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"/>
                <w:sz w:val="21"/>
                <w:szCs w:val="21"/>
              </w:rPr>
              <w:t>nxënit:</w:t>
            </w:r>
            <w:r>
              <w:rPr>
                <w:b/>
                <w:bCs/>
                <w:spacing w:val="-8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6"/>
                <w:sz w:val="21"/>
                <w:szCs w:val="21"/>
              </w:rPr>
              <w:t>Test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3" w:line="250" w:lineRule="auto"/>
              <w:ind w:left="75" w:right="682"/>
            </w:pPr>
            <w:r>
              <w:rPr>
                <w:spacing w:val="-31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eksti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nxënësit;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test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përgatitur</w:t>
            </w:r>
            <w:r>
              <w:rPr>
                <w:spacing w:val="-6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nga</w:t>
            </w:r>
            <w:r>
              <w:rPr>
                <w:spacing w:val="26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mësuesi/ja.</w:t>
            </w:r>
          </w:p>
        </w:tc>
      </w:tr>
      <w:tr w:rsidR="00DA58E9" w:rsidTr="00453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1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/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0" w:line="250" w:lineRule="auto"/>
              <w:ind w:left="75" w:right="262"/>
            </w:pPr>
            <w:r>
              <w:rPr>
                <w:b/>
                <w:bCs/>
                <w:spacing w:val="-1"/>
                <w:sz w:val="21"/>
                <w:szCs w:val="21"/>
              </w:rPr>
              <w:t>Projekt:</w:t>
            </w:r>
            <w:r>
              <w:rPr>
                <w:b/>
                <w:bCs/>
                <w:spacing w:val="24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“Muzika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dhe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filmi”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A58E9" w:rsidRDefault="00DA58E9" w:rsidP="00453ED2"/>
        </w:tc>
        <w:tc>
          <w:tcPr>
            <w:tcW w:w="251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A58E9" w:rsidRDefault="00DA58E9" w:rsidP="00453ED2">
            <w:pPr>
              <w:pStyle w:val="TableParagraph"/>
              <w:kinsoku w:val="0"/>
              <w:overflowPunct w:val="0"/>
              <w:spacing w:before="23" w:line="250" w:lineRule="auto"/>
              <w:ind w:left="70" w:right="114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Nxënësve/eve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u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kërkohet</w:t>
            </w:r>
            <w:r>
              <w:rPr>
                <w:spacing w:val="-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22"/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gjejnë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nëpërmjet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internetit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materiale</w:t>
            </w:r>
            <w:r>
              <w:rPr>
                <w:spacing w:val="-11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mbi</w:t>
            </w:r>
            <w:r>
              <w:rPr>
                <w:spacing w:val="-1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muzikën</w:t>
            </w:r>
          </w:p>
          <w:p w:rsidR="00DA58E9" w:rsidRDefault="00DA58E9" w:rsidP="00453ED2">
            <w:pPr>
              <w:pStyle w:val="TableParagraph"/>
              <w:kinsoku w:val="0"/>
              <w:overflowPunct w:val="0"/>
              <w:spacing w:line="250" w:lineRule="auto"/>
              <w:ind w:left="70" w:right="566"/>
            </w:pPr>
            <w:r>
              <w:rPr>
                <w:sz w:val="21"/>
                <w:szCs w:val="21"/>
              </w:rPr>
              <w:t>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filmave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të</w:t>
            </w:r>
            <w:r>
              <w:rPr>
                <w:spacing w:val="-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ndryshëm</w:t>
            </w:r>
            <w:r>
              <w:rPr>
                <w:w w:val="99"/>
                <w:sz w:val="21"/>
                <w:szCs w:val="21"/>
              </w:rPr>
              <w:t xml:space="preserve"> </w:t>
            </w:r>
            <w:r>
              <w:rPr>
                <w:spacing w:val="-1"/>
                <w:sz w:val="21"/>
                <w:szCs w:val="21"/>
              </w:rPr>
              <w:t>shqiptarë.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8E9" w:rsidRDefault="00DA58E9" w:rsidP="00453ED2"/>
        </w:tc>
      </w:tr>
    </w:tbl>
    <w:p w:rsidR="00DA58E9" w:rsidRDefault="00DA58E9"/>
    <w:sectPr w:rsidR="00DA58E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 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 Semi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F1383B">
    <w:pPr>
      <w:pStyle w:val="BodyText"/>
      <w:kinsoku w:val="0"/>
      <w:overflowPunct w:val="0"/>
      <w:spacing w:before="0" w:line="14" w:lineRule="auto"/>
      <w:ind w:left="0" w:firstLine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928370</wp:posOffset>
              </wp:positionH>
              <wp:positionV relativeFrom="page">
                <wp:posOffset>8721725</wp:posOffset>
              </wp:positionV>
              <wp:extent cx="5623560" cy="12700"/>
              <wp:effectExtent l="13970" t="6350" r="10795" b="0"/>
              <wp:wrapNone/>
              <wp:docPr id="21" name="Freeform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623560" cy="12700"/>
                      </a:xfrm>
                      <a:custGeom>
                        <a:avLst/>
                        <a:gdLst>
                          <a:gd name="T0" fmla="*/ 0 w 8856"/>
                          <a:gd name="T1" fmla="*/ 0 h 20"/>
                          <a:gd name="T2" fmla="*/ 8855 w 8856"/>
                          <a:gd name="T3" fmla="*/ 0 h 20"/>
                          <a:gd name="T4" fmla="*/ 8855 w 8856"/>
                          <a:gd name="T5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</a:cxnLst>
                        <a:rect l="0" t="0" r="r" b="b"/>
                        <a:pathLst>
                          <a:path w="8856" h="20">
                            <a:moveTo>
                              <a:pt x="0" y="0"/>
                            </a:moveTo>
                            <a:lnTo>
                              <a:pt x="8855" y="0"/>
                            </a:lnTo>
                            <a:lnTo>
                              <a:pt x="8855" y="0"/>
                            </a:lnTo>
                          </a:path>
                        </a:pathLst>
                      </a:cu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1EC1033F" id="Freeform 2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3.1pt,686.75pt,515.85pt,686.75pt,515.85pt,686.75pt" coordsize="885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" o:allowincell="f" filled="f" strokeweight=".5pt">
              <v:path arrowok="t" o:connecttype="custom" o:connectlocs="0,0;5622925,0;5622925,0" o:connectangles="0,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635000</wp:posOffset>
              </wp:positionH>
              <wp:positionV relativeFrom="page">
                <wp:posOffset>8632190</wp:posOffset>
              </wp:positionV>
              <wp:extent cx="161925" cy="152400"/>
              <wp:effectExtent l="0" t="2540" r="3175" b="0"/>
              <wp:wrapNone/>
              <wp:docPr id="2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5556B8">
                          <w:pPr>
                            <w:pStyle w:val="BodyText"/>
                            <w:kinsoku w:val="0"/>
                            <w:overflowPunct w:val="0"/>
                            <w:spacing w:before="0" w:line="229" w:lineRule="exact"/>
                            <w:ind w:left="20" w:firstLine="0"/>
                            <w:rPr>
                              <w:rFonts w:ascii="Myriad Pro Light" w:hAnsi="Myriad Pro Light" w:cs="Myriad Pro Ligh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Myriad Pro Light" w:hAnsi="Myriad Pro Light" w:cs="Myriad Pro Light"/>
                              <w:b/>
                              <w:bCs/>
                              <w:sz w:val="20"/>
                              <w:szCs w:val="20"/>
                            </w:rPr>
                            <w:t>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32" type="#_x0000_t202" style="position:absolute;margin-left:50pt;margin-top:679.7pt;width:12.75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" o:allowincell="f" filled="f" stroked="f">
              <v:textbox inset="0,0,0,0">
                <w:txbxContent>
                  <w:p w:rsidR="00000000" w:rsidRDefault="005556B8">
                    <w:pPr>
                      <w:pStyle w:val="BodyText"/>
                      <w:kinsoku w:val="0"/>
                      <w:overflowPunct w:val="0"/>
                      <w:spacing w:before="0" w:line="229" w:lineRule="exact"/>
                      <w:ind w:left="20" w:firstLine="0"/>
                      <w:rPr>
                        <w:rFonts w:ascii="Myriad Pro Light" w:hAnsi="Myriad Pro Light" w:cs="Myriad Pro Light"/>
                        <w:sz w:val="20"/>
                        <w:szCs w:val="20"/>
                      </w:rPr>
                    </w:pPr>
                    <w:r>
                      <w:rPr>
                        <w:rFonts w:ascii="Myriad Pro Light" w:hAnsi="Myriad Pro Light" w:cs="Myriad Pro Light"/>
                        <w:b/>
                        <w:bCs/>
                        <w:sz w:val="20"/>
                        <w:szCs w:val="20"/>
                      </w:rPr>
                      <w:t>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F1383B">
    <w:pPr>
      <w:pStyle w:val="BodyText"/>
      <w:kinsoku w:val="0"/>
      <w:overflowPunct w:val="0"/>
      <w:spacing w:before="0" w:line="14" w:lineRule="auto"/>
      <w:ind w:left="0" w:firstLine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8721725</wp:posOffset>
              </wp:positionV>
              <wp:extent cx="5623560" cy="12700"/>
              <wp:effectExtent l="9525" t="6350" r="5715" b="0"/>
              <wp:wrapNone/>
              <wp:docPr id="19" name="Freeform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623560" cy="12700"/>
                      </a:xfrm>
                      <a:custGeom>
                        <a:avLst/>
                        <a:gdLst>
                          <a:gd name="T0" fmla="*/ 0 w 8856"/>
                          <a:gd name="T1" fmla="*/ 0 h 20"/>
                          <a:gd name="T2" fmla="*/ 8855 w 8856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8856" h="20">
                            <a:moveTo>
                              <a:pt x="0" y="0"/>
                            </a:moveTo>
                            <a:lnTo>
                              <a:pt x="8855" y="0"/>
                            </a:lnTo>
                          </a:path>
                        </a:pathLst>
                      </a:cu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353B7BFB" id="Freeform 19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0,686.75pt,442.75pt,686.75pt" coordsize="885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" o:allowincell="f" filled="f" strokeweight=".5pt">
              <v:path arrowok="t" o:connecttype="custom" o:connectlocs="0,0;5622925,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5755005</wp:posOffset>
              </wp:positionH>
              <wp:positionV relativeFrom="page">
                <wp:posOffset>8632190</wp:posOffset>
              </wp:positionV>
              <wp:extent cx="161925" cy="152400"/>
              <wp:effectExtent l="1905" t="2540" r="0" b="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5556B8">
                          <w:pPr>
                            <w:pStyle w:val="BodyText"/>
                            <w:kinsoku w:val="0"/>
                            <w:overflowPunct w:val="0"/>
                            <w:spacing w:before="0" w:line="229" w:lineRule="exact"/>
                            <w:ind w:left="20" w:firstLine="0"/>
                            <w:rPr>
                              <w:rFonts w:ascii="Myriad Pro Light" w:hAnsi="Myriad Pro Light" w:cs="Myriad Pro Ligh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Myriad Pro Light" w:hAnsi="Myriad Pro Light" w:cs="Myriad Pro Light"/>
                              <w:b/>
                              <w:bCs/>
                              <w:sz w:val="20"/>
                              <w:szCs w:val="20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3" type="#_x0000_t202" style="position:absolute;margin-left:453.15pt;margin-top:679.7pt;width:12.75pt;height:1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" o:allowincell="f" filled="f" stroked="f">
              <v:textbox inset="0,0,0,0">
                <w:txbxContent>
                  <w:p w:rsidR="00000000" w:rsidRDefault="005556B8">
                    <w:pPr>
                      <w:pStyle w:val="BodyText"/>
                      <w:kinsoku w:val="0"/>
                      <w:overflowPunct w:val="0"/>
                      <w:spacing w:before="0" w:line="229" w:lineRule="exact"/>
                      <w:ind w:left="20" w:firstLine="0"/>
                      <w:rPr>
                        <w:rFonts w:ascii="Myriad Pro Light" w:hAnsi="Myriad Pro Light" w:cs="Myriad Pro Light"/>
                        <w:sz w:val="20"/>
                        <w:szCs w:val="20"/>
                      </w:rPr>
                    </w:pPr>
                    <w:r>
                      <w:rPr>
                        <w:rFonts w:ascii="Myriad Pro Light" w:hAnsi="Myriad Pro Light" w:cs="Myriad Pro Light"/>
                        <w:b/>
                        <w:bCs/>
                        <w:sz w:val="20"/>
                        <w:szCs w:val="20"/>
                      </w:rPr>
                      <w:t>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F1383B">
    <w:pPr>
      <w:pStyle w:val="BodyText"/>
      <w:kinsoku w:val="0"/>
      <w:overflowPunct w:val="0"/>
      <w:spacing w:before="0" w:line="14" w:lineRule="auto"/>
      <w:ind w:left="0" w:firstLine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page">
                <wp:posOffset>928370</wp:posOffset>
              </wp:positionH>
              <wp:positionV relativeFrom="page">
                <wp:posOffset>8721725</wp:posOffset>
              </wp:positionV>
              <wp:extent cx="5623560" cy="12700"/>
              <wp:effectExtent l="13970" t="6350" r="10795" b="0"/>
              <wp:wrapNone/>
              <wp:docPr id="17" name="Freeform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623560" cy="12700"/>
                      </a:xfrm>
                      <a:custGeom>
                        <a:avLst/>
                        <a:gdLst>
                          <a:gd name="T0" fmla="*/ 0 w 8856"/>
                          <a:gd name="T1" fmla="*/ 0 h 20"/>
                          <a:gd name="T2" fmla="*/ 8855 w 8856"/>
                          <a:gd name="T3" fmla="*/ 0 h 20"/>
                          <a:gd name="T4" fmla="*/ 8855 w 8856"/>
                          <a:gd name="T5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</a:cxnLst>
                        <a:rect l="0" t="0" r="r" b="b"/>
                        <a:pathLst>
                          <a:path w="8856" h="20">
                            <a:moveTo>
                              <a:pt x="0" y="0"/>
                            </a:moveTo>
                            <a:lnTo>
                              <a:pt x="8855" y="0"/>
                            </a:lnTo>
                            <a:lnTo>
                              <a:pt x="8855" y="0"/>
                            </a:lnTo>
                          </a:path>
                        </a:pathLst>
                      </a:cu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2270EAD3" id="Freeform 17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3.1pt,686.75pt,515.85pt,686.75pt,515.85pt,686.75pt" coordsize="885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" o:allowincell="f" filled="f" strokeweight=".5pt">
              <v:path arrowok="t" o:connecttype="custom" o:connectlocs="0,0;5622925,0;5622925,0" o:connectangles="0,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622300</wp:posOffset>
              </wp:positionH>
              <wp:positionV relativeFrom="page">
                <wp:posOffset>8632190</wp:posOffset>
              </wp:positionV>
              <wp:extent cx="187325" cy="152400"/>
              <wp:effectExtent l="3175" t="2540" r="0" b="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3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5556B8">
                          <w:pPr>
                            <w:pStyle w:val="BodyText"/>
                            <w:kinsoku w:val="0"/>
                            <w:overflowPunct w:val="0"/>
                            <w:spacing w:before="0" w:line="229" w:lineRule="exact"/>
                            <w:ind w:left="40" w:firstLine="0"/>
                            <w:rPr>
                              <w:rFonts w:ascii="Myriad Pro Light" w:hAnsi="Myriad Pro Light" w:cs="Myriad Pro Ligh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Myriad Pro Light" w:hAnsi="Myriad Pro Light" w:cs="Myriad Pro Light"/>
                              <w:b/>
                              <w:bCs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Myriad Pro Light" w:hAnsi="Myriad Pro Light" w:cs="Myriad Pro Light"/>
                              <w:b/>
                              <w:bCs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Myriad Pro Light" w:hAnsi="Myriad Pro Light" w:cs="Myriad Pro Light"/>
                              <w:b/>
                              <w:bCs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Myriad Pro Light" w:hAnsi="Myriad Pro Light" w:cs="Myriad Pro Light"/>
                              <w:b/>
                              <w:bCs/>
                              <w:noProof/>
                              <w:sz w:val="20"/>
                              <w:szCs w:val="20"/>
                            </w:rPr>
                            <w:t>26</w:t>
                          </w:r>
                          <w:r>
                            <w:rPr>
                              <w:rFonts w:ascii="Myriad Pro Light" w:hAnsi="Myriad Pro Light" w:cs="Myriad Pro Light"/>
                              <w:b/>
                              <w:bCs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4" type="#_x0000_t202" style="position:absolute;margin-left:49pt;margin-top:679.7pt;width:14.75pt;height:1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" o:allowincell="f" filled="f" stroked="f">
              <v:textbox inset="0,0,0,0">
                <w:txbxContent>
                  <w:p w:rsidR="00000000" w:rsidRDefault="005556B8">
                    <w:pPr>
                      <w:pStyle w:val="BodyText"/>
                      <w:kinsoku w:val="0"/>
                      <w:overflowPunct w:val="0"/>
                      <w:spacing w:before="0" w:line="229" w:lineRule="exact"/>
                      <w:ind w:left="40" w:firstLine="0"/>
                      <w:rPr>
                        <w:rFonts w:ascii="Myriad Pro Light" w:hAnsi="Myriad Pro Light" w:cs="Myriad Pro Light"/>
                        <w:sz w:val="20"/>
                        <w:szCs w:val="20"/>
                      </w:rPr>
                    </w:pPr>
                    <w:r>
                      <w:rPr>
                        <w:rFonts w:ascii="Myriad Pro Light" w:hAnsi="Myriad Pro Light" w:cs="Myriad Pro Light"/>
                        <w:b/>
                        <w:bCs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Myriad Pro Light" w:hAnsi="Myriad Pro Light" w:cs="Myriad Pro Light"/>
                        <w:b/>
                        <w:bCs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Myriad Pro Light" w:hAnsi="Myriad Pro Light" w:cs="Myriad Pro Light"/>
                        <w:b/>
                        <w:bCs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Myriad Pro Light" w:hAnsi="Myriad Pro Light" w:cs="Myriad Pro Light"/>
                        <w:b/>
                        <w:bCs/>
                        <w:noProof/>
                        <w:sz w:val="20"/>
                        <w:szCs w:val="20"/>
                      </w:rPr>
                      <w:t>26</w:t>
                    </w:r>
                    <w:r>
                      <w:rPr>
                        <w:rFonts w:ascii="Myriad Pro Light" w:hAnsi="Myriad Pro Light" w:cs="Myriad Pro Light"/>
                        <w:b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F1383B">
    <w:pPr>
      <w:pStyle w:val="BodyText"/>
      <w:kinsoku w:val="0"/>
      <w:overflowPunct w:val="0"/>
      <w:spacing w:before="0" w:line="14" w:lineRule="auto"/>
      <w:ind w:left="0" w:firstLine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8721725</wp:posOffset>
              </wp:positionV>
              <wp:extent cx="5623560" cy="12700"/>
              <wp:effectExtent l="9525" t="6350" r="5715" b="0"/>
              <wp:wrapNone/>
              <wp:docPr id="15" name="Freeform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623560" cy="12700"/>
                      </a:xfrm>
                      <a:custGeom>
                        <a:avLst/>
                        <a:gdLst>
                          <a:gd name="T0" fmla="*/ 0 w 8856"/>
                          <a:gd name="T1" fmla="*/ 0 h 20"/>
                          <a:gd name="T2" fmla="*/ 8855 w 8856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8856" h="20">
                            <a:moveTo>
                              <a:pt x="0" y="0"/>
                            </a:moveTo>
                            <a:lnTo>
                              <a:pt x="8855" y="0"/>
                            </a:lnTo>
                          </a:path>
                        </a:pathLst>
                      </a:cu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4C9CCAFC" id="Freeform 15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0,686.75pt,442.75pt,686.75pt" coordsize="885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" o:allowincell="f" filled="f" strokeweight=".5pt">
              <v:path arrowok="t" o:connecttype="custom" o:connectlocs="0,0;5622925,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5742305</wp:posOffset>
              </wp:positionH>
              <wp:positionV relativeFrom="page">
                <wp:posOffset>8632190</wp:posOffset>
              </wp:positionV>
              <wp:extent cx="187325" cy="152400"/>
              <wp:effectExtent l="0" t="2540" r="4445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3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5556B8">
                          <w:pPr>
                            <w:pStyle w:val="BodyText"/>
                            <w:kinsoku w:val="0"/>
                            <w:overflowPunct w:val="0"/>
                            <w:spacing w:before="0" w:line="229" w:lineRule="exact"/>
                            <w:ind w:left="40" w:firstLine="0"/>
                            <w:rPr>
                              <w:rFonts w:ascii="Myriad Pro Light" w:hAnsi="Myriad Pro Light" w:cs="Myriad Pro Ligh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Myriad Pro Light" w:hAnsi="Myriad Pro Light" w:cs="Myriad Pro Light"/>
                              <w:b/>
                              <w:bCs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Myriad Pro Light" w:hAnsi="Myriad Pro Light" w:cs="Myriad Pro Light"/>
                              <w:b/>
                              <w:bCs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Myriad Pro Light" w:hAnsi="Myriad Pro Light" w:cs="Myriad Pro Light"/>
                              <w:b/>
                              <w:bCs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E93412">
                            <w:rPr>
                              <w:rFonts w:ascii="Myriad Pro Light" w:hAnsi="Myriad Pro Light" w:cs="Myriad Pro Light"/>
                              <w:b/>
                              <w:bCs/>
                              <w:noProof/>
                              <w:sz w:val="20"/>
                              <w:szCs w:val="20"/>
                            </w:rPr>
                            <w:t>39</w:t>
                          </w:r>
                          <w:r>
                            <w:rPr>
                              <w:rFonts w:ascii="Myriad Pro Light" w:hAnsi="Myriad Pro Light" w:cs="Myriad Pro Light"/>
                              <w:b/>
                              <w:bCs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5" type="#_x0000_t202" style="position:absolute;margin-left:452.15pt;margin-top:679.7pt;width:14.75pt;height:12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" o:allowincell="f" filled="f" stroked="f">
              <v:textbox inset="0,0,0,0">
                <w:txbxContent>
                  <w:p w:rsidR="00000000" w:rsidRDefault="005556B8">
                    <w:pPr>
                      <w:pStyle w:val="BodyText"/>
                      <w:kinsoku w:val="0"/>
                      <w:overflowPunct w:val="0"/>
                      <w:spacing w:before="0" w:line="229" w:lineRule="exact"/>
                      <w:ind w:left="40" w:firstLine="0"/>
                      <w:rPr>
                        <w:rFonts w:ascii="Myriad Pro Light" w:hAnsi="Myriad Pro Light" w:cs="Myriad Pro Light"/>
                        <w:sz w:val="20"/>
                        <w:szCs w:val="20"/>
                      </w:rPr>
                    </w:pPr>
                    <w:r>
                      <w:rPr>
                        <w:rFonts w:ascii="Myriad Pro Light" w:hAnsi="Myriad Pro Light" w:cs="Myriad Pro Light"/>
                        <w:b/>
                        <w:bCs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Myriad Pro Light" w:hAnsi="Myriad Pro Light" w:cs="Myriad Pro Light"/>
                        <w:b/>
                        <w:bCs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Myriad Pro Light" w:hAnsi="Myriad Pro Light" w:cs="Myriad Pro Light"/>
                        <w:b/>
                        <w:bCs/>
                        <w:sz w:val="20"/>
                        <w:szCs w:val="20"/>
                      </w:rPr>
                      <w:fldChar w:fldCharType="separate"/>
                    </w:r>
                    <w:r w:rsidR="00E93412">
                      <w:rPr>
                        <w:rFonts w:ascii="Myriad Pro Light" w:hAnsi="Myriad Pro Light" w:cs="Myriad Pro Light"/>
                        <w:b/>
                        <w:bCs/>
                        <w:noProof/>
                        <w:sz w:val="20"/>
                        <w:szCs w:val="20"/>
                      </w:rPr>
                      <w:t>39</w:t>
                    </w:r>
                    <w:r>
                      <w:rPr>
                        <w:rFonts w:ascii="Myriad Pro Light" w:hAnsi="Myriad Pro Light" w:cs="Myriad Pro Light"/>
                        <w:b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83B" w:rsidRDefault="00F1383B">
    <w:pPr>
      <w:pStyle w:val="BodyText"/>
      <w:kinsoku w:val="0"/>
      <w:overflowPunct w:val="0"/>
      <w:spacing w:before="0" w:line="14" w:lineRule="auto"/>
      <w:ind w:left="0" w:firstLine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0" allowOverlap="1">
              <wp:simplePos x="0" y="0"/>
              <wp:positionH relativeFrom="page">
                <wp:posOffset>1339215</wp:posOffset>
              </wp:positionH>
              <wp:positionV relativeFrom="page">
                <wp:posOffset>0</wp:posOffset>
              </wp:positionV>
              <wp:extent cx="12700" cy="579755"/>
              <wp:effectExtent l="15240" t="19050" r="635" b="20320"/>
              <wp:wrapNone/>
              <wp:docPr id="26" name="Freeform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2700" cy="579755"/>
                      </a:xfrm>
                      <a:custGeom>
                        <a:avLst/>
                        <a:gdLst>
                          <a:gd name="T0" fmla="*/ 0 w 20"/>
                          <a:gd name="T1" fmla="*/ 0 h 913"/>
                          <a:gd name="T2" fmla="*/ 0 w 20"/>
                          <a:gd name="T3" fmla="*/ 912 h 91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20" h="913">
                            <a:moveTo>
                              <a:pt x="0" y="0"/>
                            </a:moveTo>
                            <a:lnTo>
                              <a:pt x="0" y="912"/>
                            </a:lnTo>
                          </a:path>
                        </a:pathLst>
                      </a:cu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36FFCB2C" id="Freeform 26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105.45pt,0,105.45pt,45.6pt" coordsize="20,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" o:allowincell="f" filled="f" strokeweight="2pt">
              <v:path arrowok="t" o:connecttype="custom" o:connectlocs="0,0;0,57912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635000</wp:posOffset>
              </wp:positionH>
              <wp:positionV relativeFrom="page">
                <wp:posOffset>469265</wp:posOffset>
              </wp:positionV>
              <wp:extent cx="659765" cy="152400"/>
              <wp:effectExtent l="0" t="2540" r="635" b="0"/>
              <wp:wrapNone/>
              <wp:docPr id="2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976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383B" w:rsidRDefault="00F1383B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firstLine="0"/>
                            <w:rPr>
                              <w:rFonts w:ascii="Myriad Pro Light SemiCond" w:hAnsi="Myriad Pro Light SemiCond" w:cs="Myriad Pro Light SemiCond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Myriad Pro Light SemiCond" w:hAnsi="Myriad Pro Light SemiCond" w:cs="Myriad Pro Light SemiCond"/>
                              <w:sz w:val="20"/>
                              <w:szCs w:val="20"/>
                            </w:rPr>
                            <w:t>Libër mësuesi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36" type="#_x0000_t202" style="position:absolute;margin-left:50pt;margin-top:36.95pt;width:51.95pt;height:12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" o:allowincell="f" filled="f" stroked="f">
              <v:textbox inset="0,0,0,0">
                <w:txbxContent>
                  <w:p w:rsidR="00F1383B" w:rsidRDefault="00F1383B">
                    <w:pPr>
                      <w:pStyle w:val="BodyText"/>
                      <w:kinsoku w:val="0"/>
                      <w:overflowPunct w:val="0"/>
                      <w:spacing w:before="0"/>
                      <w:ind w:left="20" w:firstLine="0"/>
                      <w:rPr>
                        <w:rFonts w:ascii="Myriad Pro Light SemiCond" w:hAnsi="Myriad Pro Light SemiCond" w:cs="Myriad Pro Light SemiCond"/>
                        <w:sz w:val="20"/>
                        <w:szCs w:val="20"/>
                      </w:rPr>
                    </w:pPr>
                    <w:r>
                      <w:rPr>
                        <w:rFonts w:ascii="Myriad Pro Light SemiCond" w:hAnsi="Myriad Pro Light SemiCond" w:cs="Myriad Pro Light SemiCond"/>
                        <w:sz w:val="20"/>
                        <w:szCs w:val="20"/>
                      </w:rPr>
                      <w:t>Libër mësuesi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83B" w:rsidRDefault="00F1383B">
    <w:pPr>
      <w:pStyle w:val="BodyText"/>
      <w:kinsoku w:val="0"/>
      <w:overflowPunct w:val="0"/>
      <w:spacing w:before="0" w:line="14" w:lineRule="auto"/>
      <w:ind w:left="0" w:firstLine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5212080</wp:posOffset>
              </wp:positionH>
              <wp:positionV relativeFrom="page">
                <wp:posOffset>0</wp:posOffset>
              </wp:positionV>
              <wp:extent cx="12700" cy="579755"/>
              <wp:effectExtent l="20955" t="19050" r="4445" b="20320"/>
              <wp:wrapNone/>
              <wp:docPr id="24" name="Freeform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2700" cy="579755"/>
                      </a:xfrm>
                      <a:custGeom>
                        <a:avLst/>
                        <a:gdLst>
                          <a:gd name="T0" fmla="*/ 0 w 20"/>
                          <a:gd name="T1" fmla="*/ 0 h 913"/>
                          <a:gd name="T2" fmla="*/ 0 w 20"/>
                          <a:gd name="T3" fmla="*/ 912 h 91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20" h="913">
                            <a:moveTo>
                              <a:pt x="0" y="0"/>
                            </a:moveTo>
                            <a:lnTo>
                              <a:pt x="0" y="912"/>
                            </a:lnTo>
                          </a:path>
                        </a:pathLst>
                      </a:cu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086BFDE9" id="Freeform 24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10.4pt,0,410.4pt,45.6pt" coordsize="20,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" o:allowincell="f" filled="f" strokeweight="2pt">
              <v:path arrowok="t" o:connecttype="custom" o:connectlocs="0,0;0,57912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5480050</wp:posOffset>
              </wp:positionH>
              <wp:positionV relativeFrom="page">
                <wp:posOffset>469265</wp:posOffset>
              </wp:positionV>
              <wp:extent cx="436880" cy="152400"/>
              <wp:effectExtent l="3175" t="2540" r="0" b="0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688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383B" w:rsidRDefault="00F1383B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firstLine="0"/>
                            <w:rPr>
                              <w:rFonts w:ascii="Myriad Pro Light SemiCond" w:hAnsi="Myriad Pro Light SemiCond" w:cs="Myriad Pro Light SemiCond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Myriad Pro Light SemiCond" w:hAnsi="Myriad Pro Light SemiCond" w:cs="Myriad Pro Light SemiCond"/>
                              <w:sz w:val="20"/>
                              <w:szCs w:val="20"/>
                            </w:rPr>
                            <w:t>Muzika 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37" type="#_x0000_t202" style="position:absolute;margin-left:431.5pt;margin-top:36.95pt;width:34.4pt;height:12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" o:allowincell="f" filled="f" stroked="f">
              <v:textbox inset="0,0,0,0">
                <w:txbxContent>
                  <w:p w:rsidR="00F1383B" w:rsidRDefault="00F1383B">
                    <w:pPr>
                      <w:pStyle w:val="BodyText"/>
                      <w:kinsoku w:val="0"/>
                      <w:overflowPunct w:val="0"/>
                      <w:spacing w:before="0"/>
                      <w:ind w:left="20" w:firstLine="0"/>
                      <w:rPr>
                        <w:rFonts w:ascii="Myriad Pro Light SemiCond" w:hAnsi="Myriad Pro Light SemiCond" w:cs="Myriad Pro Light SemiCond"/>
                        <w:sz w:val="20"/>
                        <w:szCs w:val="20"/>
                      </w:rPr>
                    </w:pPr>
                    <w:r>
                      <w:rPr>
                        <w:rFonts w:ascii="Myriad Pro Light SemiCond" w:hAnsi="Myriad Pro Light SemiCond" w:cs="Myriad Pro Light SemiCond"/>
                        <w:sz w:val="20"/>
                        <w:szCs w:val="20"/>
                      </w:rPr>
                      <w:t>Muzika 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8E9" w:rsidRDefault="00DA58E9">
    <w:pPr>
      <w:pStyle w:val="BodyText"/>
      <w:kinsoku w:val="0"/>
      <w:overflowPunct w:val="0"/>
      <w:spacing w:before="0" w:line="14" w:lineRule="auto"/>
      <w:ind w:left="0" w:firstLine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0" allowOverlap="1">
              <wp:simplePos x="0" y="0"/>
              <wp:positionH relativeFrom="page">
                <wp:posOffset>1339215</wp:posOffset>
              </wp:positionH>
              <wp:positionV relativeFrom="page">
                <wp:posOffset>0</wp:posOffset>
              </wp:positionV>
              <wp:extent cx="12700" cy="579755"/>
              <wp:effectExtent l="15240" t="19050" r="635" b="20320"/>
              <wp:wrapNone/>
              <wp:docPr id="30" name="Freeform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2700" cy="579755"/>
                      </a:xfrm>
                      <a:custGeom>
                        <a:avLst/>
                        <a:gdLst>
                          <a:gd name="T0" fmla="*/ 0 w 20"/>
                          <a:gd name="T1" fmla="*/ 0 h 913"/>
                          <a:gd name="T2" fmla="*/ 0 w 20"/>
                          <a:gd name="T3" fmla="*/ 912 h 91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20" h="913">
                            <a:moveTo>
                              <a:pt x="0" y="0"/>
                            </a:moveTo>
                            <a:lnTo>
                              <a:pt x="0" y="912"/>
                            </a:lnTo>
                          </a:path>
                        </a:pathLst>
                      </a:cu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0F1896E2" id="Freeform 30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105.45pt,0,105.45pt,45.6pt" coordsize="20,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" o:allowincell="f" filled="f" strokeweight="2pt">
              <v:path arrowok="t" o:connecttype="custom" o:connectlocs="0,0;0,57912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635000</wp:posOffset>
              </wp:positionH>
              <wp:positionV relativeFrom="page">
                <wp:posOffset>469265</wp:posOffset>
              </wp:positionV>
              <wp:extent cx="659765" cy="152400"/>
              <wp:effectExtent l="0" t="2540" r="635" b="0"/>
              <wp:wrapNone/>
              <wp:docPr id="29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976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58E9" w:rsidRDefault="00DA58E9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firstLine="0"/>
                            <w:rPr>
                              <w:rFonts w:ascii="Myriad Pro Light SemiCond" w:hAnsi="Myriad Pro Light SemiCond" w:cs="Myriad Pro Light SemiCond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Myriad Pro Light SemiCond" w:hAnsi="Myriad Pro Light SemiCond" w:cs="Myriad Pro Light SemiCond"/>
                              <w:sz w:val="20"/>
                              <w:szCs w:val="20"/>
                            </w:rPr>
                            <w:t>Libër mësuesi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38" type="#_x0000_t202" style="position:absolute;margin-left:50pt;margin-top:36.95pt;width:51.95pt;height:12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" o:allowincell="f" filled="f" stroked="f">
              <v:textbox inset="0,0,0,0">
                <w:txbxContent>
                  <w:p w:rsidR="00DA58E9" w:rsidRDefault="00DA58E9">
                    <w:pPr>
                      <w:pStyle w:val="BodyText"/>
                      <w:kinsoku w:val="0"/>
                      <w:overflowPunct w:val="0"/>
                      <w:spacing w:before="0"/>
                      <w:ind w:left="20" w:firstLine="0"/>
                      <w:rPr>
                        <w:rFonts w:ascii="Myriad Pro Light SemiCond" w:hAnsi="Myriad Pro Light SemiCond" w:cs="Myriad Pro Light SemiCond"/>
                        <w:sz w:val="20"/>
                        <w:szCs w:val="20"/>
                      </w:rPr>
                    </w:pPr>
                    <w:r>
                      <w:rPr>
                        <w:rFonts w:ascii="Myriad Pro Light SemiCond" w:hAnsi="Myriad Pro Light SemiCond" w:cs="Myriad Pro Light SemiCond"/>
                        <w:sz w:val="20"/>
                        <w:szCs w:val="20"/>
                      </w:rPr>
                      <w:t>Libër mësuesi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8E9" w:rsidRDefault="00DA58E9">
    <w:pPr>
      <w:pStyle w:val="BodyText"/>
      <w:kinsoku w:val="0"/>
      <w:overflowPunct w:val="0"/>
      <w:spacing w:before="0" w:line="14" w:lineRule="auto"/>
      <w:ind w:left="0" w:firstLine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5212080</wp:posOffset>
              </wp:positionH>
              <wp:positionV relativeFrom="page">
                <wp:posOffset>0</wp:posOffset>
              </wp:positionV>
              <wp:extent cx="12700" cy="579755"/>
              <wp:effectExtent l="20955" t="19050" r="4445" b="20320"/>
              <wp:wrapNone/>
              <wp:docPr id="28" name="Freeform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2700" cy="579755"/>
                      </a:xfrm>
                      <a:custGeom>
                        <a:avLst/>
                        <a:gdLst>
                          <a:gd name="T0" fmla="*/ 0 w 20"/>
                          <a:gd name="T1" fmla="*/ 0 h 913"/>
                          <a:gd name="T2" fmla="*/ 0 w 20"/>
                          <a:gd name="T3" fmla="*/ 912 h 91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20" h="913">
                            <a:moveTo>
                              <a:pt x="0" y="0"/>
                            </a:moveTo>
                            <a:lnTo>
                              <a:pt x="0" y="912"/>
                            </a:lnTo>
                          </a:path>
                        </a:pathLst>
                      </a:cu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79F7F94F" id="Freeform 28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10.4pt,0,410.4pt,45.6pt" coordsize="20,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" o:allowincell="f" filled="f" strokeweight="2pt">
              <v:path arrowok="t" o:connecttype="custom" o:connectlocs="0,0;0,57912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5480050</wp:posOffset>
              </wp:positionH>
              <wp:positionV relativeFrom="page">
                <wp:posOffset>469265</wp:posOffset>
              </wp:positionV>
              <wp:extent cx="436880" cy="152400"/>
              <wp:effectExtent l="3175" t="2540" r="0" b="0"/>
              <wp:wrapNone/>
              <wp:docPr id="27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688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58E9" w:rsidRDefault="00DA58E9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firstLine="0"/>
                            <w:rPr>
                              <w:rFonts w:ascii="Myriad Pro Light SemiCond" w:hAnsi="Myriad Pro Light SemiCond" w:cs="Myriad Pro Light SemiCond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Myriad Pro Light SemiCond" w:hAnsi="Myriad Pro Light SemiCond" w:cs="Myriad Pro Light SemiCond"/>
                              <w:sz w:val="20"/>
                              <w:szCs w:val="20"/>
                            </w:rPr>
                            <w:t>Muzika 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39" type="#_x0000_t202" style="position:absolute;margin-left:431.5pt;margin-top:36.95pt;width:34.4pt;height:12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" o:allowincell="f" filled="f" stroked="f">
              <v:textbox inset="0,0,0,0">
                <w:txbxContent>
                  <w:p w:rsidR="00DA58E9" w:rsidRDefault="00DA58E9">
                    <w:pPr>
                      <w:pStyle w:val="BodyText"/>
                      <w:kinsoku w:val="0"/>
                      <w:overflowPunct w:val="0"/>
                      <w:spacing w:before="0"/>
                      <w:ind w:left="20" w:firstLine="0"/>
                      <w:rPr>
                        <w:rFonts w:ascii="Myriad Pro Light SemiCond" w:hAnsi="Myriad Pro Light SemiCond" w:cs="Myriad Pro Light SemiCond"/>
                        <w:sz w:val="20"/>
                        <w:szCs w:val="20"/>
                      </w:rPr>
                    </w:pPr>
                    <w:r>
                      <w:rPr>
                        <w:rFonts w:ascii="Myriad Pro Light SemiCond" w:hAnsi="Myriad Pro Light SemiCond" w:cs="Myriad Pro Light SemiCond"/>
                        <w:sz w:val="20"/>
                        <w:szCs w:val="20"/>
                      </w:rPr>
                      <w:t>Muzika 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11"/>
    <w:multiLevelType w:val="multilevel"/>
    <w:tmpl w:val="00000894"/>
    <w:lvl w:ilvl="0">
      <w:start w:val="1"/>
      <w:numFmt w:val="decimal"/>
      <w:lvlText w:val="%1."/>
      <w:lvlJc w:val="left"/>
      <w:pPr>
        <w:ind w:left="320" w:hanging="220"/>
      </w:pPr>
      <w:rPr>
        <w:rFonts w:ascii="Times New Roman" w:hAnsi="Times New Roman" w:cs="Times New Roman"/>
        <w:b w:val="0"/>
        <w:bCs w:val="0"/>
        <w:i/>
        <w:iCs/>
        <w:sz w:val="22"/>
        <w:szCs w:val="22"/>
      </w:rPr>
    </w:lvl>
    <w:lvl w:ilvl="1">
      <w:start w:val="1"/>
      <w:numFmt w:val="decimal"/>
      <w:lvlText w:val="%2)"/>
      <w:lvlJc w:val="left"/>
      <w:pPr>
        <w:ind w:left="1176" w:hanging="396"/>
      </w:pPr>
      <w:rPr>
        <w:rFonts w:ascii="Adobe Garamond Pro Bold" w:hAnsi="Adobe Garamond Pro Bold" w:cs="Adobe Garamond Pro Bold"/>
        <w:b/>
        <w:bCs/>
        <w:sz w:val="36"/>
        <w:szCs w:val="36"/>
      </w:rPr>
    </w:lvl>
    <w:lvl w:ilvl="2">
      <w:numFmt w:val="bullet"/>
      <w:lvlText w:val="•"/>
      <w:lvlJc w:val="left"/>
      <w:pPr>
        <w:ind w:left="2090" w:hanging="396"/>
      </w:pPr>
    </w:lvl>
    <w:lvl w:ilvl="3">
      <w:numFmt w:val="bullet"/>
      <w:lvlText w:val="•"/>
      <w:lvlJc w:val="left"/>
      <w:pPr>
        <w:ind w:left="3003" w:hanging="396"/>
      </w:pPr>
    </w:lvl>
    <w:lvl w:ilvl="4">
      <w:numFmt w:val="bullet"/>
      <w:lvlText w:val="•"/>
      <w:lvlJc w:val="left"/>
      <w:pPr>
        <w:ind w:left="3917" w:hanging="396"/>
      </w:pPr>
    </w:lvl>
    <w:lvl w:ilvl="5">
      <w:numFmt w:val="bullet"/>
      <w:lvlText w:val="•"/>
      <w:lvlJc w:val="left"/>
      <w:pPr>
        <w:ind w:left="4830" w:hanging="396"/>
      </w:pPr>
    </w:lvl>
    <w:lvl w:ilvl="6">
      <w:numFmt w:val="bullet"/>
      <w:lvlText w:val="•"/>
      <w:lvlJc w:val="left"/>
      <w:pPr>
        <w:ind w:left="5744" w:hanging="396"/>
      </w:pPr>
    </w:lvl>
    <w:lvl w:ilvl="7">
      <w:numFmt w:val="bullet"/>
      <w:lvlText w:val="•"/>
      <w:lvlJc w:val="left"/>
      <w:pPr>
        <w:ind w:left="6657" w:hanging="396"/>
      </w:pPr>
    </w:lvl>
    <w:lvl w:ilvl="8">
      <w:numFmt w:val="bullet"/>
      <w:lvlText w:val="•"/>
      <w:lvlJc w:val="left"/>
      <w:pPr>
        <w:ind w:left="7571" w:hanging="396"/>
      </w:pPr>
    </w:lvl>
  </w:abstractNum>
  <w:abstractNum w:abstractNumId="1" w15:restartNumberingAfterBreak="0">
    <w:nsid w:val="00000416"/>
    <w:multiLevelType w:val="multilevel"/>
    <w:tmpl w:val="00000899"/>
    <w:lvl w:ilvl="0">
      <w:numFmt w:val="bullet"/>
      <w:lvlText w:val="-"/>
      <w:lvlJc w:val="left"/>
      <w:pPr>
        <w:ind w:left="465" w:hanging="284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5752" w:hanging="126"/>
      </w:pPr>
      <w:rPr>
        <w:rFonts w:ascii="Times New Roman" w:hAnsi="Times New Roman" w:cs="Times New Roman"/>
        <w:b/>
        <w:bCs/>
        <w:i/>
        <w:iCs/>
        <w:sz w:val="21"/>
        <w:szCs w:val="21"/>
      </w:rPr>
    </w:lvl>
    <w:lvl w:ilvl="2">
      <w:numFmt w:val="bullet"/>
      <w:lvlText w:val="•"/>
      <w:lvlJc w:val="left"/>
      <w:pPr>
        <w:ind w:left="6061" w:hanging="126"/>
      </w:pPr>
    </w:lvl>
    <w:lvl w:ilvl="3">
      <w:numFmt w:val="bullet"/>
      <w:lvlText w:val="•"/>
      <w:lvlJc w:val="left"/>
      <w:pPr>
        <w:ind w:left="6371" w:hanging="126"/>
      </w:pPr>
    </w:lvl>
    <w:lvl w:ilvl="4">
      <w:numFmt w:val="bullet"/>
      <w:lvlText w:val="•"/>
      <w:lvlJc w:val="left"/>
      <w:pPr>
        <w:ind w:left="6680" w:hanging="126"/>
      </w:pPr>
    </w:lvl>
    <w:lvl w:ilvl="5">
      <w:numFmt w:val="bullet"/>
      <w:lvlText w:val="•"/>
      <w:lvlJc w:val="left"/>
      <w:pPr>
        <w:ind w:left="6990" w:hanging="126"/>
      </w:pPr>
    </w:lvl>
    <w:lvl w:ilvl="6">
      <w:numFmt w:val="bullet"/>
      <w:lvlText w:val="•"/>
      <w:lvlJc w:val="left"/>
      <w:pPr>
        <w:ind w:left="7299" w:hanging="126"/>
      </w:pPr>
    </w:lvl>
    <w:lvl w:ilvl="7">
      <w:numFmt w:val="bullet"/>
      <w:lvlText w:val="•"/>
      <w:lvlJc w:val="left"/>
      <w:pPr>
        <w:ind w:left="7609" w:hanging="126"/>
      </w:pPr>
    </w:lvl>
    <w:lvl w:ilvl="8">
      <w:numFmt w:val="bullet"/>
      <w:lvlText w:val="•"/>
      <w:lvlJc w:val="left"/>
      <w:pPr>
        <w:ind w:left="7919" w:hanging="126"/>
      </w:pPr>
    </w:lvl>
  </w:abstractNum>
  <w:abstractNum w:abstractNumId="2" w15:restartNumberingAfterBreak="0">
    <w:nsid w:val="00000417"/>
    <w:multiLevelType w:val="multilevel"/>
    <w:tmpl w:val="0000089A"/>
    <w:lvl w:ilvl="0">
      <w:numFmt w:val="bullet"/>
      <w:lvlText w:val="-"/>
      <w:lvlJc w:val="left"/>
      <w:pPr>
        <w:ind w:left="339" w:hanging="284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547" w:hanging="284"/>
      </w:pPr>
    </w:lvl>
    <w:lvl w:ilvl="2">
      <w:numFmt w:val="bullet"/>
      <w:lvlText w:val="•"/>
      <w:lvlJc w:val="left"/>
      <w:pPr>
        <w:ind w:left="755" w:hanging="284"/>
      </w:pPr>
    </w:lvl>
    <w:lvl w:ilvl="3">
      <w:numFmt w:val="bullet"/>
      <w:lvlText w:val="•"/>
      <w:lvlJc w:val="left"/>
      <w:pPr>
        <w:ind w:left="963" w:hanging="284"/>
      </w:pPr>
    </w:lvl>
    <w:lvl w:ilvl="4">
      <w:numFmt w:val="bullet"/>
      <w:lvlText w:val="•"/>
      <w:lvlJc w:val="left"/>
      <w:pPr>
        <w:ind w:left="1171" w:hanging="284"/>
      </w:pPr>
    </w:lvl>
    <w:lvl w:ilvl="5">
      <w:numFmt w:val="bullet"/>
      <w:lvlText w:val="•"/>
      <w:lvlJc w:val="left"/>
      <w:pPr>
        <w:ind w:left="1378" w:hanging="284"/>
      </w:pPr>
    </w:lvl>
    <w:lvl w:ilvl="6">
      <w:numFmt w:val="bullet"/>
      <w:lvlText w:val="•"/>
      <w:lvlJc w:val="left"/>
      <w:pPr>
        <w:ind w:left="1586" w:hanging="284"/>
      </w:pPr>
    </w:lvl>
    <w:lvl w:ilvl="7">
      <w:numFmt w:val="bullet"/>
      <w:lvlText w:val="•"/>
      <w:lvlJc w:val="left"/>
      <w:pPr>
        <w:ind w:left="1794" w:hanging="284"/>
      </w:pPr>
    </w:lvl>
    <w:lvl w:ilvl="8">
      <w:numFmt w:val="bullet"/>
      <w:lvlText w:val="•"/>
      <w:lvlJc w:val="left"/>
      <w:pPr>
        <w:ind w:left="2002" w:hanging="284"/>
      </w:pPr>
    </w:lvl>
  </w:abstractNum>
  <w:abstractNum w:abstractNumId="3" w15:restartNumberingAfterBreak="0">
    <w:nsid w:val="00000418"/>
    <w:multiLevelType w:val="multilevel"/>
    <w:tmpl w:val="0000089B"/>
    <w:lvl w:ilvl="0">
      <w:numFmt w:val="bullet"/>
      <w:lvlText w:val="-"/>
      <w:lvlJc w:val="left"/>
      <w:pPr>
        <w:ind w:left="342" w:hanging="284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583" w:hanging="284"/>
      </w:pPr>
    </w:lvl>
    <w:lvl w:ilvl="2">
      <w:numFmt w:val="bullet"/>
      <w:lvlText w:val="•"/>
      <w:lvlJc w:val="left"/>
      <w:pPr>
        <w:ind w:left="824" w:hanging="284"/>
      </w:pPr>
    </w:lvl>
    <w:lvl w:ilvl="3">
      <w:numFmt w:val="bullet"/>
      <w:lvlText w:val="•"/>
      <w:lvlJc w:val="left"/>
      <w:pPr>
        <w:ind w:left="1065" w:hanging="284"/>
      </w:pPr>
    </w:lvl>
    <w:lvl w:ilvl="4">
      <w:numFmt w:val="bullet"/>
      <w:lvlText w:val="•"/>
      <w:lvlJc w:val="left"/>
      <w:pPr>
        <w:ind w:left="1307" w:hanging="284"/>
      </w:pPr>
    </w:lvl>
    <w:lvl w:ilvl="5">
      <w:numFmt w:val="bullet"/>
      <w:lvlText w:val="•"/>
      <w:lvlJc w:val="left"/>
      <w:pPr>
        <w:ind w:left="1548" w:hanging="284"/>
      </w:pPr>
    </w:lvl>
    <w:lvl w:ilvl="6">
      <w:numFmt w:val="bullet"/>
      <w:lvlText w:val="•"/>
      <w:lvlJc w:val="left"/>
      <w:pPr>
        <w:ind w:left="1789" w:hanging="284"/>
      </w:pPr>
    </w:lvl>
    <w:lvl w:ilvl="7">
      <w:numFmt w:val="bullet"/>
      <w:lvlText w:val="•"/>
      <w:lvlJc w:val="left"/>
      <w:pPr>
        <w:ind w:left="2031" w:hanging="284"/>
      </w:pPr>
    </w:lvl>
    <w:lvl w:ilvl="8">
      <w:numFmt w:val="bullet"/>
      <w:lvlText w:val="•"/>
      <w:lvlJc w:val="left"/>
      <w:pPr>
        <w:ind w:left="2272" w:hanging="284"/>
      </w:pPr>
    </w:lvl>
  </w:abstractNum>
  <w:abstractNum w:abstractNumId="4" w15:restartNumberingAfterBreak="0">
    <w:nsid w:val="00000419"/>
    <w:multiLevelType w:val="multilevel"/>
    <w:tmpl w:val="0000089C"/>
    <w:lvl w:ilvl="0">
      <w:numFmt w:val="bullet"/>
      <w:lvlText w:val="-"/>
      <w:lvlJc w:val="left"/>
      <w:pPr>
        <w:ind w:left="335" w:hanging="284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602" w:hanging="284"/>
      </w:pPr>
    </w:lvl>
    <w:lvl w:ilvl="2">
      <w:numFmt w:val="bullet"/>
      <w:lvlText w:val="•"/>
      <w:lvlJc w:val="left"/>
      <w:pPr>
        <w:ind w:left="868" w:hanging="284"/>
      </w:pPr>
    </w:lvl>
    <w:lvl w:ilvl="3">
      <w:numFmt w:val="bullet"/>
      <w:lvlText w:val="•"/>
      <w:lvlJc w:val="left"/>
      <w:pPr>
        <w:ind w:left="1135" w:hanging="284"/>
      </w:pPr>
    </w:lvl>
    <w:lvl w:ilvl="4">
      <w:numFmt w:val="bullet"/>
      <w:lvlText w:val="•"/>
      <w:lvlJc w:val="left"/>
      <w:pPr>
        <w:ind w:left="1402" w:hanging="284"/>
      </w:pPr>
    </w:lvl>
    <w:lvl w:ilvl="5">
      <w:numFmt w:val="bullet"/>
      <w:lvlText w:val="•"/>
      <w:lvlJc w:val="left"/>
      <w:pPr>
        <w:ind w:left="1669" w:hanging="284"/>
      </w:pPr>
    </w:lvl>
    <w:lvl w:ilvl="6">
      <w:numFmt w:val="bullet"/>
      <w:lvlText w:val="•"/>
      <w:lvlJc w:val="left"/>
      <w:pPr>
        <w:ind w:left="1936" w:hanging="284"/>
      </w:pPr>
    </w:lvl>
    <w:lvl w:ilvl="7">
      <w:numFmt w:val="bullet"/>
      <w:lvlText w:val="•"/>
      <w:lvlJc w:val="left"/>
      <w:pPr>
        <w:ind w:left="2203" w:hanging="284"/>
      </w:pPr>
    </w:lvl>
    <w:lvl w:ilvl="8">
      <w:numFmt w:val="bullet"/>
      <w:lvlText w:val="•"/>
      <w:lvlJc w:val="left"/>
      <w:pPr>
        <w:ind w:left="2470" w:hanging="284"/>
      </w:pPr>
    </w:lvl>
  </w:abstractNum>
  <w:abstractNum w:abstractNumId="5" w15:restartNumberingAfterBreak="0">
    <w:nsid w:val="0000041A"/>
    <w:multiLevelType w:val="multilevel"/>
    <w:tmpl w:val="0000089D"/>
    <w:lvl w:ilvl="0">
      <w:numFmt w:val="bullet"/>
      <w:lvlText w:val="•"/>
      <w:lvlJc w:val="left"/>
      <w:pPr>
        <w:ind w:left="411" w:hanging="360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575" w:hanging="360"/>
      </w:pPr>
    </w:lvl>
    <w:lvl w:ilvl="2">
      <w:numFmt w:val="bullet"/>
      <w:lvlText w:val="•"/>
      <w:lvlJc w:val="left"/>
      <w:pPr>
        <w:ind w:left="738" w:hanging="360"/>
      </w:pPr>
    </w:lvl>
    <w:lvl w:ilvl="3">
      <w:numFmt w:val="bullet"/>
      <w:lvlText w:val="•"/>
      <w:lvlJc w:val="left"/>
      <w:pPr>
        <w:ind w:left="901" w:hanging="360"/>
      </w:pPr>
    </w:lvl>
    <w:lvl w:ilvl="4">
      <w:numFmt w:val="bullet"/>
      <w:lvlText w:val="•"/>
      <w:lvlJc w:val="left"/>
      <w:pPr>
        <w:ind w:left="1065" w:hanging="360"/>
      </w:pPr>
    </w:lvl>
    <w:lvl w:ilvl="5">
      <w:numFmt w:val="bullet"/>
      <w:lvlText w:val="•"/>
      <w:lvlJc w:val="left"/>
      <w:pPr>
        <w:ind w:left="1228" w:hanging="360"/>
      </w:pPr>
    </w:lvl>
    <w:lvl w:ilvl="6">
      <w:numFmt w:val="bullet"/>
      <w:lvlText w:val="•"/>
      <w:lvlJc w:val="left"/>
      <w:pPr>
        <w:ind w:left="1391" w:hanging="360"/>
      </w:pPr>
    </w:lvl>
    <w:lvl w:ilvl="7">
      <w:numFmt w:val="bullet"/>
      <w:lvlText w:val="•"/>
      <w:lvlJc w:val="left"/>
      <w:pPr>
        <w:ind w:left="1555" w:hanging="360"/>
      </w:pPr>
    </w:lvl>
    <w:lvl w:ilvl="8">
      <w:numFmt w:val="bullet"/>
      <w:lvlText w:val="•"/>
      <w:lvlJc w:val="left"/>
      <w:pPr>
        <w:ind w:left="1718" w:hanging="360"/>
      </w:pPr>
    </w:lvl>
  </w:abstractNum>
  <w:abstractNum w:abstractNumId="6" w15:restartNumberingAfterBreak="0">
    <w:nsid w:val="0000041B"/>
    <w:multiLevelType w:val="multilevel"/>
    <w:tmpl w:val="0000089E"/>
    <w:lvl w:ilvl="0">
      <w:numFmt w:val="bullet"/>
      <w:lvlText w:val="•"/>
      <w:lvlJc w:val="left"/>
      <w:pPr>
        <w:ind w:left="411" w:hanging="360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575" w:hanging="360"/>
      </w:pPr>
    </w:lvl>
    <w:lvl w:ilvl="2">
      <w:numFmt w:val="bullet"/>
      <w:lvlText w:val="•"/>
      <w:lvlJc w:val="left"/>
      <w:pPr>
        <w:ind w:left="738" w:hanging="360"/>
      </w:pPr>
    </w:lvl>
    <w:lvl w:ilvl="3">
      <w:numFmt w:val="bullet"/>
      <w:lvlText w:val="•"/>
      <w:lvlJc w:val="left"/>
      <w:pPr>
        <w:ind w:left="901" w:hanging="360"/>
      </w:pPr>
    </w:lvl>
    <w:lvl w:ilvl="4">
      <w:numFmt w:val="bullet"/>
      <w:lvlText w:val="•"/>
      <w:lvlJc w:val="left"/>
      <w:pPr>
        <w:ind w:left="1065" w:hanging="360"/>
      </w:pPr>
    </w:lvl>
    <w:lvl w:ilvl="5">
      <w:numFmt w:val="bullet"/>
      <w:lvlText w:val="•"/>
      <w:lvlJc w:val="left"/>
      <w:pPr>
        <w:ind w:left="1228" w:hanging="360"/>
      </w:pPr>
    </w:lvl>
    <w:lvl w:ilvl="6">
      <w:numFmt w:val="bullet"/>
      <w:lvlText w:val="•"/>
      <w:lvlJc w:val="left"/>
      <w:pPr>
        <w:ind w:left="1391" w:hanging="360"/>
      </w:pPr>
    </w:lvl>
    <w:lvl w:ilvl="7">
      <w:numFmt w:val="bullet"/>
      <w:lvlText w:val="•"/>
      <w:lvlJc w:val="left"/>
      <w:pPr>
        <w:ind w:left="1555" w:hanging="360"/>
      </w:pPr>
    </w:lvl>
    <w:lvl w:ilvl="8">
      <w:numFmt w:val="bullet"/>
      <w:lvlText w:val="•"/>
      <w:lvlJc w:val="left"/>
      <w:pPr>
        <w:ind w:left="1718" w:hanging="360"/>
      </w:pPr>
    </w:lvl>
  </w:abstractNum>
  <w:abstractNum w:abstractNumId="7" w15:restartNumberingAfterBreak="0">
    <w:nsid w:val="0000041C"/>
    <w:multiLevelType w:val="multilevel"/>
    <w:tmpl w:val="0000089F"/>
    <w:lvl w:ilvl="0">
      <w:numFmt w:val="bullet"/>
      <w:lvlText w:val="•"/>
      <w:lvlJc w:val="left"/>
      <w:pPr>
        <w:ind w:left="411" w:hanging="360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575" w:hanging="360"/>
      </w:pPr>
    </w:lvl>
    <w:lvl w:ilvl="2">
      <w:numFmt w:val="bullet"/>
      <w:lvlText w:val="•"/>
      <w:lvlJc w:val="left"/>
      <w:pPr>
        <w:ind w:left="738" w:hanging="360"/>
      </w:pPr>
    </w:lvl>
    <w:lvl w:ilvl="3">
      <w:numFmt w:val="bullet"/>
      <w:lvlText w:val="•"/>
      <w:lvlJc w:val="left"/>
      <w:pPr>
        <w:ind w:left="901" w:hanging="360"/>
      </w:pPr>
    </w:lvl>
    <w:lvl w:ilvl="4">
      <w:numFmt w:val="bullet"/>
      <w:lvlText w:val="•"/>
      <w:lvlJc w:val="left"/>
      <w:pPr>
        <w:ind w:left="1065" w:hanging="360"/>
      </w:pPr>
    </w:lvl>
    <w:lvl w:ilvl="5">
      <w:numFmt w:val="bullet"/>
      <w:lvlText w:val="•"/>
      <w:lvlJc w:val="left"/>
      <w:pPr>
        <w:ind w:left="1228" w:hanging="360"/>
      </w:pPr>
    </w:lvl>
    <w:lvl w:ilvl="6">
      <w:numFmt w:val="bullet"/>
      <w:lvlText w:val="•"/>
      <w:lvlJc w:val="left"/>
      <w:pPr>
        <w:ind w:left="1391" w:hanging="360"/>
      </w:pPr>
    </w:lvl>
    <w:lvl w:ilvl="7">
      <w:numFmt w:val="bullet"/>
      <w:lvlText w:val="•"/>
      <w:lvlJc w:val="left"/>
      <w:pPr>
        <w:ind w:left="1555" w:hanging="360"/>
      </w:pPr>
    </w:lvl>
    <w:lvl w:ilvl="8">
      <w:numFmt w:val="bullet"/>
      <w:lvlText w:val="•"/>
      <w:lvlJc w:val="left"/>
      <w:pPr>
        <w:ind w:left="1718" w:hanging="360"/>
      </w:pPr>
    </w:lvl>
  </w:abstractNum>
  <w:abstractNum w:abstractNumId="8" w15:restartNumberingAfterBreak="0">
    <w:nsid w:val="0000041D"/>
    <w:multiLevelType w:val="multilevel"/>
    <w:tmpl w:val="000008A0"/>
    <w:lvl w:ilvl="0">
      <w:numFmt w:val="bullet"/>
      <w:lvlText w:val="•"/>
      <w:lvlJc w:val="left"/>
      <w:pPr>
        <w:ind w:left="411" w:hanging="360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575" w:hanging="360"/>
      </w:pPr>
    </w:lvl>
    <w:lvl w:ilvl="2">
      <w:numFmt w:val="bullet"/>
      <w:lvlText w:val="•"/>
      <w:lvlJc w:val="left"/>
      <w:pPr>
        <w:ind w:left="738" w:hanging="360"/>
      </w:pPr>
    </w:lvl>
    <w:lvl w:ilvl="3">
      <w:numFmt w:val="bullet"/>
      <w:lvlText w:val="•"/>
      <w:lvlJc w:val="left"/>
      <w:pPr>
        <w:ind w:left="901" w:hanging="360"/>
      </w:pPr>
    </w:lvl>
    <w:lvl w:ilvl="4">
      <w:numFmt w:val="bullet"/>
      <w:lvlText w:val="•"/>
      <w:lvlJc w:val="left"/>
      <w:pPr>
        <w:ind w:left="1065" w:hanging="360"/>
      </w:pPr>
    </w:lvl>
    <w:lvl w:ilvl="5">
      <w:numFmt w:val="bullet"/>
      <w:lvlText w:val="•"/>
      <w:lvlJc w:val="left"/>
      <w:pPr>
        <w:ind w:left="1228" w:hanging="360"/>
      </w:pPr>
    </w:lvl>
    <w:lvl w:ilvl="6">
      <w:numFmt w:val="bullet"/>
      <w:lvlText w:val="•"/>
      <w:lvlJc w:val="left"/>
      <w:pPr>
        <w:ind w:left="1391" w:hanging="360"/>
      </w:pPr>
    </w:lvl>
    <w:lvl w:ilvl="7">
      <w:numFmt w:val="bullet"/>
      <w:lvlText w:val="•"/>
      <w:lvlJc w:val="left"/>
      <w:pPr>
        <w:ind w:left="1555" w:hanging="360"/>
      </w:pPr>
    </w:lvl>
    <w:lvl w:ilvl="8">
      <w:numFmt w:val="bullet"/>
      <w:lvlText w:val="•"/>
      <w:lvlJc w:val="left"/>
      <w:pPr>
        <w:ind w:left="1718" w:hanging="360"/>
      </w:pPr>
    </w:lvl>
  </w:abstractNum>
  <w:abstractNum w:abstractNumId="9" w15:restartNumberingAfterBreak="0">
    <w:nsid w:val="0000041E"/>
    <w:multiLevelType w:val="multilevel"/>
    <w:tmpl w:val="000008A1"/>
    <w:lvl w:ilvl="0">
      <w:numFmt w:val="bullet"/>
      <w:lvlText w:val="•"/>
      <w:lvlJc w:val="left"/>
      <w:pPr>
        <w:ind w:left="411" w:hanging="360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575" w:hanging="360"/>
      </w:pPr>
    </w:lvl>
    <w:lvl w:ilvl="2">
      <w:numFmt w:val="bullet"/>
      <w:lvlText w:val="•"/>
      <w:lvlJc w:val="left"/>
      <w:pPr>
        <w:ind w:left="738" w:hanging="360"/>
      </w:pPr>
    </w:lvl>
    <w:lvl w:ilvl="3">
      <w:numFmt w:val="bullet"/>
      <w:lvlText w:val="•"/>
      <w:lvlJc w:val="left"/>
      <w:pPr>
        <w:ind w:left="901" w:hanging="360"/>
      </w:pPr>
    </w:lvl>
    <w:lvl w:ilvl="4">
      <w:numFmt w:val="bullet"/>
      <w:lvlText w:val="•"/>
      <w:lvlJc w:val="left"/>
      <w:pPr>
        <w:ind w:left="1065" w:hanging="360"/>
      </w:pPr>
    </w:lvl>
    <w:lvl w:ilvl="5">
      <w:numFmt w:val="bullet"/>
      <w:lvlText w:val="•"/>
      <w:lvlJc w:val="left"/>
      <w:pPr>
        <w:ind w:left="1228" w:hanging="360"/>
      </w:pPr>
    </w:lvl>
    <w:lvl w:ilvl="6">
      <w:numFmt w:val="bullet"/>
      <w:lvlText w:val="•"/>
      <w:lvlJc w:val="left"/>
      <w:pPr>
        <w:ind w:left="1391" w:hanging="360"/>
      </w:pPr>
    </w:lvl>
    <w:lvl w:ilvl="7">
      <w:numFmt w:val="bullet"/>
      <w:lvlText w:val="•"/>
      <w:lvlJc w:val="left"/>
      <w:pPr>
        <w:ind w:left="1555" w:hanging="360"/>
      </w:pPr>
    </w:lvl>
    <w:lvl w:ilvl="8">
      <w:numFmt w:val="bullet"/>
      <w:lvlText w:val="•"/>
      <w:lvlJc w:val="left"/>
      <w:pPr>
        <w:ind w:left="1718" w:hanging="360"/>
      </w:pPr>
    </w:lvl>
  </w:abstractNum>
  <w:abstractNum w:abstractNumId="10" w15:restartNumberingAfterBreak="0">
    <w:nsid w:val="0000041F"/>
    <w:multiLevelType w:val="multilevel"/>
    <w:tmpl w:val="000008A2"/>
    <w:lvl w:ilvl="0">
      <w:numFmt w:val="bullet"/>
      <w:lvlText w:val="•"/>
      <w:lvlJc w:val="left"/>
      <w:pPr>
        <w:ind w:left="411" w:hanging="360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575" w:hanging="360"/>
      </w:pPr>
    </w:lvl>
    <w:lvl w:ilvl="2">
      <w:numFmt w:val="bullet"/>
      <w:lvlText w:val="•"/>
      <w:lvlJc w:val="left"/>
      <w:pPr>
        <w:ind w:left="738" w:hanging="360"/>
      </w:pPr>
    </w:lvl>
    <w:lvl w:ilvl="3">
      <w:numFmt w:val="bullet"/>
      <w:lvlText w:val="•"/>
      <w:lvlJc w:val="left"/>
      <w:pPr>
        <w:ind w:left="901" w:hanging="360"/>
      </w:pPr>
    </w:lvl>
    <w:lvl w:ilvl="4">
      <w:numFmt w:val="bullet"/>
      <w:lvlText w:val="•"/>
      <w:lvlJc w:val="left"/>
      <w:pPr>
        <w:ind w:left="1065" w:hanging="360"/>
      </w:pPr>
    </w:lvl>
    <w:lvl w:ilvl="5">
      <w:numFmt w:val="bullet"/>
      <w:lvlText w:val="•"/>
      <w:lvlJc w:val="left"/>
      <w:pPr>
        <w:ind w:left="1228" w:hanging="360"/>
      </w:pPr>
    </w:lvl>
    <w:lvl w:ilvl="6">
      <w:numFmt w:val="bullet"/>
      <w:lvlText w:val="•"/>
      <w:lvlJc w:val="left"/>
      <w:pPr>
        <w:ind w:left="1391" w:hanging="360"/>
      </w:pPr>
    </w:lvl>
    <w:lvl w:ilvl="7">
      <w:numFmt w:val="bullet"/>
      <w:lvlText w:val="•"/>
      <w:lvlJc w:val="left"/>
      <w:pPr>
        <w:ind w:left="1555" w:hanging="360"/>
      </w:pPr>
    </w:lvl>
    <w:lvl w:ilvl="8">
      <w:numFmt w:val="bullet"/>
      <w:lvlText w:val="•"/>
      <w:lvlJc w:val="left"/>
      <w:pPr>
        <w:ind w:left="1718" w:hanging="360"/>
      </w:pPr>
    </w:lvl>
  </w:abstractNum>
  <w:abstractNum w:abstractNumId="11" w15:restartNumberingAfterBreak="0">
    <w:nsid w:val="00000420"/>
    <w:multiLevelType w:val="multilevel"/>
    <w:tmpl w:val="000008A3"/>
    <w:lvl w:ilvl="0">
      <w:numFmt w:val="bullet"/>
      <w:lvlText w:val="•"/>
      <w:lvlJc w:val="left"/>
      <w:pPr>
        <w:ind w:left="411" w:hanging="360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575" w:hanging="360"/>
      </w:pPr>
    </w:lvl>
    <w:lvl w:ilvl="2">
      <w:numFmt w:val="bullet"/>
      <w:lvlText w:val="•"/>
      <w:lvlJc w:val="left"/>
      <w:pPr>
        <w:ind w:left="738" w:hanging="360"/>
      </w:pPr>
    </w:lvl>
    <w:lvl w:ilvl="3">
      <w:numFmt w:val="bullet"/>
      <w:lvlText w:val="•"/>
      <w:lvlJc w:val="left"/>
      <w:pPr>
        <w:ind w:left="901" w:hanging="360"/>
      </w:pPr>
    </w:lvl>
    <w:lvl w:ilvl="4">
      <w:numFmt w:val="bullet"/>
      <w:lvlText w:val="•"/>
      <w:lvlJc w:val="left"/>
      <w:pPr>
        <w:ind w:left="1065" w:hanging="360"/>
      </w:pPr>
    </w:lvl>
    <w:lvl w:ilvl="5">
      <w:numFmt w:val="bullet"/>
      <w:lvlText w:val="•"/>
      <w:lvlJc w:val="left"/>
      <w:pPr>
        <w:ind w:left="1228" w:hanging="360"/>
      </w:pPr>
    </w:lvl>
    <w:lvl w:ilvl="6">
      <w:numFmt w:val="bullet"/>
      <w:lvlText w:val="•"/>
      <w:lvlJc w:val="left"/>
      <w:pPr>
        <w:ind w:left="1391" w:hanging="360"/>
      </w:pPr>
    </w:lvl>
    <w:lvl w:ilvl="7">
      <w:numFmt w:val="bullet"/>
      <w:lvlText w:val="•"/>
      <w:lvlJc w:val="left"/>
      <w:pPr>
        <w:ind w:left="1555" w:hanging="360"/>
      </w:pPr>
    </w:lvl>
    <w:lvl w:ilvl="8">
      <w:numFmt w:val="bullet"/>
      <w:lvlText w:val="•"/>
      <w:lvlJc w:val="left"/>
      <w:pPr>
        <w:ind w:left="1718" w:hanging="360"/>
      </w:pPr>
    </w:lvl>
  </w:abstractNum>
  <w:abstractNum w:abstractNumId="12" w15:restartNumberingAfterBreak="0">
    <w:nsid w:val="00000421"/>
    <w:multiLevelType w:val="multilevel"/>
    <w:tmpl w:val="000008A4"/>
    <w:lvl w:ilvl="0">
      <w:numFmt w:val="bullet"/>
      <w:lvlText w:val="•"/>
      <w:lvlJc w:val="left"/>
      <w:pPr>
        <w:ind w:left="411" w:hanging="360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575" w:hanging="360"/>
      </w:pPr>
    </w:lvl>
    <w:lvl w:ilvl="2">
      <w:numFmt w:val="bullet"/>
      <w:lvlText w:val="•"/>
      <w:lvlJc w:val="left"/>
      <w:pPr>
        <w:ind w:left="738" w:hanging="360"/>
      </w:pPr>
    </w:lvl>
    <w:lvl w:ilvl="3">
      <w:numFmt w:val="bullet"/>
      <w:lvlText w:val="•"/>
      <w:lvlJc w:val="left"/>
      <w:pPr>
        <w:ind w:left="901" w:hanging="360"/>
      </w:pPr>
    </w:lvl>
    <w:lvl w:ilvl="4">
      <w:numFmt w:val="bullet"/>
      <w:lvlText w:val="•"/>
      <w:lvlJc w:val="left"/>
      <w:pPr>
        <w:ind w:left="1065" w:hanging="360"/>
      </w:pPr>
    </w:lvl>
    <w:lvl w:ilvl="5">
      <w:numFmt w:val="bullet"/>
      <w:lvlText w:val="•"/>
      <w:lvlJc w:val="left"/>
      <w:pPr>
        <w:ind w:left="1228" w:hanging="360"/>
      </w:pPr>
    </w:lvl>
    <w:lvl w:ilvl="6">
      <w:numFmt w:val="bullet"/>
      <w:lvlText w:val="•"/>
      <w:lvlJc w:val="left"/>
      <w:pPr>
        <w:ind w:left="1391" w:hanging="360"/>
      </w:pPr>
    </w:lvl>
    <w:lvl w:ilvl="7">
      <w:numFmt w:val="bullet"/>
      <w:lvlText w:val="•"/>
      <w:lvlJc w:val="left"/>
      <w:pPr>
        <w:ind w:left="1555" w:hanging="360"/>
      </w:pPr>
    </w:lvl>
    <w:lvl w:ilvl="8">
      <w:numFmt w:val="bullet"/>
      <w:lvlText w:val="•"/>
      <w:lvlJc w:val="left"/>
      <w:pPr>
        <w:ind w:left="1718" w:hanging="360"/>
      </w:pPr>
    </w:lvl>
  </w:abstractNum>
  <w:abstractNum w:abstractNumId="13" w15:restartNumberingAfterBreak="0">
    <w:nsid w:val="00000422"/>
    <w:multiLevelType w:val="multilevel"/>
    <w:tmpl w:val="000008A5"/>
    <w:lvl w:ilvl="0">
      <w:numFmt w:val="bullet"/>
      <w:lvlText w:val="•"/>
      <w:lvlJc w:val="left"/>
      <w:pPr>
        <w:ind w:left="411" w:hanging="360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575" w:hanging="360"/>
      </w:pPr>
    </w:lvl>
    <w:lvl w:ilvl="2">
      <w:numFmt w:val="bullet"/>
      <w:lvlText w:val="•"/>
      <w:lvlJc w:val="left"/>
      <w:pPr>
        <w:ind w:left="738" w:hanging="360"/>
      </w:pPr>
    </w:lvl>
    <w:lvl w:ilvl="3">
      <w:numFmt w:val="bullet"/>
      <w:lvlText w:val="•"/>
      <w:lvlJc w:val="left"/>
      <w:pPr>
        <w:ind w:left="901" w:hanging="360"/>
      </w:pPr>
    </w:lvl>
    <w:lvl w:ilvl="4">
      <w:numFmt w:val="bullet"/>
      <w:lvlText w:val="•"/>
      <w:lvlJc w:val="left"/>
      <w:pPr>
        <w:ind w:left="1065" w:hanging="360"/>
      </w:pPr>
    </w:lvl>
    <w:lvl w:ilvl="5">
      <w:numFmt w:val="bullet"/>
      <w:lvlText w:val="•"/>
      <w:lvlJc w:val="left"/>
      <w:pPr>
        <w:ind w:left="1228" w:hanging="360"/>
      </w:pPr>
    </w:lvl>
    <w:lvl w:ilvl="6">
      <w:numFmt w:val="bullet"/>
      <w:lvlText w:val="•"/>
      <w:lvlJc w:val="left"/>
      <w:pPr>
        <w:ind w:left="1391" w:hanging="360"/>
      </w:pPr>
    </w:lvl>
    <w:lvl w:ilvl="7">
      <w:numFmt w:val="bullet"/>
      <w:lvlText w:val="•"/>
      <w:lvlJc w:val="left"/>
      <w:pPr>
        <w:ind w:left="1555" w:hanging="360"/>
      </w:pPr>
    </w:lvl>
    <w:lvl w:ilvl="8">
      <w:numFmt w:val="bullet"/>
      <w:lvlText w:val="•"/>
      <w:lvlJc w:val="left"/>
      <w:pPr>
        <w:ind w:left="1718" w:hanging="360"/>
      </w:pPr>
    </w:lvl>
  </w:abstractNum>
  <w:abstractNum w:abstractNumId="14" w15:restartNumberingAfterBreak="0">
    <w:nsid w:val="00000423"/>
    <w:multiLevelType w:val="multilevel"/>
    <w:tmpl w:val="000008A6"/>
    <w:lvl w:ilvl="0">
      <w:numFmt w:val="bullet"/>
      <w:lvlText w:val="•"/>
      <w:lvlJc w:val="left"/>
      <w:pPr>
        <w:ind w:left="411" w:hanging="360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575" w:hanging="360"/>
      </w:pPr>
    </w:lvl>
    <w:lvl w:ilvl="2">
      <w:numFmt w:val="bullet"/>
      <w:lvlText w:val="•"/>
      <w:lvlJc w:val="left"/>
      <w:pPr>
        <w:ind w:left="738" w:hanging="360"/>
      </w:pPr>
    </w:lvl>
    <w:lvl w:ilvl="3">
      <w:numFmt w:val="bullet"/>
      <w:lvlText w:val="•"/>
      <w:lvlJc w:val="left"/>
      <w:pPr>
        <w:ind w:left="901" w:hanging="360"/>
      </w:pPr>
    </w:lvl>
    <w:lvl w:ilvl="4">
      <w:numFmt w:val="bullet"/>
      <w:lvlText w:val="•"/>
      <w:lvlJc w:val="left"/>
      <w:pPr>
        <w:ind w:left="1065" w:hanging="360"/>
      </w:pPr>
    </w:lvl>
    <w:lvl w:ilvl="5">
      <w:numFmt w:val="bullet"/>
      <w:lvlText w:val="•"/>
      <w:lvlJc w:val="left"/>
      <w:pPr>
        <w:ind w:left="1228" w:hanging="360"/>
      </w:pPr>
    </w:lvl>
    <w:lvl w:ilvl="6">
      <w:numFmt w:val="bullet"/>
      <w:lvlText w:val="•"/>
      <w:lvlJc w:val="left"/>
      <w:pPr>
        <w:ind w:left="1391" w:hanging="360"/>
      </w:pPr>
    </w:lvl>
    <w:lvl w:ilvl="7">
      <w:numFmt w:val="bullet"/>
      <w:lvlText w:val="•"/>
      <w:lvlJc w:val="left"/>
      <w:pPr>
        <w:ind w:left="1555" w:hanging="360"/>
      </w:pPr>
    </w:lvl>
    <w:lvl w:ilvl="8">
      <w:numFmt w:val="bullet"/>
      <w:lvlText w:val="•"/>
      <w:lvlJc w:val="left"/>
      <w:pPr>
        <w:ind w:left="1718" w:hanging="360"/>
      </w:pPr>
    </w:lvl>
  </w:abstractNum>
  <w:abstractNum w:abstractNumId="15" w15:restartNumberingAfterBreak="0">
    <w:nsid w:val="00000424"/>
    <w:multiLevelType w:val="multilevel"/>
    <w:tmpl w:val="000008A7"/>
    <w:lvl w:ilvl="0">
      <w:numFmt w:val="bullet"/>
      <w:lvlText w:val="•"/>
      <w:lvlJc w:val="left"/>
      <w:pPr>
        <w:ind w:left="411" w:hanging="360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575" w:hanging="360"/>
      </w:pPr>
    </w:lvl>
    <w:lvl w:ilvl="2">
      <w:numFmt w:val="bullet"/>
      <w:lvlText w:val="•"/>
      <w:lvlJc w:val="left"/>
      <w:pPr>
        <w:ind w:left="738" w:hanging="360"/>
      </w:pPr>
    </w:lvl>
    <w:lvl w:ilvl="3">
      <w:numFmt w:val="bullet"/>
      <w:lvlText w:val="•"/>
      <w:lvlJc w:val="left"/>
      <w:pPr>
        <w:ind w:left="901" w:hanging="360"/>
      </w:pPr>
    </w:lvl>
    <w:lvl w:ilvl="4">
      <w:numFmt w:val="bullet"/>
      <w:lvlText w:val="•"/>
      <w:lvlJc w:val="left"/>
      <w:pPr>
        <w:ind w:left="1065" w:hanging="360"/>
      </w:pPr>
    </w:lvl>
    <w:lvl w:ilvl="5">
      <w:numFmt w:val="bullet"/>
      <w:lvlText w:val="•"/>
      <w:lvlJc w:val="left"/>
      <w:pPr>
        <w:ind w:left="1228" w:hanging="360"/>
      </w:pPr>
    </w:lvl>
    <w:lvl w:ilvl="6">
      <w:numFmt w:val="bullet"/>
      <w:lvlText w:val="•"/>
      <w:lvlJc w:val="left"/>
      <w:pPr>
        <w:ind w:left="1391" w:hanging="360"/>
      </w:pPr>
    </w:lvl>
    <w:lvl w:ilvl="7">
      <w:numFmt w:val="bullet"/>
      <w:lvlText w:val="•"/>
      <w:lvlJc w:val="left"/>
      <w:pPr>
        <w:ind w:left="1555" w:hanging="360"/>
      </w:pPr>
    </w:lvl>
    <w:lvl w:ilvl="8">
      <w:numFmt w:val="bullet"/>
      <w:lvlText w:val="•"/>
      <w:lvlJc w:val="left"/>
      <w:pPr>
        <w:ind w:left="1718" w:hanging="360"/>
      </w:pPr>
    </w:lvl>
  </w:abstractNum>
  <w:abstractNum w:abstractNumId="16" w15:restartNumberingAfterBreak="0">
    <w:nsid w:val="00000425"/>
    <w:multiLevelType w:val="multilevel"/>
    <w:tmpl w:val="000008A8"/>
    <w:lvl w:ilvl="0">
      <w:numFmt w:val="bullet"/>
      <w:lvlText w:val="•"/>
      <w:lvlJc w:val="left"/>
      <w:pPr>
        <w:ind w:left="411" w:hanging="360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575" w:hanging="360"/>
      </w:pPr>
    </w:lvl>
    <w:lvl w:ilvl="2">
      <w:numFmt w:val="bullet"/>
      <w:lvlText w:val="•"/>
      <w:lvlJc w:val="left"/>
      <w:pPr>
        <w:ind w:left="738" w:hanging="360"/>
      </w:pPr>
    </w:lvl>
    <w:lvl w:ilvl="3">
      <w:numFmt w:val="bullet"/>
      <w:lvlText w:val="•"/>
      <w:lvlJc w:val="left"/>
      <w:pPr>
        <w:ind w:left="901" w:hanging="360"/>
      </w:pPr>
    </w:lvl>
    <w:lvl w:ilvl="4">
      <w:numFmt w:val="bullet"/>
      <w:lvlText w:val="•"/>
      <w:lvlJc w:val="left"/>
      <w:pPr>
        <w:ind w:left="1065" w:hanging="360"/>
      </w:pPr>
    </w:lvl>
    <w:lvl w:ilvl="5">
      <w:numFmt w:val="bullet"/>
      <w:lvlText w:val="•"/>
      <w:lvlJc w:val="left"/>
      <w:pPr>
        <w:ind w:left="1228" w:hanging="360"/>
      </w:pPr>
    </w:lvl>
    <w:lvl w:ilvl="6">
      <w:numFmt w:val="bullet"/>
      <w:lvlText w:val="•"/>
      <w:lvlJc w:val="left"/>
      <w:pPr>
        <w:ind w:left="1391" w:hanging="360"/>
      </w:pPr>
    </w:lvl>
    <w:lvl w:ilvl="7">
      <w:numFmt w:val="bullet"/>
      <w:lvlText w:val="•"/>
      <w:lvlJc w:val="left"/>
      <w:pPr>
        <w:ind w:left="1555" w:hanging="360"/>
      </w:pPr>
    </w:lvl>
    <w:lvl w:ilvl="8">
      <w:numFmt w:val="bullet"/>
      <w:lvlText w:val="•"/>
      <w:lvlJc w:val="left"/>
      <w:pPr>
        <w:ind w:left="1718" w:hanging="360"/>
      </w:pPr>
    </w:lvl>
  </w:abstractNum>
  <w:abstractNum w:abstractNumId="17" w15:restartNumberingAfterBreak="0">
    <w:nsid w:val="00000426"/>
    <w:multiLevelType w:val="multilevel"/>
    <w:tmpl w:val="000008A9"/>
    <w:lvl w:ilvl="0">
      <w:numFmt w:val="bullet"/>
      <w:lvlText w:val="•"/>
      <w:lvlJc w:val="left"/>
      <w:pPr>
        <w:ind w:left="411" w:hanging="360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575" w:hanging="360"/>
      </w:pPr>
    </w:lvl>
    <w:lvl w:ilvl="2">
      <w:numFmt w:val="bullet"/>
      <w:lvlText w:val="•"/>
      <w:lvlJc w:val="left"/>
      <w:pPr>
        <w:ind w:left="738" w:hanging="360"/>
      </w:pPr>
    </w:lvl>
    <w:lvl w:ilvl="3">
      <w:numFmt w:val="bullet"/>
      <w:lvlText w:val="•"/>
      <w:lvlJc w:val="left"/>
      <w:pPr>
        <w:ind w:left="901" w:hanging="360"/>
      </w:pPr>
    </w:lvl>
    <w:lvl w:ilvl="4">
      <w:numFmt w:val="bullet"/>
      <w:lvlText w:val="•"/>
      <w:lvlJc w:val="left"/>
      <w:pPr>
        <w:ind w:left="1065" w:hanging="360"/>
      </w:pPr>
    </w:lvl>
    <w:lvl w:ilvl="5">
      <w:numFmt w:val="bullet"/>
      <w:lvlText w:val="•"/>
      <w:lvlJc w:val="left"/>
      <w:pPr>
        <w:ind w:left="1228" w:hanging="360"/>
      </w:pPr>
    </w:lvl>
    <w:lvl w:ilvl="6">
      <w:numFmt w:val="bullet"/>
      <w:lvlText w:val="•"/>
      <w:lvlJc w:val="left"/>
      <w:pPr>
        <w:ind w:left="1391" w:hanging="360"/>
      </w:pPr>
    </w:lvl>
    <w:lvl w:ilvl="7">
      <w:numFmt w:val="bullet"/>
      <w:lvlText w:val="•"/>
      <w:lvlJc w:val="left"/>
      <w:pPr>
        <w:ind w:left="1555" w:hanging="360"/>
      </w:pPr>
    </w:lvl>
    <w:lvl w:ilvl="8">
      <w:numFmt w:val="bullet"/>
      <w:lvlText w:val="•"/>
      <w:lvlJc w:val="left"/>
      <w:pPr>
        <w:ind w:left="1718" w:hanging="360"/>
      </w:pPr>
    </w:lvl>
  </w:abstractNum>
  <w:abstractNum w:abstractNumId="18" w15:restartNumberingAfterBreak="0">
    <w:nsid w:val="00000427"/>
    <w:multiLevelType w:val="multilevel"/>
    <w:tmpl w:val="000008AA"/>
    <w:lvl w:ilvl="0">
      <w:numFmt w:val="bullet"/>
      <w:lvlText w:val="•"/>
      <w:lvlJc w:val="left"/>
      <w:pPr>
        <w:ind w:left="411" w:hanging="360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575" w:hanging="360"/>
      </w:pPr>
    </w:lvl>
    <w:lvl w:ilvl="2">
      <w:numFmt w:val="bullet"/>
      <w:lvlText w:val="•"/>
      <w:lvlJc w:val="left"/>
      <w:pPr>
        <w:ind w:left="738" w:hanging="360"/>
      </w:pPr>
    </w:lvl>
    <w:lvl w:ilvl="3">
      <w:numFmt w:val="bullet"/>
      <w:lvlText w:val="•"/>
      <w:lvlJc w:val="left"/>
      <w:pPr>
        <w:ind w:left="901" w:hanging="360"/>
      </w:pPr>
    </w:lvl>
    <w:lvl w:ilvl="4">
      <w:numFmt w:val="bullet"/>
      <w:lvlText w:val="•"/>
      <w:lvlJc w:val="left"/>
      <w:pPr>
        <w:ind w:left="1065" w:hanging="360"/>
      </w:pPr>
    </w:lvl>
    <w:lvl w:ilvl="5">
      <w:numFmt w:val="bullet"/>
      <w:lvlText w:val="•"/>
      <w:lvlJc w:val="left"/>
      <w:pPr>
        <w:ind w:left="1228" w:hanging="360"/>
      </w:pPr>
    </w:lvl>
    <w:lvl w:ilvl="6">
      <w:numFmt w:val="bullet"/>
      <w:lvlText w:val="•"/>
      <w:lvlJc w:val="left"/>
      <w:pPr>
        <w:ind w:left="1391" w:hanging="360"/>
      </w:pPr>
    </w:lvl>
    <w:lvl w:ilvl="7">
      <w:numFmt w:val="bullet"/>
      <w:lvlText w:val="•"/>
      <w:lvlJc w:val="left"/>
      <w:pPr>
        <w:ind w:left="1555" w:hanging="360"/>
      </w:pPr>
    </w:lvl>
    <w:lvl w:ilvl="8">
      <w:numFmt w:val="bullet"/>
      <w:lvlText w:val="•"/>
      <w:lvlJc w:val="left"/>
      <w:pPr>
        <w:ind w:left="1718" w:hanging="360"/>
      </w:pPr>
    </w:lvl>
  </w:abstractNum>
  <w:abstractNum w:abstractNumId="19" w15:restartNumberingAfterBreak="0">
    <w:nsid w:val="00000428"/>
    <w:multiLevelType w:val="multilevel"/>
    <w:tmpl w:val="000008AB"/>
    <w:lvl w:ilvl="0">
      <w:numFmt w:val="bullet"/>
      <w:lvlText w:val="-"/>
      <w:lvlJc w:val="left"/>
      <w:pPr>
        <w:ind w:left="335" w:hanging="284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1053" w:hanging="284"/>
      </w:pPr>
    </w:lvl>
    <w:lvl w:ilvl="2">
      <w:numFmt w:val="bullet"/>
      <w:lvlText w:val="•"/>
      <w:lvlJc w:val="left"/>
      <w:pPr>
        <w:ind w:left="1770" w:hanging="284"/>
      </w:pPr>
    </w:lvl>
    <w:lvl w:ilvl="3">
      <w:numFmt w:val="bullet"/>
      <w:lvlText w:val="•"/>
      <w:lvlJc w:val="left"/>
      <w:pPr>
        <w:ind w:left="2488" w:hanging="284"/>
      </w:pPr>
    </w:lvl>
    <w:lvl w:ilvl="4">
      <w:numFmt w:val="bullet"/>
      <w:lvlText w:val="•"/>
      <w:lvlJc w:val="left"/>
      <w:pPr>
        <w:ind w:left="3206" w:hanging="284"/>
      </w:pPr>
    </w:lvl>
    <w:lvl w:ilvl="5">
      <w:numFmt w:val="bullet"/>
      <w:lvlText w:val="•"/>
      <w:lvlJc w:val="left"/>
      <w:pPr>
        <w:ind w:left="3924" w:hanging="284"/>
      </w:pPr>
    </w:lvl>
    <w:lvl w:ilvl="6">
      <w:numFmt w:val="bullet"/>
      <w:lvlText w:val="•"/>
      <w:lvlJc w:val="left"/>
      <w:pPr>
        <w:ind w:left="4642" w:hanging="284"/>
      </w:pPr>
    </w:lvl>
    <w:lvl w:ilvl="7">
      <w:numFmt w:val="bullet"/>
      <w:lvlText w:val="•"/>
      <w:lvlJc w:val="left"/>
      <w:pPr>
        <w:ind w:left="5360" w:hanging="284"/>
      </w:pPr>
    </w:lvl>
    <w:lvl w:ilvl="8">
      <w:numFmt w:val="bullet"/>
      <w:lvlText w:val="•"/>
      <w:lvlJc w:val="left"/>
      <w:pPr>
        <w:ind w:left="6077" w:hanging="284"/>
      </w:pPr>
    </w:lvl>
  </w:abstractNum>
  <w:abstractNum w:abstractNumId="20" w15:restartNumberingAfterBreak="0">
    <w:nsid w:val="00000429"/>
    <w:multiLevelType w:val="multilevel"/>
    <w:tmpl w:val="000008AC"/>
    <w:lvl w:ilvl="0">
      <w:numFmt w:val="bullet"/>
      <w:lvlText w:val="-"/>
      <w:lvlJc w:val="left"/>
      <w:pPr>
        <w:ind w:left="335" w:hanging="284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1053" w:hanging="284"/>
      </w:pPr>
    </w:lvl>
    <w:lvl w:ilvl="2">
      <w:numFmt w:val="bullet"/>
      <w:lvlText w:val="•"/>
      <w:lvlJc w:val="left"/>
      <w:pPr>
        <w:ind w:left="1770" w:hanging="284"/>
      </w:pPr>
    </w:lvl>
    <w:lvl w:ilvl="3">
      <w:numFmt w:val="bullet"/>
      <w:lvlText w:val="•"/>
      <w:lvlJc w:val="left"/>
      <w:pPr>
        <w:ind w:left="2488" w:hanging="284"/>
      </w:pPr>
    </w:lvl>
    <w:lvl w:ilvl="4">
      <w:numFmt w:val="bullet"/>
      <w:lvlText w:val="•"/>
      <w:lvlJc w:val="left"/>
      <w:pPr>
        <w:ind w:left="3206" w:hanging="284"/>
      </w:pPr>
    </w:lvl>
    <w:lvl w:ilvl="5">
      <w:numFmt w:val="bullet"/>
      <w:lvlText w:val="•"/>
      <w:lvlJc w:val="left"/>
      <w:pPr>
        <w:ind w:left="3924" w:hanging="284"/>
      </w:pPr>
    </w:lvl>
    <w:lvl w:ilvl="6">
      <w:numFmt w:val="bullet"/>
      <w:lvlText w:val="•"/>
      <w:lvlJc w:val="left"/>
      <w:pPr>
        <w:ind w:left="4642" w:hanging="284"/>
      </w:pPr>
    </w:lvl>
    <w:lvl w:ilvl="7">
      <w:numFmt w:val="bullet"/>
      <w:lvlText w:val="•"/>
      <w:lvlJc w:val="left"/>
      <w:pPr>
        <w:ind w:left="5360" w:hanging="284"/>
      </w:pPr>
    </w:lvl>
    <w:lvl w:ilvl="8">
      <w:numFmt w:val="bullet"/>
      <w:lvlText w:val="•"/>
      <w:lvlJc w:val="left"/>
      <w:pPr>
        <w:ind w:left="6077" w:hanging="284"/>
      </w:pPr>
    </w:lvl>
  </w:abstractNum>
  <w:abstractNum w:abstractNumId="21" w15:restartNumberingAfterBreak="0">
    <w:nsid w:val="00000463"/>
    <w:multiLevelType w:val="multilevel"/>
    <w:tmpl w:val="000008E6"/>
    <w:lvl w:ilvl="0">
      <w:numFmt w:val="bullet"/>
      <w:lvlText w:val="-"/>
      <w:lvlJc w:val="left"/>
      <w:pPr>
        <w:ind w:left="1460" w:hanging="284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5771" w:hanging="126"/>
      </w:pPr>
      <w:rPr>
        <w:rFonts w:ascii="Times New Roman" w:hAnsi="Times New Roman" w:cs="Times New Roman"/>
        <w:b/>
        <w:bCs/>
        <w:i/>
        <w:iCs/>
        <w:sz w:val="21"/>
        <w:szCs w:val="21"/>
      </w:rPr>
    </w:lvl>
    <w:lvl w:ilvl="2">
      <w:numFmt w:val="bullet"/>
      <w:lvlText w:val="•"/>
      <w:lvlJc w:val="left"/>
      <w:pPr>
        <w:ind w:left="6176" w:hanging="126"/>
      </w:pPr>
    </w:lvl>
    <w:lvl w:ilvl="3">
      <w:numFmt w:val="bullet"/>
      <w:lvlText w:val="•"/>
      <w:lvlJc w:val="left"/>
      <w:pPr>
        <w:ind w:left="6581" w:hanging="126"/>
      </w:pPr>
    </w:lvl>
    <w:lvl w:ilvl="4">
      <w:numFmt w:val="bullet"/>
      <w:lvlText w:val="•"/>
      <w:lvlJc w:val="left"/>
      <w:pPr>
        <w:ind w:left="6986" w:hanging="126"/>
      </w:pPr>
    </w:lvl>
    <w:lvl w:ilvl="5">
      <w:numFmt w:val="bullet"/>
      <w:lvlText w:val="•"/>
      <w:lvlJc w:val="left"/>
      <w:pPr>
        <w:ind w:left="7391" w:hanging="126"/>
      </w:pPr>
    </w:lvl>
    <w:lvl w:ilvl="6">
      <w:numFmt w:val="bullet"/>
      <w:lvlText w:val="•"/>
      <w:lvlJc w:val="left"/>
      <w:pPr>
        <w:ind w:left="7797" w:hanging="126"/>
      </w:pPr>
    </w:lvl>
    <w:lvl w:ilvl="7">
      <w:numFmt w:val="bullet"/>
      <w:lvlText w:val="•"/>
      <w:lvlJc w:val="left"/>
      <w:pPr>
        <w:ind w:left="8202" w:hanging="126"/>
      </w:pPr>
    </w:lvl>
    <w:lvl w:ilvl="8">
      <w:numFmt w:val="bullet"/>
      <w:lvlText w:val="•"/>
      <w:lvlJc w:val="left"/>
      <w:pPr>
        <w:ind w:left="8607" w:hanging="126"/>
      </w:pPr>
    </w:lvl>
  </w:abstractNum>
  <w:abstractNum w:abstractNumId="22" w15:restartNumberingAfterBreak="0">
    <w:nsid w:val="00000464"/>
    <w:multiLevelType w:val="multilevel"/>
    <w:tmpl w:val="000008E7"/>
    <w:lvl w:ilvl="0">
      <w:numFmt w:val="bullet"/>
      <w:lvlText w:val="-"/>
      <w:lvlJc w:val="left"/>
      <w:pPr>
        <w:ind w:left="335" w:hanging="284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544" w:hanging="284"/>
      </w:pPr>
    </w:lvl>
    <w:lvl w:ilvl="2">
      <w:numFmt w:val="bullet"/>
      <w:lvlText w:val="•"/>
      <w:lvlJc w:val="left"/>
      <w:pPr>
        <w:ind w:left="753" w:hanging="284"/>
      </w:pPr>
    </w:lvl>
    <w:lvl w:ilvl="3">
      <w:numFmt w:val="bullet"/>
      <w:lvlText w:val="•"/>
      <w:lvlJc w:val="left"/>
      <w:pPr>
        <w:ind w:left="962" w:hanging="284"/>
      </w:pPr>
    </w:lvl>
    <w:lvl w:ilvl="4">
      <w:numFmt w:val="bullet"/>
      <w:lvlText w:val="•"/>
      <w:lvlJc w:val="left"/>
      <w:pPr>
        <w:ind w:left="1171" w:hanging="284"/>
      </w:pPr>
    </w:lvl>
    <w:lvl w:ilvl="5">
      <w:numFmt w:val="bullet"/>
      <w:lvlText w:val="•"/>
      <w:lvlJc w:val="left"/>
      <w:pPr>
        <w:ind w:left="1380" w:hanging="284"/>
      </w:pPr>
    </w:lvl>
    <w:lvl w:ilvl="6">
      <w:numFmt w:val="bullet"/>
      <w:lvlText w:val="•"/>
      <w:lvlJc w:val="left"/>
      <w:pPr>
        <w:ind w:left="1589" w:hanging="284"/>
      </w:pPr>
    </w:lvl>
    <w:lvl w:ilvl="7">
      <w:numFmt w:val="bullet"/>
      <w:lvlText w:val="•"/>
      <w:lvlJc w:val="left"/>
      <w:pPr>
        <w:ind w:left="1798" w:hanging="284"/>
      </w:pPr>
    </w:lvl>
    <w:lvl w:ilvl="8">
      <w:numFmt w:val="bullet"/>
      <w:lvlText w:val="•"/>
      <w:lvlJc w:val="left"/>
      <w:pPr>
        <w:ind w:left="2007" w:hanging="284"/>
      </w:pPr>
    </w:lvl>
  </w:abstractNum>
  <w:abstractNum w:abstractNumId="23" w15:restartNumberingAfterBreak="0">
    <w:nsid w:val="00000465"/>
    <w:multiLevelType w:val="multilevel"/>
    <w:tmpl w:val="000008E8"/>
    <w:lvl w:ilvl="0">
      <w:numFmt w:val="bullet"/>
      <w:lvlText w:val="-"/>
      <w:lvlJc w:val="left"/>
      <w:pPr>
        <w:ind w:left="335" w:hanging="284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615" w:hanging="284"/>
      </w:pPr>
    </w:lvl>
    <w:lvl w:ilvl="2">
      <w:numFmt w:val="bullet"/>
      <w:lvlText w:val="•"/>
      <w:lvlJc w:val="left"/>
      <w:pPr>
        <w:ind w:left="895" w:hanging="284"/>
      </w:pPr>
    </w:lvl>
    <w:lvl w:ilvl="3">
      <w:numFmt w:val="bullet"/>
      <w:lvlText w:val="•"/>
      <w:lvlJc w:val="left"/>
      <w:pPr>
        <w:ind w:left="1175" w:hanging="284"/>
      </w:pPr>
    </w:lvl>
    <w:lvl w:ilvl="4">
      <w:numFmt w:val="bullet"/>
      <w:lvlText w:val="•"/>
      <w:lvlJc w:val="left"/>
      <w:pPr>
        <w:ind w:left="1455" w:hanging="284"/>
      </w:pPr>
    </w:lvl>
    <w:lvl w:ilvl="5">
      <w:numFmt w:val="bullet"/>
      <w:lvlText w:val="•"/>
      <w:lvlJc w:val="left"/>
      <w:pPr>
        <w:ind w:left="1735" w:hanging="284"/>
      </w:pPr>
    </w:lvl>
    <w:lvl w:ilvl="6">
      <w:numFmt w:val="bullet"/>
      <w:lvlText w:val="•"/>
      <w:lvlJc w:val="left"/>
      <w:pPr>
        <w:ind w:left="2015" w:hanging="284"/>
      </w:pPr>
    </w:lvl>
    <w:lvl w:ilvl="7">
      <w:numFmt w:val="bullet"/>
      <w:lvlText w:val="•"/>
      <w:lvlJc w:val="left"/>
      <w:pPr>
        <w:ind w:left="2295" w:hanging="284"/>
      </w:pPr>
    </w:lvl>
    <w:lvl w:ilvl="8">
      <w:numFmt w:val="bullet"/>
      <w:lvlText w:val="•"/>
      <w:lvlJc w:val="left"/>
      <w:pPr>
        <w:ind w:left="2575" w:hanging="284"/>
      </w:pPr>
    </w:lvl>
  </w:abstractNum>
  <w:abstractNum w:abstractNumId="24" w15:restartNumberingAfterBreak="0">
    <w:nsid w:val="00000466"/>
    <w:multiLevelType w:val="multilevel"/>
    <w:tmpl w:val="000008E9"/>
    <w:lvl w:ilvl="0">
      <w:numFmt w:val="bullet"/>
      <w:lvlText w:val="-"/>
      <w:lvlJc w:val="left"/>
      <w:pPr>
        <w:ind w:left="335" w:hanging="284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574" w:hanging="284"/>
      </w:pPr>
    </w:lvl>
    <w:lvl w:ilvl="2">
      <w:numFmt w:val="bullet"/>
      <w:lvlText w:val="•"/>
      <w:lvlJc w:val="left"/>
      <w:pPr>
        <w:ind w:left="813" w:hanging="284"/>
      </w:pPr>
    </w:lvl>
    <w:lvl w:ilvl="3">
      <w:numFmt w:val="bullet"/>
      <w:lvlText w:val="•"/>
      <w:lvlJc w:val="left"/>
      <w:pPr>
        <w:ind w:left="1052" w:hanging="284"/>
      </w:pPr>
    </w:lvl>
    <w:lvl w:ilvl="4">
      <w:numFmt w:val="bullet"/>
      <w:lvlText w:val="•"/>
      <w:lvlJc w:val="left"/>
      <w:pPr>
        <w:ind w:left="1291" w:hanging="284"/>
      </w:pPr>
    </w:lvl>
    <w:lvl w:ilvl="5">
      <w:numFmt w:val="bullet"/>
      <w:lvlText w:val="•"/>
      <w:lvlJc w:val="left"/>
      <w:pPr>
        <w:ind w:left="1530" w:hanging="284"/>
      </w:pPr>
    </w:lvl>
    <w:lvl w:ilvl="6">
      <w:numFmt w:val="bullet"/>
      <w:lvlText w:val="•"/>
      <w:lvlJc w:val="left"/>
      <w:pPr>
        <w:ind w:left="1770" w:hanging="284"/>
      </w:pPr>
    </w:lvl>
    <w:lvl w:ilvl="7">
      <w:numFmt w:val="bullet"/>
      <w:lvlText w:val="•"/>
      <w:lvlJc w:val="left"/>
      <w:pPr>
        <w:ind w:left="2009" w:hanging="284"/>
      </w:pPr>
    </w:lvl>
    <w:lvl w:ilvl="8">
      <w:numFmt w:val="bullet"/>
      <w:lvlText w:val="•"/>
      <w:lvlJc w:val="left"/>
      <w:pPr>
        <w:ind w:left="2248" w:hanging="284"/>
      </w:pPr>
    </w:lvl>
  </w:abstractNum>
  <w:abstractNum w:abstractNumId="25" w15:restartNumberingAfterBreak="0">
    <w:nsid w:val="00000467"/>
    <w:multiLevelType w:val="multilevel"/>
    <w:tmpl w:val="000008EA"/>
    <w:lvl w:ilvl="0">
      <w:numFmt w:val="bullet"/>
      <w:lvlText w:val="•"/>
      <w:lvlJc w:val="left"/>
      <w:pPr>
        <w:ind w:left="435" w:hanging="360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625" w:hanging="360"/>
      </w:pPr>
    </w:lvl>
    <w:lvl w:ilvl="2">
      <w:numFmt w:val="bullet"/>
      <w:lvlText w:val="•"/>
      <w:lvlJc w:val="left"/>
      <w:pPr>
        <w:ind w:left="815" w:hanging="360"/>
      </w:pPr>
    </w:lvl>
    <w:lvl w:ilvl="3">
      <w:numFmt w:val="bullet"/>
      <w:lvlText w:val="•"/>
      <w:lvlJc w:val="left"/>
      <w:pPr>
        <w:ind w:left="1005" w:hanging="360"/>
      </w:pPr>
    </w:lvl>
    <w:lvl w:ilvl="4">
      <w:numFmt w:val="bullet"/>
      <w:lvlText w:val="•"/>
      <w:lvlJc w:val="left"/>
      <w:pPr>
        <w:ind w:left="1195" w:hanging="360"/>
      </w:pPr>
    </w:lvl>
    <w:lvl w:ilvl="5">
      <w:numFmt w:val="bullet"/>
      <w:lvlText w:val="•"/>
      <w:lvlJc w:val="left"/>
      <w:pPr>
        <w:ind w:left="1386" w:hanging="360"/>
      </w:pPr>
    </w:lvl>
    <w:lvl w:ilvl="6">
      <w:numFmt w:val="bullet"/>
      <w:lvlText w:val="•"/>
      <w:lvlJc w:val="left"/>
      <w:pPr>
        <w:ind w:left="1576" w:hanging="360"/>
      </w:pPr>
    </w:lvl>
    <w:lvl w:ilvl="7">
      <w:numFmt w:val="bullet"/>
      <w:lvlText w:val="•"/>
      <w:lvlJc w:val="left"/>
      <w:pPr>
        <w:ind w:left="1766" w:hanging="360"/>
      </w:pPr>
    </w:lvl>
    <w:lvl w:ilvl="8">
      <w:numFmt w:val="bullet"/>
      <w:lvlText w:val="•"/>
      <w:lvlJc w:val="left"/>
      <w:pPr>
        <w:ind w:left="1956" w:hanging="360"/>
      </w:pPr>
    </w:lvl>
  </w:abstractNum>
  <w:abstractNum w:abstractNumId="26" w15:restartNumberingAfterBreak="0">
    <w:nsid w:val="00000468"/>
    <w:multiLevelType w:val="multilevel"/>
    <w:tmpl w:val="000008EB"/>
    <w:lvl w:ilvl="0">
      <w:numFmt w:val="bullet"/>
      <w:lvlText w:val="•"/>
      <w:lvlJc w:val="left"/>
      <w:pPr>
        <w:ind w:left="435" w:hanging="360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625" w:hanging="360"/>
      </w:pPr>
    </w:lvl>
    <w:lvl w:ilvl="2">
      <w:numFmt w:val="bullet"/>
      <w:lvlText w:val="•"/>
      <w:lvlJc w:val="left"/>
      <w:pPr>
        <w:ind w:left="815" w:hanging="360"/>
      </w:pPr>
    </w:lvl>
    <w:lvl w:ilvl="3">
      <w:numFmt w:val="bullet"/>
      <w:lvlText w:val="•"/>
      <w:lvlJc w:val="left"/>
      <w:pPr>
        <w:ind w:left="1005" w:hanging="360"/>
      </w:pPr>
    </w:lvl>
    <w:lvl w:ilvl="4">
      <w:numFmt w:val="bullet"/>
      <w:lvlText w:val="•"/>
      <w:lvlJc w:val="left"/>
      <w:pPr>
        <w:ind w:left="1195" w:hanging="360"/>
      </w:pPr>
    </w:lvl>
    <w:lvl w:ilvl="5">
      <w:numFmt w:val="bullet"/>
      <w:lvlText w:val="•"/>
      <w:lvlJc w:val="left"/>
      <w:pPr>
        <w:ind w:left="1386" w:hanging="360"/>
      </w:pPr>
    </w:lvl>
    <w:lvl w:ilvl="6">
      <w:numFmt w:val="bullet"/>
      <w:lvlText w:val="•"/>
      <w:lvlJc w:val="left"/>
      <w:pPr>
        <w:ind w:left="1576" w:hanging="360"/>
      </w:pPr>
    </w:lvl>
    <w:lvl w:ilvl="7">
      <w:numFmt w:val="bullet"/>
      <w:lvlText w:val="•"/>
      <w:lvlJc w:val="left"/>
      <w:pPr>
        <w:ind w:left="1766" w:hanging="360"/>
      </w:pPr>
    </w:lvl>
    <w:lvl w:ilvl="8">
      <w:numFmt w:val="bullet"/>
      <w:lvlText w:val="•"/>
      <w:lvlJc w:val="left"/>
      <w:pPr>
        <w:ind w:left="1956" w:hanging="360"/>
      </w:pPr>
    </w:lvl>
  </w:abstractNum>
  <w:abstractNum w:abstractNumId="27" w15:restartNumberingAfterBreak="0">
    <w:nsid w:val="00000469"/>
    <w:multiLevelType w:val="multilevel"/>
    <w:tmpl w:val="000008EC"/>
    <w:lvl w:ilvl="0">
      <w:numFmt w:val="bullet"/>
      <w:lvlText w:val="-"/>
      <w:lvlJc w:val="left"/>
      <w:pPr>
        <w:ind w:left="75" w:hanging="115"/>
      </w:pPr>
      <w:rPr>
        <w:rFonts w:ascii="Times New Roman" w:hAnsi="Times New Roman" w:cs="Times New Roman"/>
        <w:b w:val="0"/>
        <w:bCs w:val="0"/>
        <w:sz w:val="21"/>
        <w:szCs w:val="21"/>
      </w:rPr>
    </w:lvl>
    <w:lvl w:ilvl="1">
      <w:numFmt w:val="bullet"/>
      <w:lvlText w:val="•"/>
      <w:lvlJc w:val="left"/>
      <w:pPr>
        <w:ind w:left="304" w:hanging="115"/>
      </w:pPr>
    </w:lvl>
    <w:lvl w:ilvl="2">
      <w:numFmt w:val="bullet"/>
      <w:lvlText w:val="•"/>
      <w:lvlJc w:val="left"/>
      <w:pPr>
        <w:ind w:left="534" w:hanging="115"/>
      </w:pPr>
    </w:lvl>
    <w:lvl w:ilvl="3">
      <w:numFmt w:val="bullet"/>
      <w:lvlText w:val="•"/>
      <w:lvlJc w:val="left"/>
      <w:pPr>
        <w:ind w:left="763" w:hanging="115"/>
      </w:pPr>
    </w:lvl>
    <w:lvl w:ilvl="4">
      <w:numFmt w:val="bullet"/>
      <w:lvlText w:val="•"/>
      <w:lvlJc w:val="left"/>
      <w:pPr>
        <w:ind w:left="993" w:hanging="115"/>
      </w:pPr>
    </w:lvl>
    <w:lvl w:ilvl="5">
      <w:numFmt w:val="bullet"/>
      <w:lvlText w:val="•"/>
      <w:lvlJc w:val="left"/>
      <w:pPr>
        <w:ind w:left="1223" w:hanging="115"/>
      </w:pPr>
    </w:lvl>
    <w:lvl w:ilvl="6">
      <w:numFmt w:val="bullet"/>
      <w:lvlText w:val="•"/>
      <w:lvlJc w:val="left"/>
      <w:pPr>
        <w:ind w:left="1452" w:hanging="115"/>
      </w:pPr>
    </w:lvl>
    <w:lvl w:ilvl="7">
      <w:numFmt w:val="bullet"/>
      <w:lvlText w:val="•"/>
      <w:lvlJc w:val="left"/>
      <w:pPr>
        <w:ind w:left="1682" w:hanging="115"/>
      </w:pPr>
    </w:lvl>
    <w:lvl w:ilvl="8">
      <w:numFmt w:val="bullet"/>
      <w:lvlText w:val="•"/>
      <w:lvlJc w:val="left"/>
      <w:pPr>
        <w:ind w:left="1911" w:hanging="115"/>
      </w:pPr>
    </w:lvl>
  </w:abstractNum>
  <w:abstractNum w:abstractNumId="28" w15:restartNumberingAfterBreak="0">
    <w:nsid w:val="0000046A"/>
    <w:multiLevelType w:val="multilevel"/>
    <w:tmpl w:val="000008ED"/>
    <w:lvl w:ilvl="0">
      <w:numFmt w:val="bullet"/>
      <w:lvlText w:val="•"/>
      <w:lvlJc w:val="left"/>
      <w:pPr>
        <w:ind w:left="435" w:hanging="360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624" w:hanging="360"/>
      </w:pPr>
    </w:lvl>
    <w:lvl w:ilvl="2">
      <w:numFmt w:val="bullet"/>
      <w:lvlText w:val="•"/>
      <w:lvlJc w:val="left"/>
      <w:pPr>
        <w:ind w:left="814" w:hanging="360"/>
      </w:pPr>
    </w:lvl>
    <w:lvl w:ilvl="3">
      <w:numFmt w:val="bullet"/>
      <w:lvlText w:val="•"/>
      <w:lvlJc w:val="left"/>
      <w:pPr>
        <w:ind w:left="1003" w:hanging="360"/>
      </w:pPr>
    </w:lvl>
    <w:lvl w:ilvl="4">
      <w:numFmt w:val="bullet"/>
      <w:lvlText w:val="•"/>
      <w:lvlJc w:val="left"/>
      <w:pPr>
        <w:ind w:left="1193" w:hanging="360"/>
      </w:pPr>
    </w:lvl>
    <w:lvl w:ilvl="5">
      <w:numFmt w:val="bullet"/>
      <w:lvlText w:val="•"/>
      <w:lvlJc w:val="left"/>
      <w:pPr>
        <w:ind w:left="1382" w:hanging="360"/>
      </w:pPr>
    </w:lvl>
    <w:lvl w:ilvl="6">
      <w:numFmt w:val="bullet"/>
      <w:lvlText w:val="•"/>
      <w:lvlJc w:val="left"/>
      <w:pPr>
        <w:ind w:left="1572" w:hanging="360"/>
      </w:pPr>
    </w:lvl>
    <w:lvl w:ilvl="7">
      <w:numFmt w:val="bullet"/>
      <w:lvlText w:val="•"/>
      <w:lvlJc w:val="left"/>
      <w:pPr>
        <w:ind w:left="1761" w:hanging="360"/>
      </w:pPr>
    </w:lvl>
    <w:lvl w:ilvl="8">
      <w:numFmt w:val="bullet"/>
      <w:lvlText w:val="•"/>
      <w:lvlJc w:val="left"/>
      <w:pPr>
        <w:ind w:left="1951" w:hanging="360"/>
      </w:pPr>
    </w:lvl>
  </w:abstractNum>
  <w:abstractNum w:abstractNumId="29" w15:restartNumberingAfterBreak="0">
    <w:nsid w:val="0000046B"/>
    <w:multiLevelType w:val="multilevel"/>
    <w:tmpl w:val="000008EE"/>
    <w:lvl w:ilvl="0">
      <w:numFmt w:val="bullet"/>
      <w:lvlText w:val="•"/>
      <w:lvlJc w:val="left"/>
      <w:pPr>
        <w:ind w:left="435" w:hanging="360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624" w:hanging="360"/>
      </w:pPr>
    </w:lvl>
    <w:lvl w:ilvl="2">
      <w:numFmt w:val="bullet"/>
      <w:lvlText w:val="•"/>
      <w:lvlJc w:val="left"/>
      <w:pPr>
        <w:ind w:left="814" w:hanging="360"/>
      </w:pPr>
    </w:lvl>
    <w:lvl w:ilvl="3">
      <w:numFmt w:val="bullet"/>
      <w:lvlText w:val="•"/>
      <w:lvlJc w:val="left"/>
      <w:pPr>
        <w:ind w:left="1003" w:hanging="360"/>
      </w:pPr>
    </w:lvl>
    <w:lvl w:ilvl="4">
      <w:numFmt w:val="bullet"/>
      <w:lvlText w:val="•"/>
      <w:lvlJc w:val="left"/>
      <w:pPr>
        <w:ind w:left="1193" w:hanging="360"/>
      </w:pPr>
    </w:lvl>
    <w:lvl w:ilvl="5">
      <w:numFmt w:val="bullet"/>
      <w:lvlText w:val="•"/>
      <w:lvlJc w:val="left"/>
      <w:pPr>
        <w:ind w:left="1382" w:hanging="360"/>
      </w:pPr>
    </w:lvl>
    <w:lvl w:ilvl="6">
      <w:numFmt w:val="bullet"/>
      <w:lvlText w:val="•"/>
      <w:lvlJc w:val="left"/>
      <w:pPr>
        <w:ind w:left="1572" w:hanging="360"/>
      </w:pPr>
    </w:lvl>
    <w:lvl w:ilvl="7">
      <w:numFmt w:val="bullet"/>
      <w:lvlText w:val="•"/>
      <w:lvlJc w:val="left"/>
      <w:pPr>
        <w:ind w:left="1761" w:hanging="360"/>
      </w:pPr>
    </w:lvl>
    <w:lvl w:ilvl="8">
      <w:numFmt w:val="bullet"/>
      <w:lvlText w:val="•"/>
      <w:lvlJc w:val="left"/>
      <w:pPr>
        <w:ind w:left="1951" w:hanging="360"/>
      </w:pPr>
    </w:lvl>
  </w:abstractNum>
  <w:abstractNum w:abstractNumId="30" w15:restartNumberingAfterBreak="0">
    <w:nsid w:val="0000046C"/>
    <w:multiLevelType w:val="multilevel"/>
    <w:tmpl w:val="000008EF"/>
    <w:lvl w:ilvl="0">
      <w:numFmt w:val="bullet"/>
      <w:lvlText w:val="•"/>
      <w:lvlJc w:val="left"/>
      <w:pPr>
        <w:ind w:left="435" w:hanging="360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624" w:hanging="360"/>
      </w:pPr>
    </w:lvl>
    <w:lvl w:ilvl="2">
      <w:numFmt w:val="bullet"/>
      <w:lvlText w:val="•"/>
      <w:lvlJc w:val="left"/>
      <w:pPr>
        <w:ind w:left="814" w:hanging="360"/>
      </w:pPr>
    </w:lvl>
    <w:lvl w:ilvl="3">
      <w:numFmt w:val="bullet"/>
      <w:lvlText w:val="•"/>
      <w:lvlJc w:val="left"/>
      <w:pPr>
        <w:ind w:left="1003" w:hanging="360"/>
      </w:pPr>
    </w:lvl>
    <w:lvl w:ilvl="4">
      <w:numFmt w:val="bullet"/>
      <w:lvlText w:val="•"/>
      <w:lvlJc w:val="left"/>
      <w:pPr>
        <w:ind w:left="1193" w:hanging="360"/>
      </w:pPr>
    </w:lvl>
    <w:lvl w:ilvl="5">
      <w:numFmt w:val="bullet"/>
      <w:lvlText w:val="•"/>
      <w:lvlJc w:val="left"/>
      <w:pPr>
        <w:ind w:left="1382" w:hanging="360"/>
      </w:pPr>
    </w:lvl>
    <w:lvl w:ilvl="6">
      <w:numFmt w:val="bullet"/>
      <w:lvlText w:val="•"/>
      <w:lvlJc w:val="left"/>
      <w:pPr>
        <w:ind w:left="1572" w:hanging="360"/>
      </w:pPr>
    </w:lvl>
    <w:lvl w:ilvl="7">
      <w:numFmt w:val="bullet"/>
      <w:lvlText w:val="•"/>
      <w:lvlJc w:val="left"/>
      <w:pPr>
        <w:ind w:left="1761" w:hanging="360"/>
      </w:pPr>
    </w:lvl>
    <w:lvl w:ilvl="8">
      <w:numFmt w:val="bullet"/>
      <w:lvlText w:val="•"/>
      <w:lvlJc w:val="left"/>
      <w:pPr>
        <w:ind w:left="1951" w:hanging="360"/>
      </w:pPr>
    </w:lvl>
  </w:abstractNum>
  <w:abstractNum w:abstractNumId="31" w15:restartNumberingAfterBreak="0">
    <w:nsid w:val="0000046D"/>
    <w:multiLevelType w:val="multilevel"/>
    <w:tmpl w:val="000008F0"/>
    <w:lvl w:ilvl="0">
      <w:numFmt w:val="bullet"/>
      <w:lvlText w:val="•"/>
      <w:lvlJc w:val="left"/>
      <w:pPr>
        <w:ind w:left="435" w:hanging="360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624" w:hanging="360"/>
      </w:pPr>
    </w:lvl>
    <w:lvl w:ilvl="2">
      <w:numFmt w:val="bullet"/>
      <w:lvlText w:val="•"/>
      <w:lvlJc w:val="left"/>
      <w:pPr>
        <w:ind w:left="814" w:hanging="360"/>
      </w:pPr>
    </w:lvl>
    <w:lvl w:ilvl="3">
      <w:numFmt w:val="bullet"/>
      <w:lvlText w:val="•"/>
      <w:lvlJc w:val="left"/>
      <w:pPr>
        <w:ind w:left="1003" w:hanging="360"/>
      </w:pPr>
    </w:lvl>
    <w:lvl w:ilvl="4">
      <w:numFmt w:val="bullet"/>
      <w:lvlText w:val="•"/>
      <w:lvlJc w:val="left"/>
      <w:pPr>
        <w:ind w:left="1193" w:hanging="360"/>
      </w:pPr>
    </w:lvl>
    <w:lvl w:ilvl="5">
      <w:numFmt w:val="bullet"/>
      <w:lvlText w:val="•"/>
      <w:lvlJc w:val="left"/>
      <w:pPr>
        <w:ind w:left="1382" w:hanging="360"/>
      </w:pPr>
    </w:lvl>
    <w:lvl w:ilvl="6">
      <w:numFmt w:val="bullet"/>
      <w:lvlText w:val="•"/>
      <w:lvlJc w:val="left"/>
      <w:pPr>
        <w:ind w:left="1572" w:hanging="360"/>
      </w:pPr>
    </w:lvl>
    <w:lvl w:ilvl="7">
      <w:numFmt w:val="bullet"/>
      <w:lvlText w:val="•"/>
      <w:lvlJc w:val="left"/>
      <w:pPr>
        <w:ind w:left="1761" w:hanging="360"/>
      </w:pPr>
    </w:lvl>
    <w:lvl w:ilvl="8">
      <w:numFmt w:val="bullet"/>
      <w:lvlText w:val="•"/>
      <w:lvlJc w:val="left"/>
      <w:pPr>
        <w:ind w:left="1951" w:hanging="360"/>
      </w:pPr>
    </w:lvl>
  </w:abstractNum>
  <w:abstractNum w:abstractNumId="32" w15:restartNumberingAfterBreak="0">
    <w:nsid w:val="0000046E"/>
    <w:multiLevelType w:val="multilevel"/>
    <w:tmpl w:val="000008F1"/>
    <w:lvl w:ilvl="0">
      <w:numFmt w:val="bullet"/>
      <w:lvlText w:val="•"/>
      <w:lvlJc w:val="left"/>
      <w:pPr>
        <w:ind w:left="435" w:hanging="360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624" w:hanging="360"/>
      </w:pPr>
    </w:lvl>
    <w:lvl w:ilvl="2">
      <w:numFmt w:val="bullet"/>
      <w:lvlText w:val="•"/>
      <w:lvlJc w:val="left"/>
      <w:pPr>
        <w:ind w:left="814" w:hanging="360"/>
      </w:pPr>
    </w:lvl>
    <w:lvl w:ilvl="3">
      <w:numFmt w:val="bullet"/>
      <w:lvlText w:val="•"/>
      <w:lvlJc w:val="left"/>
      <w:pPr>
        <w:ind w:left="1003" w:hanging="360"/>
      </w:pPr>
    </w:lvl>
    <w:lvl w:ilvl="4">
      <w:numFmt w:val="bullet"/>
      <w:lvlText w:val="•"/>
      <w:lvlJc w:val="left"/>
      <w:pPr>
        <w:ind w:left="1193" w:hanging="360"/>
      </w:pPr>
    </w:lvl>
    <w:lvl w:ilvl="5">
      <w:numFmt w:val="bullet"/>
      <w:lvlText w:val="•"/>
      <w:lvlJc w:val="left"/>
      <w:pPr>
        <w:ind w:left="1382" w:hanging="360"/>
      </w:pPr>
    </w:lvl>
    <w:lvl w:ilvl="6">
      <w:numFmt w:val="bullet"/>
      <w:lvlText w:val="•"/>
      <w:lvlJc w:val="left"/>
      <w:pPr>
        <w:ind w:left="1572" w:hanging="360"/>
      </w:pPr>
    </w:lvl>
    <w:lvl w:ilvl="7">
      <w:numFmt w:val="bullet"/>
      <w:lvlText w:val="•"/>
      <w:lvlJc w:val="left"/>
      <w:pPr>
        <w:ind w:left="1761" w:hanging="360"/>
      </w:pPr>
    </w:lvl>
    <w:lvl w:ilvl="8">
      <w:numFmt w:val="bullet"/>
      <w:lvlText w:val="•"/>
      <w:lvlJc w:val="left"/>
      <w:pPr>
        <w:ind w:left="1951" w:hanging="360"/>
      </w:pPr>
    </w:lvl>
  </w:abstractNum>
  <w:abstractNum w:abstractNumId="33" w15:restartNumberingAfterBreak="0">
    <w:nsid w:val="0000046F"/>
    <w:multiLevelType w:val="multilevel"/>
    <w:tmpl w:val="000008F2"/>
    <w:lvl w:ilvl="0">
      <w:numFmt w:val="bullet"/>
      <w:lvlText w:val="•"/>
      <w:lvlJc w:val="left"/>
      <w:pPr>
        <w:ind w:left="435" w:hanging="360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624" w:hanging="360"/>
      </w:pPr>
    </w:lvl>
    <w:lvl w:ilvl="2">
      <w:numFmt w:val="bullet"/>
      <w:lvlText w:val="•"/>
      <w:lvlJc w:val="left"/>
      <w:pPr>
        <w:ind w:left="814" w:hanging="360"/>
      </w:pPr>
    </w:lvl>
    <w:lvl w:ilvl="3">
      <w:numFmt w:val="bullet"/>
      <w:lvlText w:val="•"/>
      <w:lvlJc w:val="left"/>
      <w:pPr>
        <w:ind w:left="1003" w:hanging="360"/>
      </w:pPr>
    </w:lvl>
    <w:lvl w:ilvl="4">
      <w:numFmt w:val="bullet"/>
      <w:lvlText w:val="•"/>
      <w:lvlJc w:val="left"/>
      <w:pPr>
        <w:ind w:left="1193" w:hanging="360"/>
      </w:pPr>
    </w:lvl>
    <w:lvl w:ilvl="5">
      <w:numFmt w:val="bullet"/>
      <w:lvlText w:val="•"/>
      <w:lvlJc w:val="left"/>
      <w:pPr>
        <w:ind w:left="1382" w:hanging="360"/>
      </w:pPr>
    </w:lvl>
    <w:lvl w:ilvl="6">
      <w:numFmt w:val="bullet"/>
      <w:lvlText w:val="•"/>
      <w:lvlJc w:val="left"/>
      <w:pPr>
        <w:ind w:left="1572" w:hanging="360"/>
      </w:pPr>
    </w:lvl>
    <w:lvl w:ilvl="7">
      <w:numFmt w:val="bullet"/>
      <w:lvlText w:val="•"/>
      <w:lvlJc w:val="left"/>
      <w:pPr>
        <w:ind w:left="1761" w:hanging="360"/>
      </w:pPr>
    </w:lvl>
    <w:lvl w:ilvl="8">
      <w:numFmt w:val="bullet"/>
      <w:lvlText w:val="•"/>
      <w:lvlJc w:val="left"/>
      <w:pPr>
        <w:ind w:left="1951" w:hanging="360"/>
      </w:pPr>
    </w:lvl>
  </w:abstractNum>
  <w:abstractNum w:abstractNumId="34" w15:restartNumberingAfterBreak="0">
    <w:nsid w:val="00000470"/>
    <w:multiLevelType w:val="multilevel"/>
    <w:tmpl w:val="000008F3"/>
    <w:lvl w:ilvl="0">
      <w:numFmt w:val="bullet"/>
      <w:lvlText w:val="•"/>
      <w:lvlJc w:val="left"/>
      <w:pPr>
        <w:ind w:left="435" w:hanging="360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624" w:hanging="360"/>
      </w:pPr>
    </w:lvl>
    <w:lvl w:ilvl="2">
      <w:numFmt w:val="bullet"/>
      <w:lvlText w:val="•"/>
      <w:lvlJc w:val="left"/>
      <w:pPr>
        <w:ind w:left="814" w:hanging="360"/>
      </w:pPr>
    </w:lvl>
    <w:lvl w:ilvl="3">
      <w:numFmt w:val="bullet"/>
      <w:lvlText w:val="•"/>
      <w:lvlJc w:val="left"/>
      <w:pPr>
        <w:ind w:left="1003" w:hanging="360"/>
      </w:pPr>
    </w:lvl>
    <w:lvl w:ilvl="4">
      <w:numFmt w:val="bullet"/>
      <w:lvlText w:val="•"/>
      <w:lvlJc w:val="left"/>
      <w:pPr>
        <w:ind w:left="1193" w:hanging="360"/>
      </w:pPr>
    </w:lvl>
    <w:lvl w:ilvl="5">
      <w:numFmt w:val="bullet"/>
      <w:lvlText w:val="•"/>
      <w:lvlJc w:val="left"/>
      <w:pPr>
        <w:ind w:left="1382" w:hanging="360"/>
      </w:pPr>
    </w:lvl>
    <w:lvl w:ilvl="6">
      <w:numFmt w:val="bullet"/>
      <w:lvlText w:val="•"/>
      <w:lvlJc w:val="left"/>
      <w:pPr>
        <w:ind w:left="1572" w:hanging="360"/>
      </w:pPr>
    </w:lvl>
    <w:lvl w:ilvl="7">
      <w:numFmt w:val="bullet"/>
      <w:lvlText w:val="•"/>
      <w:lvlJc w:val="left"/>
      <w:pPr>
        <w:ind w:left="1761" w:hanging="360"/>
      </w:pPr>
    </w:lvl>
    <w:lvl w:ilvl="8">
      <w:numFmt w:val="bullet"/>
      <w:lvlText w:val="•"/>
      <w:lvlJc w:val="left"/>
      <w:pPr>
        <w:ind w:left="1951" w:hanging="360"/>
      </w:pPr>
    </w:lvl>
  </w:abstractNum>
  <w:abstractNum w:abstractNumId="35" w15:restartNumberingAfterBreak="0">
    <w:nsid w:val="00000471"/>
    <w:multiLevelType w:val="multilevel"/>
    <w:tmpl w:val="000008F4"/>
    <w:lvl w:ilvl="0">
      <w:numFmt w:val="bullet"/>
      <w:lvlText w:val="•"/>
      <w:lvlJc w:val="left"/>
      <w:pPr>
        <w:ind w:left="435" w:hanging="360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624" w:hanging="360"/>
      </w:pPr>
    </w:lvl>
    <w:lvl w:ilvl="2">
      <w:numFmt w:val="bullet"/>
      <w:lvlText w:val="•"/>
      <w:lvlJc w:val="left"/>
      <w:pPr>
        <w:ind w:left="814" w:hanging="360"/>
      </w:pPr>
    </w:lvl>
    <w:lvl w:ilvl="3">
      <w:numFmt w:val="bullet"/>
      <w:lvlText w:val="•"/>
      <w:lvlJc w:val="left"/>
      <w:pPr>
        <w:ind w:left="1003" w:hanging="360"/>
      </w:pPr>
    </w:lvl>
    <w:lvl w:ilvl="4">
      <w:numFmt w:val="bullet"/>
      <w:lvlText w:val="•"/>
      <w:lvlJc w:val="left"/>
      <w:pPr>
        <w:ind w:left="1193" w:hanging="360"/>
      </w:pPr>
    </w:lvl>
    <w:lvl w:ilvl="5">
      <w:numFmt w:val="bullet"/>
      <w:lvlText w:val="•"/>
      <w:lvlJc w:val="left"/>
      <w:pPr>
        <w:ind w:left="1382" w:hanging="360"/>
      </w:pPr>
    </w:lvl>
    <w:lvl w:ilvl="6">
      <w:numFmt w:val="bullet"/>
      <w:lvlText w:val="•"/>
      <w:lvlJc w:val="left"/>
      <w:pPr>
        <w:ind w:left="1572" w:hanging="360"/>
      </w:pPr>
    </w:lvl>
    <w:lvl w:ilvl="7">
      <w:numFmt w:val="bullet"/>
      <w:lvlText w:val="•"/>
      <w:lvlJc w:val="left"/>
      <w:pPr>
        <w:ind w:left="1761" w:hanging="360"/>
      </w:pPr>
    </w:lvl>
    <w:lvl w:ilvl="8">
      <w:numFmt w:val="bullet"/>
      <w:lvlText w:val="•"/>
      <w:lvlJc w:val="left"/>
      <w:pPr>
        <w:ind w:left="1951" w:hanging="360"/>
      </w:pPr>
    </w:lvl>
  </w:abstractNum>
  <w:abstractNum w:abstractNumId="36" w15:restartNumberingAfterBreak="0">
    <w:nsid w:val="00000472"/>
    <w:multiLevelType w:val="multilevel"/>
    <w:tmpl w:val="000008F5"/>
    <w:lvl w:ilvl="0">
      <w:numFmt w:val="bullet"/>
      <w:lvlText w:val="•"/>
      <w:lvlJc w:val="left"/>
      <w:pPr>
        <w:ind w:left="434" w:hanging="360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623" w:hanging="360"/>
      </w:pPr>
    </w:lvl>
    <w:lvl w:ilvl="2">
      <w:numFmt w:val="bullet"/>
      <w:lvlText w:val="•"/>
      <w:lvlJc w:val="left"/>
      <w:pPr>
        <w:ind w:left="812" w:hanging="360"/>
      </w:pPr>
    </w:lvl>
    <w:lvl w:ilvl="3">
      <w:numFmt w:val="bullet"/>
      <w:lvlText w:val="•"/>
      <w:lvlJc w:val="left"/>
      <w:pPr>
        <w:ind w:left="1002" w:hanging="360"/>
      </w:pPr>
    </w:lvl>
    <w:lvl w:ilvl="4">
      <w:numFmt w:val="bullet"/>
      <w:lvlText w:val="•"/>
      <w:lvlJc w:val="left"/>
      <w:pPr>
        <w:ind w:left="1191" w:hanging="360"/>
      </w:pPr>
    </w:lvl>
    <w:lvl w:ilvl="5">
      <w:numFmt w:val="bullet"/>
      <w:lvlText w:val="•"/>
      <w:lvlJc w:val="left"/>
      <w:pPr>
        <w:ind w:left="1381" w:hanging="360"/>
      </w:pPr>
    </w:lvl>
    <w:lvl w:ilvl="6">
      <w:numFmt w:val="bullet"/>
      <w:lvlText w:val="•"/>
      <w:lvlJc w:val="left"/>
      <w:pPr>
        <w:ind w:left="1570" w:hanging="360"/>
      </w:pPr>
    </w:lvl>
    <w:lvl w:ilvl="7">
      <w:numFmt w:val="bullet"/>
      <w:lvlText w:val="•"/>
      <w:lvlJc w:val="left"/>
      <w:pPr>
        <w:ind w:left="1759" w:hanging="360"/>
      </w:pPr>
    </w:lvl>
    <w:lvl w:ilvl="8">
      <w:numFmt w:val="bullet"/>
      <w:lvlText w:val="•"/>
      <w:lvlJc w:val="left"/>
      <w:pPr>
        <w:ind w:left="1949" w:hanging="360"/>
      </w:pPr>
    </w:lvl>
  </w:abstractNum>
  <w:abstractNum w:abstractNumId="37" w15:restartNumberingAfterBreak="0">
    <w:nsid w:val="00000473"/>
    <w:multiLevelType w:val="multilevel"/>
    <w:tmpl w:val="000008F6"/>
    <w:lvl w:ilvl="0">
      <w:numFmt w:val="bullet"/>
      <w:lvlText w:val="•"/>
      <w:lvlJc w:val="left"/>
      <w:pPr>
        <w:ind w:left="434" w:hanging="360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623" w:hanging="360"/>
      </w:pPr>
    </w:lvl>
    <w:lvl w:ilvl="2">
      <w:numFmt w:val="bullet"/>
      <w:lvlText w:val="•"/>
      <w:lvlJc w:val="left"/>
      <w:pPr>
        <w:ind w:left="812" w:hanging="360"/>
      </w:pPr>
    </w:lvl>
    <w:lvl w:ilvl="3">
      <w:numFmt w:val="bullet"/>
      <w:lvlText w:val="•"/>
      <w:lvlJc w:val="left"/>
      <w:pPr>
        <w:ind w:left="1002" w:hanging="360"/>
      </w:pPr>
    </w:lvl>
    <w:lvl w:ilvl="4">
      <w:numFmt w:val="bullet"/>
      <w:lvlText w:val="•"/>
      <w:lvlJc w:val="left"/>
      <w:pPr>
        <w:ind w:left="1191" w:hanging="360"/>
      </w:pPr>
    </w:lvl>
    <w:lvl w:ilvl="5">
      <w:numFmt w:val="bullet"/>
      <w:lvlText w:val="•"/>
      <w:lvlJc w:val="left"/>
      <w:pPr>
        <w:ind w:left="1381" w:hanging="360"/>
      </w:pPr>
    </w:lvl>
    <w:lvl w:ilvl="6">
      <w:numFmt w:val="bullet"/>
      <w:lvlText w:val="•"/>
      <w:lvlJc w:val="left"/>
      <w:pPr>
        <w:ind w:left="1570" w:hanging="360"/>
      </w:pPr>
    </w:lvl>
    <w:lvl w:ilvl="7">
      <w:numFmt w:val="bullet"/>
      <w:lvlText w:val="•"/>
      <w:lvlJc w:val="left"/>
      <w:pPr>
        <w:ind w:left="1759" w:hanging="360"/>
      </w:pPr>
    </w:lvl>
    <w:lvl w:ilvl="8">
      <w:numFmt w:val="bullet"/>
      <w:lvlText w:val="•"/>
      <w:lvlJc w:val="left"/>
      <w:pPr>
        <w:ind w:left="1949" w:hanging="360"/>
      </w:pPr>
    </w:lvl>
  </w:abstractNum>
  <w:abstractNum w:abstractNumId="38" w15:restartNumberingAfterBreak="0">
    <w:nsid w:val="000004A4"/>
    <w:multiLevelType w:val="multilevel"/>
    <w:tmpl w:val="00000927"/>
    <w:lvl w:ilvl="0">
      <w:numFmt w:val="bullet"/>
      <w:lvlText w:val="-"/>
      <w:lvlJc w:val="left"/>
      <w:pPr>
        <w:ind w:left="1482" w:hanging="284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4224" w:hanging="126"/>
      </w:pPr>
      <w:rPr>
        <w:rFonts w:ascii="Times New Roman" w:hAnsi="Times New Roman" w:cs="Times New Roman"/>
        <w:b/>
        <w:bCs/>
        <w:i/>
        <w:iCs/>
        <w:sz w:val="21"/>
        <w:szCs w:val="21"/>
      </w:rPr>
    </w:lvl>
    <w:lvl w:ilvl="2">
      <w:numFmt w:val="bullet"/>
      <w:lvlText w:val="•"/>
      <w:lvlJc w:val="left"/>
      <w:pPr>
        <w:ind w:left="4699" w:hanging="126"/>
      </w:pPr>
    </w:lvl>
    <w:lvl w:ilvl="3">
      <w:numFmt w:val="bullet"/>
      <w:lvlText w:val="•"/>
      <w:lvlJc w:val="left"/>
      <w:pPr>
        <w:ind w:left="5174" w:hanging="126"/>
      </w:pPr>
    </w:lvl>
    <w:lvl w:ilvl="4">
      <w:numFmt w:val="bullet"/>
      <w:lvlText w:val="•"/>
      <w:lvlJc w:val="left"/>
      <w:pPr>
        <w:ind w:left="5649" w:hanging="126"/>
      </w:pPr>
    </w:lvl>
    <w:lvl w:ilvl="5">
      <w:numFmt w:val="bullet"/>
      <w:lvlText w:val="•"/>
      <w:lvlJc w:val="left"/>
      <w:pPr>
        <w:ind w:left="6123" w:hanging="126"/>
      </w:pPr>
    </w:lvl>
    <w:lvl w:ilvl="6">
      <w:numFmt w:val="bullet"/>
      <w:lvlText w:val="•"/>
      <w:lvlJc w:val="left"/>
      <w:pPr>
        <w:ind w:left="6598" w:hanging="126"/>
      </w:pPr>
    </w:lvl>
    <w:lvl w:ilvl="7">
      <w:numFmt w:val="bullet"/>
      <w:lvlText w:val="•"/>
      <w:lvlJc w:val="left"/>
      <w:pPr>
        <w:ind w:left="7073" w:hanging="126"/>
      </w:pPr>
    </w:lvl>
    <w:lvl w:ilvl="8">
      <w:numFmt w:val="bullet"/>
      <w:lvlText w:val="•"/>
      <w:lvlJc w:val="left"/>
      <w:pPr>
        <w:ind w:left="7548" w:hanging="126"/>
      </w:pPr>
    </w:lvl>
  </w:abstractNum>
  <w:abstractNum w:abstractNumId="39" w15:restartNumberingAfterBreak="0">
    <w:nsid w:val="000004A5"/>
    <w:multiLevelType w:val="multilevel"/>
    <w:tmpl w:val="00000928"/>
    <w:lvl w:ilvl="0">
      <w:numFmt w:val="bullet"/>
      <w:lvlText w:val="•"/>
      <w:lvlJc w:val="left"/>
      <w:pPr>
        <w:ind w:left="411" w:hanging="360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613" w:hanging="360"/>
      </w:pPr>
    </w:lvl>
    <w:lvl w:ilvl="2">
      <w:numFmt w:val="bullet"/>
      <w:lvlText w:val="•"/>
      <w:lvlJc w:val="left"/>
      <w:pPr>
        <w:ind w:left="814" w:hanging="360"/>
      </w:pPr>
    </w:lvl>
    <w:lvl w:ilvl="3">
      <w:numFmt w:val="bullet"/>
      <w:lvlText w:val="•"/>
      <w:lvlJc w:val="left"/>
      <w:pPr>
        <w:ind w:left="1015" w:hanging="360"/>
      </w:pPr>
    </w:lvl>
    <w:lvl w:ilvl="4">
      <w:numFmt w:val="bullet"/>
      <w:lvlText w:val="•"/>
      <w:lvlJc w:val="left"/>
      <w:pPr>
        <w:ind w:left="1217" w:hanging="360"/>
      </w:pPr>
    </w:lvl>
    <w:lvl w:ilvl="5">
      <w:numFmt w:val="bullet"/>
      <w:lvlText w:val="•"/>
      <w:lvlJc w:val="left"/>
      <w:pPr>
        <w:ind w:left="1418" w:hanging="360"/>
      </w:pPr>
    </w:lvl>
    <w:lvl w:ilvl="6">
      <w:numFmt w:val="bullet"/>
      <w:lvlText w:val="•"/>
      <w:lvlJc w:val="left"/>
      <w:pPr>
        <w:ind w:left="1619" w:hanging="360"/>
      </w:pPr>
    </w:lvl>
    <w:lvl w:ilvl="7">
      <w:numFmt w:val="bullet"/>
      <w:lvlText w:val="•"/>
      <w:lvlJc w:val="left"/>
      <w:pPr>
        <w:ind w:left="1821" w:hanging="360"/>
      </w:pPr>
    </w:lvl>
    <w:lvl w:ilvl="8">
      <w:numFmt w:val="bullet"/>
      <w:lvlText w:val="•"/>
      <w:lvlJc w:val="left"/>
      <w:pPr>
        <w:ind w:left="2022" w:hanging="360"/>
      </w:pPr>
    </w:lvl>
  </w:abstractNum>
  <w:abstractNum w:abstractNumId="40" w15:restartNumberingAfterBreak="0">
    <w:nsid w:val="000004A6"/>
    <w:multiLevelType w:val="multilevel"/>
    <w:tmpl w:val="00000929"/>
    <w:lvl w:ilvl="0">
      <w:numFmt w:val="bullet"/>
      <w:lvlText w:val="•"/>
      <w:lvlJc w:val="left"/>
      <w:pPr>
        <w:ind w:left="411" w:hanging="413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666" w:hanging="413"/>
      </w:pPr>
    </w:lvl>
    <w:lvl w:ilvl="2">
      <w:numFmt w:val="bullet"/>
      <w:lvlText w:val="•"/>
      <w:lvlJc w:val="left"/>
      <w:pPr>
        <w:ind w:left="921" w:hanging="413"/>
      </w:pPr>
    </w:lvl>
    <w:lvl w:ilvl="3">
      <w:numFmt w:val="bullet"/>
      <w:lvlText w:val="•"/>
      <w:lvlJc w:val="left"/>
      <w:pPr>
        <w:ind w:left="1176" w:hanging="413"/>
      </w:pPr>
    </w:lvl>
    <w:lvl w:ilvl="4">
      <w:numFmt w:val="bullet"/>
      <w:lvlText w:val="•"/>
      <w:lvlJc w:val="left"/>
      <w:pPr>
        <w:ind w:left="1431" w:hanging="413"/>
      </w:pPr>
    </w:lvl>
    <w:lvl w:ilvl="5">
      <w:numFmt w:val="bullet"/>
      <w:lvlText w:val="•"/>
      <w:lvlJc w:val="left"/>
      <w:pPr>
        <w:ind w:left="1686" w:hanging="413"/>
      </w:pPr>
    </w:lvl>
    <w:lvl w:ilvl="6">
      <w:numFmt w:val="bullet"/>
      <w:lvlText w:val="•"/>
      <w:lvlJc w:val="left"/>
      <w:pPr>
        <w:ind w:left="1940" w:hanging="413"/>
      </w:pPr>
    </w:lvl>
    <w:lvl w:ilvl="7">
      <w:numFmt w:val="bullet"/>
      <w:lvlText w:val="•"/>
      <w:lvlJc w:val="left"/>
      <w:pPr>
        <w:ind w:left="2195" w:hanging="413"/>
      </w:pPr>
    </w:lvl>
    <w:lvl w:ilvl="8">
      <w:numFmt w:val="bullet"/>
      <w:lvlText w:val="•"/>
      <w:lvlJc w:val="left"/>
      <w:pPr>
        <w:ind w:left="2450" w:hanging="413"/>
      </w:pPr>
    </w:lvl>
  </w:abstractNum>
  <w:abstractNum w:abstractNumId="41" w15:restartNumberingAfterBreak="0">
    <w:nsid w:val="000004A7"/>
    <w:multiLevelType w:val="multilevel"/>
    <w:tmpl w:val="0000092A"/>
    <w:lvl w:ilvl="0">
      <w:numFmt w:val="bullet"/>
      <w:lvlText w:val="•"/>
      <w:lvlJc w:val="left"/>
      <w:pPr>
        <w:ind w:left="411" w:hanging="360"/>
      </w:pPr>
      <w:rPr>
        <w:rFonts w:ascii="Times New Roman" w:hAnsi="Times New Roman" w:cs="Times New Roman"/>
        <w:b w:val="0"/>
        <w:bCs w:val="0"/>
        <w:w w:val="130"/>
        <w:sz w:val="21"/>
        <w:szCs w:val="21"/>
      </w:rPr>
    </w:lvl>
    <w:lvl w:ilvl="1">
      <w:numFmt w:val="bullet"/>
      <w:lvlText w:val="•"/>
      <w:lvlJc w:val="left"/>
      <w:pPr>
        <w:ind w:left="648" w:hanging="360"/>
      </w:pPr>
    </w:lvl>
    <w:lvl w:ilvl="2">
      <w:numFmt w:val="bullet"/>
      <w:lvlText w:val="•"/>
      <w:lvlJc w:val="left"/>
      <w:pPr>
        <w:ind w:left="885" w:hanging="360"/>
      </w:pPr>
    </w:lvl>
    <w:lvl w:ilvl="3">
      <w:numFmt w:val="bullet"/>
      <w:lvlText w:val="•"/>
      <w:lvlJc w:val="left"/>
      <w:pPr>
        <w:ind w:left="1122" w:hanging="360"/>
      </w:pPr>
    </w:lvl>
    <w:lvl w:ilvl="4">
      <w:numFmt w:val="bullet"/>
      <w:lvlText w:val="•"/>
      <w:lvlJc w:val="left"/>
      <w:pPr>
        <w:ind w:left="1359" w:hanging="360"/>
      </w:pPr>
    </w:lvl>
    <w:lvl w:ilvl="5">
      <w:numFmt w:val="bullet"/>
      <w:lvlText w:val="•"/>
      <w:lvlJc w:val="left"/>
      <w:pPr>
        <w:ind w:left="1596" w:hanging="360"/>
      </w:pPr>
    </w:lvl>
    <w:lvl w:ilvl="6">
      <w:numFmt w:val="bullet"/>
      <w:lvlText w:val="•"/>
      <w:lvlJc w:val="left"/>
      <w:pPr>
        <w:ind w:left="1833" w:hanging="360"/>
      </w:pPr>
    </w:lvl>
    <w:lvl w:ilvl="7">
      <w:numFmt w:val="bullet"/>
      <w:lvlText w:val="•"/>
      <w:lvlJc w:val="left"/>
      <w:pPr>
        <w:ind w:left="2070" w:hanging="360"/>
      </w:pPr>
    </w:lvl>
    <w:lvl w:ilvl="8">
      <w:numFmt w:val="bullet"/>
      <w:lvlText w:val="•"/>
      <w:lvlJc w:val="left"/>
      <w:pPr>
        <w:ind w:left="2307" w:hanging="360"/>
      </w:pPr>
    </w:lvl>
  </w:abstractNum>
  <w:abstractNum w:abstractNumId="42" w15:restartNumberingAfterBreak="0">
    <w:nsid w:val="000004A8"/>
    <w:multiLevelType w:val="multilevel"/>
    <w:tmpl w:val="0000092B"/>
    <w:lvl w:ilvl="0">
      <w:numFmt w:val="bullet"/>
      <w:lvlText w:val="-"/>
      <w:lvlJc w:val="left"/>
      <w:pPr>
        <w:ind w:left="75" w:hanging="114"/>
      </w:pPr>
      <w:rPr>
        <w:rFonts w:ascii="Times New Roman" w:hAnsi="Times New Roman" w:cs="Times New Roman"/>
        <w:b w:val="0"/>
        <w:bCs w:val="0"/>
        <w:w w:val="99"/>
        <w:sz w:val="21"/>
        <w:szCs w:val="21"/>
      </w:rPr>
    </w:lvl>
    <w:lvl w:ilvl="1">
      <w:numFmt w:val="bullet"/>
      <w:lvlText w:val="•"/>
      <w:lvlJc w:val="left"/>
      <w:pPr>
        <w:ind w:left="318" w:hanging="114"/>
      </w:pPr>
    </w:lvl>
    <w:lvl w:ilvl="2">
      <w:numFmt w:val="bullet"/>
      <w:lvlText w:val="•"/>
      <w:lvlJc w:val="left"/>
      <w:pPr>
        <w:ind w:left="561" w:hanging="114"/>
      </w:pPr>
    </w:lvl>
    <w:lvl w:ilvl="3">
      <w:numFmt w:val="bullet"/>
      <w:lvlText w:val="•"/>
      <w:lvlJc w:val="left"/>
      <w:pPr>
        <w:ind w:left="804" w:hanging="114"/>
      </w:pPr>
    </w:lvl>
    <w:lvl w:ilvl="4">
      <w:numFmt w:val="bullet"/>
      <w:lvlText w:val="•"/>
      <w:lvlJc w:val="left"/>
      <w:pPr>
        <w:ind w:left="1047" w:hanging="114"/>
      </w:pPr>
    </w:lvl>
    <w:lvl w:ilvl="5">
      <w:numFmt w:val="bullet"/>
      <w:lvlText w:val="•"/>
      <w:lvlJc w:val="left"/>
      <w:pPr>
        <w:ind w:left="1291" w:hanging="114"/>
      </w:pPr>
    </w:lvl>
    <w:lvl w:ilvl="6">
      <w:numFmt w:val="bullet"/>
      <w:lvlText w:val="•"/>
      <w:lvlJc w:val="left"/>
      <w:pPr>
        <w:ind w:left="1534" w:hanging="114"/>
      </w:pPr>
    </w:lvl>
    <w:lvl w:ilvl="7">
      <w:numFmt w:val="bullet"/>
      <w:lvlText w:val="•"/>
      <w:lvlJc w:val="left"/>
      <w:pPr>
        <w:ind w:left="1777" w:hanging="114"/>
      </w:pPr>
    </w:lvl>
    <w:lvl w:ilvl="8">
      <w:numFmt w:val="bullet"/>
      <w:lvlText w:val="•"/>
      <w:lvlJc w:val="left"/>
      <w:pPr>
        <w:ind w:left="2020" w:hanging="114"/>
      </w:pPr>
    </w:lvl>
  </w:abstractNum>
  <w:num w:numId="1">
    <w:abstractNumId w:val="42"/>
  </w:num>
  <w:num w:numId="2">
    <w:abstractNumId w:val="41"/>
  </w:num>
  <w:num w:numId="3">
    <w:abstractNumId w:val="40"/>
  </w:num>
  <w:num w:numId="4">
    <w:abstractNumId w:val="39"/>
  </w:num>
  <w:num w:numId="5">
    <w:abstractNumId w:val="38"/>
  </w:num>
  <w:num w:numId="6">
    <w:abstractNumId w:val="37"/>
  </w:num>
  <w:num w:numId="7">
    <w:abstractNumId w:val="36"/>
  </w:num>
  <w:num w:numId="8">
    <w:abstractNumId w:val="35"/>
  </w:num>
  <w:num w:numId="9">
    <w:abstractNumId w:val="34"/>
  </w:num>
  <w:num w:numId="10">
    <w:abstractNumId w:val="33"/>
  </w:num>
  <w:num w:numId="11">
    <w:abstractNumId w:val="32"/>
  </w:num>
  <w:num w:numId="12">
    <w:abstractNumId w:val="31"/>
  </w:num>
  <w:num w:numId="13">
    <w:abstractNumId w:val="30"/>
  </w:num>
  <w:num w:numId="14">
    <w:abstractNumId w:val="29"/>
  </w:num>
  <w:num w:numId="15">
    <w:abstractNumId w:val="28"/>
  </w:num>
  <w:num w:numId="16">
    <w:abstractNumId w:val="27"/>
  </w:num>
  <w:num w:numId="17">
    <w:abstractNumId w:val="26"/>
  </w:num>
  <w:num w:numId="18">
    <w:abstractNumId w:val="25"/>
  </w:num>
  <w:num w:numId="19">
    <w:abstractNumId w:val="24"/>
  </w:num>
  <w:num w:numId="20">
    <w:abstractNumId w:val="23"/>
  </w:num>
  <w:num w:numId="21">
    <w:abstractNumId w:val="22"/>
  </w:num>
  <w:num w:numId="22">
    <w:abstractNumId w:val="21"/>
  </w:num>
  <w:num w:numId="23">
    <w:abstractNumId w:val="20"/>
  </w:num>
  <w:num w:numId="24">
    <w:abstractNumId w:val="19"/>
  </w:num>
  <w:num w:numId="25">
    <w:abstractNumId w:val="18"/>
  </w:num>
  <w:num w:numId="26">
    <w:abstractNumId w:val="17"/>
  </w:num>
  <w:num w:numId="27">
    <w:abstractNumId w:val="16"/>
  </w:num>
  <w:num w:numId="28">
    <w:abstractNumId w:val="15"/>
  </w:num>
  <w:num w:numId="29">
    <w:abstractNumId w:val="14"/>
  </w:num>
  <w:num w:numId="30">
    <w:abstractNumId w:val="13"/>
  </w:num>
  <w:num w:numId="31">
    <w:abstractNumId w:val="12"/>
  </w:num>
  <w:num w:numId="32">
    <w:abstractNumId w:val="11"/>
  </w:num>
  <w:num w:numId="33">
    <w:abstractNumId w:val="10"/>
  </w:num>
  <w:num w:numId="34">
    <w:abstractNumId w:val="9"/>
  </w:num>
  <w:num w:numId="35">
    <w:abstractNumId w:val="8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83B"/>
    <w:rsid w:val="000F127B"/>
    <w:rsid w:val="005556B8"/>
    <w:rsid w:val="009A7FC8"/>
    <w:rsid w:val="00DA58E9"/>
    <w:rsid w:val="00E93412"/>
    <w:rsid w:val="00F1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111838"/>
  <w15:chartTrackingRefBased/>
  <w15:docId w15:val="{770FE0EE-25A8-44E4-B1F6-4FDA2733F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138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F1383B"/>
    <w:pPr>
      <w:ind w:left="103"/>
      <w:outlineLvl w:val="0"/>
    </w:pPr>
    <w:rPr>
      <w:rFonts w:ascii="Adobe Garamond Pro Bold" w:hAnsi="Adobe Garamond Pro Bold" w:cs="Adobe Garamond Pro Bold"/>
      <w:b/>
      <w:bCs/>
      <w:sz w:val="47"/>
      <w:szCs w:val="47"/>
    </w:rPr>
  </w:style>
  <w:style w:type="paragraph" w:styleId="Heading2">
    <w:name w:val="heading 2"/>
    <w:basedOn w:val="Normal"/>
    <w:next w:val="Normal"/>
    <w:link w:val="Heading2Char"/>
    <w:uiPriority w:val="1"/>
    <w:qFormat/>
    <w:rsid w:val="00F1383B"/>
    <w:pPr>
      <w:spacing w:before="42"/>
      <w:ind w:left="111"/>
      <w:outlineLvl w:val="1"/>
    </w:pPr>
    <w:rPr>
      <w:rFonts w:ascii="Adobe Garamond Pro Bold" w:hAnsi="Adobe Garamond Pro Bold" w:cs="Adobe Garamond Pro Bold"/>
      <w:b/>
      <w:bCs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1"/>
    <w:qFormat/>
    <w:rsid w:val="00F1383B"/>
    <w:pPr>
      <w:ind w:left="1176" w:hanging="396"/>
      <w:outlineLvl w:val="2"/>
    </w:pPr>
    <w:rPr>
      <w:rFonts w:ascii="Adobe Garamond Pro Bold" w:hAnsi="Adobe Garamond Pro Bold" w:cs="Adobe Garamond Pro Bold"/>
      <w:b/>
      <w:bCs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1"/>
    <w:qFormat/>
    <w:rsid w:val="00F1383B"/>
    <w:pPr>
      <w:spacing w:before="43"/>
      <w:ind w:left="761"/>
      <w:outlineLvl w:val="3"/>
    </w:pPr>
    <w:rPr>
      <w:rFonts w:ascii="Myriad Pro" w:hAnsi="Myriad Pro" w:cs="Myriad Pro"/>
      <w:b/>
      <w:bCs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1"/>
    <w:qFormat/>
    <w:rsid w:val="00F1383B"/>
    <w:pPr>
      <w:spacing w:before="50"/>
      <w:ind w:left="844"/>
      <w:outlineLvl w:val="4"/>
    </w:pPr>
    <w:rPr>
      <w:rFonts w:ascii="Myriad Pro" w:hAnsi="Myriad Pro" w:cs="Myriad Pro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1"/>
    <w:qFormat/>
    <w:rsid w:val="00F1383B"/>
    <w:pPr>
      <w:ind w:left="1462" w:hanging="240"/>
      <w:outlineLvl w:val="5"/>
    </w:pPr>
    <w:rPr>
      <w:rFonts w:ascii="Minion Pro" w:hAnsi="Minion Pro" w:cs="Minion Pro"/>
      <w:b/>
      <w:bCs/>
    </w:rPr>
  </w:style>
  <w:style w:type="paragraph" w:styleId="Heading7">
    <w:name w:val="heading 7"/>
    <w:basedOn w:val="Normal"/>
    <w:next w:val="Normal"/>
    <w:link w:val="Heading7Char"/>
    <w:uiPriority w:val="1"/>
    <w:qFormat/>
    <w:rsid w:val="00F1383B"/>
    <w:pPr>
      <w:ind w:left="1303"/>
      <w:outlineLvl w:val="6"/>
    </w:pPr>
    <w:rPr>
      <w:rFonts w:ascii="Adobe Garamond Pro Bold" w:hAnsi="Adobe Garamond Pro Bold" w:cs="Adobe Garamond Pro Bold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1"/>
    <w:qFormat/>
    <w:rsid w:val="00F1383B"/>
    <w:pPr>
      <w:ind w:left="1417"/>
      <w:outlineLvl w:val="7"/>
    </w:pPr>
    <w:rPr>
      <w:b/>
      <w:bCs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1"/>
    <w:qFormat/>
    <w:rsid w:val="00F1383B"/>
    <w:pPr>
      <w:ind w:left="1417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383B"/>
    <w:rPr>
      <w:rFonts w:ascii="Adobe Garamond Pro Bold" w:eastAsiaTheme="minorEastAsia" w:hAnsi="Adobe Garamond Pro Bold" w:cs="Adobe Garamond Pro Bold"/>
      <w:b/>
      <w:bCs/>
      <w:sz w:val="47"/>
      <w:szCs w:val="47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F1383B"/>
    <w:rPr>
      <w:rFonts w:ascii="Adobe Garamond Pro Bold" w:eastAsiaTheme="minorEastAsia" w:hAnsi="Adobe Garamond Pro Bold" w:cs="Adobe Garamond Pro Bold"/>
      <w:b/>
      <w:bCs/>
      <w:sz w:val="40"/>
      <w:szCs w:val="4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F1383B"/>
    <w:rPr>
      <w:rFonts w:ascii="Adobe Garamond Pro Bold" w:eastAsiaTheme="minorEastAsia" w:hAnsi="Adobe Garamond Pro Bold" w:cs="Adobe Garamond Pro Bold"/>
      <w:b/>
      <w:bCs/>
      <w:sz w:val="36"/>
      <w:szCs w:val="3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F1383B"/>
    <w:rPr>
      <w:rFonts w:ascii="Myriad Pro" w:eastAsiaTheme="minorEastAsia" w:hAnsi="Myriad Pro" w:cs="Myriad Pro"/>
      <w:b/>
      <w:bCs/>
      <w:i/>
      <w:iCs/>
      <w:sz w:val="30"/>
      <w:szCs w:val="3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F1383B"/>
    <w:rPr>
      <w:rFonts w:ascii="Myriad Pro" w:eastAsiaTheme="minorEastAsia" w:hAnsi="Myriad Pro" w:cs="Myriad Pro"/>
      <w:b/>
      <w:b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F1383B"/>
    <w:rPr>
      <w:rFonts w:ascii="Minion Pro" w:eastAsiaTheme="minorEastAsia" w:hAnsi="Minion Pro" w:cs="Minion Pro"/>
      <w:b/>
      <w:bCs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F1383B"/>
    <w:rPr>
      <w:rFonts w:ascii="Adobe Garamond Pro Bold" w:eastAsiaTheme="minorEastAsia" w:hAnsi="Adobe Garamond Pro Bold" w:cs="Adobe Garamond Pro Bold"/>
      <w:b/>
      <w:bCs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F1383B"/>
    <w:rPr>
      <w:rFonts w:ascii="Times New Roman" w:eastAsiaTheme="minorEastAsia" w:hAnsi="Times New Roman" w:cs="Times New Roman"/>
      <w:b/>
      <w:bCs/>
      <w:i/>
      <w:iCs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F1383B"/>
    <w:rPr>
      <w:rFonts w:ascii="Times New Roman" w:eastAsiaTheme="minorEastAsia" w:hAnsi="Times New Roman" w:cs="Times New Roman"/>
      <w:lang w:val="en-US"/>
    </w:rPr>
  </w:style>
  <w:style w:type="paragraph" w:styleId="BodyText">
    <w:name w:val="Body Text"/>
    <w:basedOn w:val="Normal"/>
    <w:link w:val="BodyTextChar"/>
    <w:uiPriority w:val="1"/>
    <w:qFormat/>
    <w:rsid w:val="00F1383B"/>
    <w:pPr>
      <w:spacing w:before="10"/>
      <w:ind w:left="516" w:hanging="283"/>
    </w:pPr>
    <w:rPr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rsid w:val="00F1383B"/>
    <w:rPr>
      <w:rFonts w:ascii="Times New Roman" w:eastAsiaTheme="minorEastAsia" w:hAnsi="Times New Roman" w:cs="Times New Roman"/>
      <w:sz w:val="21"/>
      <w:szCs w:val="21"/>
      <w:lang w:val="en-US"/>
    </w:rPr>
  </w:style>
  <w:style w:type="paragraph" w:styleId="ListParagraph">
    <w:name w:val="List Paragraph"/>
    <w:basedOn w:val="Normal"/>
    <w:uiPriority w:val="1"/>
    <w:qFormat/>
    <w:rsid w:val="00F1383B"/>
  </w:style>
  <w:style w:type="paragraph" w:customStyle="1" w:styleId="TableParagraph">
    <w:name w:val="Table Paragraph"/>
    <w:basedOn w:val="Normal"/>
    <w:uiPriority w:val="1"/>
    <w:qFormat/>
    <w:rsid w:val="00F13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11" Type="http://schemas.openxmlformats.org/officeDocument/2006/relationships/image" Target="media/image1.png"/><Relationship Id="rId5" Type="http://schemas.openxmlformats.org/officeDocument/2006/relationships/footer" Target="footer1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4142</Words>
  <Characters>23612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27699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4</cp:revision>
  <dcterms:created xsi:type="dcterms:W3CDTF">2020-01-21T10:06:00Z</dcterms:created>
  <dcterms:modified xsi:type="dcterms:W3CDTF">2020-01-21T10:09:00Z</dcterms:modified>
</cp:coreProperties>
</file>